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4CE97" w14:textId="77777777" w:rsidR="00D86209" w:rsidRPr="008B7F9B" w:rsidRDefault="00D86209" w:rsidP="00D86209">
      <w:pPr>
        <w:rPr>
          <w:rFonts w:ascii="Arial" w:hAnsi="Arial" w:cs="Arial"/>
          <w:b/>
          <w:sz w:val="24"/>
          <w:szCs w:val="24"/>
        </w:rPr>
      </w:pPr>
      <w:bookmarkStart w:id="0" w:name="_Hlk157499548"/>
    </w:p>
    <w:tbl>
      <w:tblPr>
        <w:tblpPr w:leftFromText="141" w:rightFromText="141" w:horzAnchor="margin" w:tblpY="-549"/>
        <w:tblW w:w="904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049"/>
      </w:tblGrid>
      <w:tr w:rsidR="00D86209" w:rsidRPr="008B7F9B" w14:paraId="0C9EF607" w14:textId="77777777" w:rsidTr="00D3223D">
        <w:trPr>
          <w:trHeight w:val="381"/>
        </w:trPr>
        <w:tc>
          <w:tcPr>
            <w:tcW w:w="9049" w:type="dxa"/>
            <w:tcBorders>
              <w:top w:val="double" w:sz="6" w:space="0" w:color="auto"/>
              <w:left w:val="double" w:sz="6" w:space="0" w:color="auto"/>
              <w:bottom w:val="single" w:sz="4" w:space="0" w:color="auto"/>
              <w:right w:val="double" w:sz="6" w:space="0" w:color="auto"/>
            </w:tcBorders>
            <w:vAlign w:val="center"/>
          </w:tcPr>
          <w:p w14:paraId="3EF65EC8" w14:textId="77777777" w:rsidR="00D86209" w:rsidRPr="008B7F9B" w:rsidRDefault="00D86209" w:rsidP="00D3223D">
            <w:pPr>
              <w:spacing w:before="240" w:after="240" w:line="360" w:lineRule="auto"/>
              <w:rPr>
                <w:rFonts w:ascii="Arial" w:hAnsi="Arial" w:cs="Arial"/>
                <w:b/>
                <w:bCs/>
              </w:rPr>
            </w:pPr>
            <w:r>
              <w:rPr>
                <w:rFonts w:ascii="Arial" w:hAnsi="Arial" w:cs="Arial"/>
              </w:rPr>
              <w:t>3</w:t>
            </w:r>
            <w:r w:rsidRPr="008B7F9B">
              <w:rPr>
                <w:rFonts w:ascii="Arial" w:hAnsi="Arial" w:cs="Arial"/>
              </w:rPr>
              <w:t>/25/GZOZ</w:t>
            </w:r>
            <w:r w:rsidRPr="008B7F9B">
              <w:rPr>
                <w:rFonts w:ascii="Arial" w:hAnsi="Arial" w:cs="Arial"/>
                <w:b/>
                <w:bCs/>
              </w:rPr>
              <w:t xml:space="preserve">                                                                                         ZAŁĄCZNIK NR 1 DO SWZ</w:t>
            </w:r>
          </w:p>
        </w:tc>
      </w:tr>
      <w:tr w:rsidR="00D86209" w:rsidRPr="008B7F9B" w14:paraId="46C8C532" w14:textId="77777777" w:rsidTr="00D3223D">
        <w:trPr>
          <w:trHeight w:val="737"/>
        </w:trPr>
        <w:tc>
          <w:tcPr>
            <w:tcW w:w="9049" w:type="dxa"/>
            <w:tcBorders>
              <w:top w:val="single" w:sz="4" w:space="0" w:color="auto"/>
              <w:left w:val="double" w:sz="4" w:space="0" w:color="auto"/>
              <w:bottom w:val="double" w:sz="4" w:space="0" w:color="auto"/>
              <w:right w:val="double" w:sz="4" w:space="0" w:color="auto"/>
            </w:tcBorders>
            <w:vAlign w:val="center"/>
          </w:tcPr>
          <w:p w14:paraId="49511613" w14:textId="77777777" w:rsidR="00D86209" w:rsidRPr="008B7F9B" w:rsidRDefault="00D86209" w:rsidP="00D3223D">
            <w:pPr>
              <w:spacing w:line="360" w:lineRule="auto"/>
              <w:rPr>
                <w:rFonts w:ascii="Arial" w:hAnsi="Arial" w:cs="Arial"/>
              </w:rPr>
            </w:pPr>
            <w:r w:rsidRPr="008B7F9B">
              <w:rPr>
                <w:rFonts w:ascii="Arial" w:hAnsi="Arial" w:cs="Arial"/>
                <w:b/>
                <w:bCs/>
              </w:rPr>
              <w:t>F O R M U L A R Z   O F E R T Y</w:t>
            </w:r>
          </w:p>
        </w:tc>
      </w:tr>
    </w:tbl>
    <w:p w14:paraId="1F41F764" w14:textId="77777777" w:rsidR="00D86209" w:rsidRPr="008B7F9B" w:rsidRDefault="00D86209" w:rsidP="00D86209">
      <w:pPr>
        <w:spacing w:line="360" w:lineRule="auto"/>
        <w:rPr>
          <w:rFonts w:ascii="Arial" w:hAnsi="Arial" w:cs="Arial"/>
        </w:rPr>
      </w:pPr>
    </w:p>
    <w:p w14:paraId="40BC8434" w14:textId="77777777" w:rsidR="00D86209" w:rsidRPr="008B7F9B" w:rsidRDefault="00D86209" w:rsidP="00D86209">
      <w:pPr>
        <w:spacing w:line="360" w:lineRule="auto"/>
        <w:rPr>
          <w:rFonts w:ascii="Arial" w:hAnsi="Arial" w:cs="Arial"/>
        </w:rPr>
      </w:pPr>
      <w:r w:rsidRPr="008B7F9B">
        <w:rPr>
          <w:rFonts w:ascii="Arial" w:hAnsi="Arial" w:cs="Arial"/>
        </w:rPr>
        <w:t xml:space="preserve">Ja niżej podpisany/My niżej podpisani </w:t>
      </w:r>
    </w:p>
    <w:p w14:paraId="1B28A6AB" w14:textId="77777777" w:rsidR="00D86209" w:rsidRPr="008B7F9B" w:rsidRDefault="00D86209" w:rsidP="00D86209">
      <w:pPr>
        <w:spacing w:line="360" w:lineRule="auto"/>
        <w:rPr>
          <w:rFonts w:ascii="Arial" w:hAnsi="Arial" w:cs="Arial"/>
        </w:rPr>
      </w:pPr>
      <w:r w:rsidRPr="008B7F9B">
        <w:rPr>
          <w:rFonts w:ascii="Arial" w:hAnsi="Arial" w:cs="Arial"/>
        </w:rPr>
        <w:t>....................................................................................................................................................</w:t>
      </w:r>
    </w:p>
    <w:p w14:paraId="018EB78E" w14:textId="77777777" w:rsidR="00D86209" w:rsidRPr="008B7F9B" w:rsidRDefault="00D86209" w:rsidP="00D86209">
      <w:pPr>
        <w:spacing w:line="360" w:lineRule="auto"/>
        <w:rPr>
          <w:rFonts w:ascii="Arial" w:hAnsi="Arial" w:cs="Arial"/>
        </w:rPr>
      </w:pPr>
      <w:r w:rsidRPr="008B7F9B">
        <w:rPr>
          <w:rFonts w:ascii="Arial" w:hAnsi="Arial" w:cs="Arial"/>
        </w:rPr>
        <w:t>będąc upoważnionym/i/ do reprezentowania Wykonawcy (nazwa, adres siedziby): ....................................................................................................................................................</w:t>
      </w:r>
    </w:p>
    <w:p w14:paraId="5B24765C" w14:textId="77777777" w:rsidR="00D86209" w:rsidRPr="008B7F9B" w:rsidRDefault="00D86209" w:rsidP="00D86209">
      <w:pPr>
        <w:spacing w:line="360" w:lineRule="auto"/>
        <w:rPr>
          <w:rFonts w:ascii="Arial" w:hAnsi="Arial" w:cs="Arial"/>
        </w:rPr>
      </w:pPr>
      <w:r w:rsidRPr="008B7F9B">
        <w:rPr>
          <w:rFonts w:ascii="Arial" w:hAnsi="Arial" w:cs="Arial"/>
        </w:rPr>
        <w:t>....................................................................................................................................................</w:t>
      </w:r>
    </w:p>
    <w:p w14:paraId="20DD94F8" w14:textId="77777777" w:rsidR="00D86209" w:rsidRPr="008B7F9B" w:rsidRDefault="00D86209" w:rsidP="00D86209">
      <w:pPr>
        <w:spacing w:line="360" w:lineRule="auto"/>
        <w:rPr>
          <w:rFonts w:ascii="Arial" w:hAnsi="Arial" w:cs="Arial"/>
        </w:rPr>
      </w:pPr>
      <w:r w:rsidRPr="008B7F9B">
        <w:rPr>
          <w:rFonts w:ascii="Arial" w:hAnsi="Arial" w:cs="Arial"/>
        </w:rPr>
        <w:t xml:space="preserve">nr telefonu ................................................................................................................................................... </w:t>
      </w:r>
    </w:p>
    <w:p w14:paraId="6FA8C276" w14:textId="77777777" w:rsidR="00D86209" w:rsidRPr="008B7F9B" w:rsidRDefault="00D86209" w:rsidP="00D86209">
      <w:pPr>
        <w:spacing w:line="360" w:lineRule="auto"/>
        <w:rPr>
          <w:rFonts w:ascii="Arial" w:hAnsi="Arial" w:cs="Arial"/>
        </w:rPr>
      </w:pPr>
      <w:r w:rsidRPr="008B7F9B">
        <w:rPr>
          <w:rFonts w:ascii="Arial" w:hAnsi="Arial" w:cs="Arial"/>
        </w:rPr>
        <w:t>e-mail …………….…………………………………………………………….….……………………</w:t>
      </w:r>
    </w:p>
    <w:p w14:paraId="383916F0" w14:textId="77777777" w:rsidR="00D86209" w:rsidRPr="008B7F9B" w:rsidRDefault="00D86209" w:rsidP="00D86209">
      <w:pPr>
        <w:spacing w:line="360" w:lineRule="auto"/>
        <w:rPr>
          <w:rFonts w:ascii="Arial" w:hAnsi="Arial" w:cs="Arial"/>
        </w:rPr>
      </w:pPr>
      <w:r w:rsidRPr="008B7F9B">
        <w:rPr>
          <w:rFonts w:ascii="Arial" w:hAnsi="Arial" w:cs="Arial"/>
        </w:rPr>
        <w:t xml:space="preserve">adres </w:t>
      </w:r>
      <w:r w:rsidRPr="008B7F9B">
        <w:rPr>
          <w:rFonts w:ascii="Arial" w:hAnsi="Arial" w:cs="Arial"/>
          <w:color w:val="000000"/>
        </w:rPr>
        <w:t xml:space="preserve">skrzynki </w:t>
      </w:r>
      <w:proofErr w:type="spellStart"/>
      <w:r w:rsidRPr="008B7F9B">
        <w:rPr>
          <w:rFonts w:ascii="Arial" w:hAnsi="Arial" w:cs="Arial"/>
          <w:color w:val="000000"/>
        </w:rPr>
        <w:t>ePUAP</w:t>
      </w:r>
      <w:proofErr w:type="spellEnd"/>
      <w:r w:rsidRPr="008B7F9B">
        <w:rPr>
          <w:rFonts w:ascii="Arial" w:hAnsi="Arial" w:cs="Arial"/>
          <w:color w:val="000000"/>
        </w:rPr>
        <w:t xml:space="preserve"> ………………………………………………………………………………..</w:t>
      </w:r>
    </w:p>
    <w:p w14:paraId="0131C896" w14:textId="77777777" w:rsidR="00D86209" w:rsidRPr="008B7F9B" w:rsidRDefault="00D86209" w:rsidP="00D86209">
      <w:pPr>
        <w:rPr>
          <w:rFonts w:ascii="Arial" w:hAnsi="Arial" w:cs="Arial"/>
        </w:rPr>
      </w:pPr>
      <w:r w:rsidRPr="008B7F9B">
        <w:rPr>
          <w:rFonts w:ascii="Arial" w:hAnsi="Arial" w:cs="Arial"/>
        </w:rPr>
        <w:t xml:space="preserve">imię i nazwisko osoby upoważnionej do kontaktu z Zamawiającym </w:t>
      </w:r>
    </w:p>
    <w:p w14:paraId="6DE8DC56" w14:textId="77777777" w:rsidR="00D86209" w:rsidRPr="008B7F9B" w:rsidRDefault="00D86209" w:rsidP="00D86209">
      <w:pPr>
        <w:rPr>
          <w:rFonts w:ascii="Arial" w:hAnsi="Arial" w:cs="Arial"/>
        </w:rPr>
      </w:pPr>
      <w:r w:rsidRPr="008B7F9B">
        <w:rPr>
          <w:rFonts w:ascii="Arial" w:hAnsi="Arial" w:cs="Arial"/>
        </w:rPr>
        <w:t>……………………………………………………………………..…………………..………............</w:t>
      </w:r>
    </w:p>
    <w:p w14:paraId="1959B1C7" w14:textId="77777777" w:rsidR="00D86209" w:rsidRPr="008B7F9B" w:rsidRDefault="00D86209" w:rsidP="00D86209">
      <w:pPr>
        <w:spacing w:after="120" w:line="23" w:lineRule="atLeast"/>
        <w:rPr>
          <w:rFonts w:ascii="Arial" w:hAnsi="Arial" w:cs="Arial"/>
          <w:i/>
          <w:iCs/>
        </w:rPr>
      </w:pPr>
      <w:r w:rsidRPr="008B7F9B">
        <w:rPr>
          <w:rFonts w:ascii="Arial" w:hAnsi="Arial" w:cs="Arial"/>
        </w:rPr>
        <w:t>w odpowiedzi na ogłoszenie o zamówieniu dotyczące postępowania prowadzonego przez Gminny Zakład Opieki Zdrowotnej w Kętach w trybie podstawowym na</w:t>
      </w:r>
      <w:r w:rsidRPr="008B7F9B">
        <w:rPr>
          <w:rFonts w:ascii="Arial" w:hAnsi="Arial" w:cs="Arial"/>
          <w:i/>
          <w:iCs/>
        </w:rPr>
        <w:t>:</w:t>
      </w:r>
    </w:p>
    <w:p w14:paraId="2105D8EA" w14:textId="77777777" w:rsidR="00D86209" w:rsidRPr="008B7F9B" w:rsidRDefault="00D86209" w:rsidP="00D86209">
      <w:pPr>
        <w:pStyle w:val="Default"/>
        <w:ind w:left="720"/>
        <w:jc w:val="both"/>
        <w:rPr>
          <w:rFonts w:ascii="Arial" w:hAnsi="Arial" w:cs="Arial"/>
          <w:b/>
          <w:bCs/>
          <w:i/>
          <w:iCs/>
        </w:rPr>
      </w:pPr>
      <w:r w:rsidRPr="008B7F9B">
        <w:rPr>
          <w:rFonts w:ascii="Arial" w:hAnsi="Arial" w:cs="Arial"/>
          <w:b/>
          <w:bCs/>
          <w:i/>
          <w:iCs/>
        </w:rPr>
        <w:t xml:space="preserve">„Dostawa środków i materiałów medycznych - Pakiet A, B i C” </w:t>
      </w:r>
    </w:p>
    <w:p w14:paraId="785F56A1" w14:textId="77777777" w:rsidR="00D86209" w:rsidRPr="008B7F9B" w:rsidRDefault="00D86209" w:rsidP="00D86209">
      <w:pPr>
        <w:pStyle w:val="Default"/>
        <w:rPr>
          <w:rFonts w:ascii="Arial" w:hAnsi="Arial" w:cs="Arial"/>
          <w:color w:val="auto"/>
        </w:rPr>
      </w:pPr>
    </w:p>
    <w:p w14:paraId="7C8B6595" w14:textId="77777777" w:rsidR="00D86209" w:rsidRPr="008B7F9B" w:rsidRDefault="00D86209" w:rsidP="00D86209">
      <w:pPr>
        <w:ind w:right="98"/>
        <w:rPr>
          <w:rFonts w:ascii="Arial" w:hAnsi="Arial" w:cs="Arial"/>
        </w:rPr>
      </w:pPr>
      <w:r w:rsidRPr="008B7F9B">
        <w:rPr>
          <w:rFonts w:ascii="Arial" w:hAnsi="Arial" w:cs="Arial"/>
        </w:rPr>
        <w:t>Składamy ofertę na</w:t>
      </w:r>
      <w:r w:rsidRPr="008B7F9B">
        <w:rPr>
          <w:rFonts w:ascii="Arial" w:hAnsi="Arial" w:cs="Arial"/>
          <w:i/>
          <w:iCs/>
        </w:rPr>
        <w:t xml:space="preserve"> </w:t>
      </w:r>
      <w:r w:rsidRPr="008B7F9B">
        <w:rPr>
          <w:rFonts w:ascii="Arial" w:hAnsi="Arial" w:cs="Arial"/>
          <w:i/>
          <w:iCs/>
          <w:sz w:val="18"/>
          <w:szCs w:val="18"/>
        </w:rPr>
        <w:t>(wypełnić, właściwe</w:t>
      </w:r>
      <w:r w:rsidRPr="008B7F9B">
        <w:rPr>
          <w:rFonts w:ascii="Arial" w:hAnsi="Arial" w:cs="Arial"/>
          <w:i/>
          <w:iCs/>
        </w:rPr>
        <w:t>):</w:t>
      </w:r>
    </w:p>
    <w:p w14:paraId="0AC4F227" w14:textId="77777777" w:rsidR="00D86209" w:rsidRPr="008B7F9B" w:rsidRDefault="00D86209" w:rsidP="00D86209">
      <w:pPr>
        <w:rPr>
          <w:rFonts w:ascii="Arial" w:hAnsi="Arial" w:cs="Arial"/>
          <w:b/>
          <w:bCs/>
          <w:highlight w:val="yellow"/>
        </w:rPr>
      </w:pPr>
      <w:r w:rsidRPr="008B7F9B">
        <w:rPr>
          <w:rFonts w:ascii="Arial" w:hAnsi="Arial" w:cs="Arial"/>
          <w:b/>
          <w:bCs/>
          <w:highlight w:val="yellow"/>
        </w:rPr>
        <w:t>Pakiet A - Cena brutto</w:t>
      </w:r>
      <w:r w:rsidRPr="008B7F9B">
        <w:rPr>
          <w:rFonts w:ascii="Arial" w:hAnsi="Arial" w:cs="Arial"/>
          <w:b/>
          <w:highlight w:val="yellow"/>
        </w:rPr>
        <w:tab/>
        <w:t xml:space="preserve"> -   .......</w:t>
      </w:r>
      <w:r w:rsidRPr="008B7F9B">
        <w:rPr>
          <w:rFonts w:ascii="Arial" w:hAnsi="Arial" w:cs="Arial"/>
          <w:b/>
          <w:bCs/>
          <w:highlight w:val="yellow"/>
        </w:rPr>
        <w:t xml:space="preserve">.................................. zł, termin dostawy -………. dni robocze od złożenia zamówienia </w:t>
      </w:r>
      <w:r w:rsidRPr="008B7F9B">
        <w:rPr>
          <w:rFonts w:ascii="Arial" w:hAnsi="Arial" w:cs="Arial"/>
          <w:i/>
          <w:iCs/>
          <w:sz w:val="20"/>
          <w:szCs w:val="20"/>
          <w:highlight w:val="yellow"/>
        </w:rPr>
        <w:t>(podać termin, o ile korzystniejszy od wymaganego w SWZ).</w:t>
      </w:r>
    </w:p>
    <w:p w14:paraId="408A80BC" w14:textId="77777777" w:rsidR="00D86209" w:rsidRPr="008B7F9B" w:rsidRDefault="00D86209" w:rsidP="00D86209">
      <w:pPr>
        <w:rPr>
          <w:rFonts w:ascii="Arial" w:hAnsi="Arial" w:cs="Arial"/>
          <w:b/>
          <w:bCs/>
          <w:highlight w:val="yellow"/>
        </w:rPr>
      </w:pPr>
      <w:r w:rsidRPr="008B7F9B">
        <w:rPr>
          <w:rFonts w:ascii="Arial" w:hAnsi="Arial" w:cs="Arial"/>
          <w:b/>
          <w:bCs/>
          <w:highlight w:val="yellow"/>
        </w:rPr>
        <w:t>Pakiet B - Cena brutto</w:t>
      </w:r>
      <w:r w:rsidRPr="008B7F9B">
        <w:rPr>
          <w:rFonts w:ascii="Arial" w:hAnsi="Arial" w:cs="Arial"/>
          <w:b/>
          <w:highlight w:val="yellow"/>
        </w:rPr>
        <w:tab/>
        <w:t xml:space="preserve"> -  .......</w:t>
      </w:r>
      <w:r w:rsidRPr="008B7F9B">
        <w:rPr>
          <w:rFonts w:ascii="Arial" w:hAnsi="Arial" w:cs="Arial"/>
          <w:b/>
          <w:bCs/>
          <w:highlight w:val="yellow"/>
        </w:rPr>
        <w:t xml:space="preserve">.................................. zł, termin dostawy -………. dni robocze od złożenia zamówienia </w:t>
      </w:r>
      <w:r w:rsidRPr="008B7F9B">
        <w:rPr>
          <w:rFonts w:ascii="Arial" w:hAnsi="Arial" w:cs="Arial"/>
          <w:i/>
          <w:iCs/>
          <w:sz w:val="20"/>
          <w:szCs w:val="20"/>
          <w:highlight w:val="yellow"/>
        </w:rPr>
        <w:t>(podać termin, o ile korzystniejszy od wymaganego w SWZ).</w:t>
      </w:r>
    </w:p>
    <w:p w14:paraId="1C79797A" w14:textId="77777777" w:rsidR="00D86209" w:rsidRPr="008B7F9B" w:rsidRDefault="00D86209" w:rsidP="00D86209">
      <w:pPr>
        <w:rPr>
          <w:rFonts w:ascii="Arial" w:hAnsi="Arial" w:cs="Arial"/>
          <w:b/>
          <w:bCs/>
          <w:highlight w:val="yellow"/>
        </w:rPr>
      </w:pPr>
      <w:r w:rsidRPr="008B7F9B">
        <w:rPr>
          <w:rFonts w:ascii="Arial" w:hAnsi="Arial" w:cs="Arial"/>
          <w:b/>
          <w:bCs/>
          <w:highlight w:val="yellow"/>
        </w:rPr>
        <w:t>Pakiet C - Cena brutto</w:t>
      </w:r>
      <w:r w:rsidRPr="008B7F9B">
        <w:rPr>
          <w:rFonts w:ascii="Arial" w:hAnsi="Arial" w:cs="Arial"/>
          <w:b/>
          <w:highlight w:val="yellow"/>
        </w:rPr>
        <w:tab/>
        <w:t xml:space="preserve">  - .......</w:t>
      </w:r>
      <w:r w:rsidRPr="008B7F9B">
        <w:rPr>
          <w:rFonts w:ascii="Arial" w:hAnsi="Arial" w:cs="Arial"/>
          <w:b/>
          <w:bCs/>
          <w:highlight w:val="yellow"/>
        </w:rPr>
        <w:t xml:space="preserve">.................................. zł, termin dostawy -………. dni robocze do złożenia zamówienia </w:t>
      </w:r>
      <w:r w:rsidRPr="008B7F9B">
        <w:rPr>
          <w:rFonts w:ascii="Arial" w:hAnsi="Arial" w:cs="Arial"/>
          <w:i/>
          <w:iCs/>
          <w:sz w:val="20"/>
          <w:szCs w:val="20"/>
          <w:highlight w:val="yellow"/>
        </w:rPr>
        <w:t>(podać termin, o ile korzystniejszy od wymaganego w SWZ).</w:t>
      </w:r>
    </w:p>
    <w:tbl>
      <w:tblPr>
        <w:tblStyle w:val="Tabela-Siatka1"/>
        <w:tblpPr w:leftFromText="141" w:rightFromText="141" w:vertAnchor="text" w:horzAnchor="margin" w:tblpY="-2879"/>
        <w:tblW w:w="9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4"/>
        <w:gridCol w:w="3512"/>
        <w:gridCol w:w="1085"/>
        <w:gridCol w:w="2409"/>
        <w:gridCol w:w="61"/>
      </w:tblGrid>
      <w:tr w:rsidR="00D86209" w:rsidRPr="008B7F9B" w14:paraId="5FE7CDD5" w14:textId="77777777" w:rsidTr="00D3223D">
        <w:trPr>
          <w:gridAfter w:val="4"/>
          <w:wAfter w:w="7067" w:type="dxa"/>
          <w:trHeight w:val="1134"/>
        </w:trPr>
        <w:tc>
          <w:tcPr>
            <w:tcW w:w="2774" w:type="dxa"/>
            <w:vAlign w:val="center"/>
          </w:tcPr>
          <w:p w14:paraId="7B35F43D" w14:textId="77777777" w:rsidR="00D86209" w:rsidRPr="008B7F9B" w:rsidRDefault="00D86209" w:rsidP="00D3223D">
            <w:pPr>
              <w:ind w:right="98"/>
              <w:rPr>
                <w:rFonts w:ascii="Arial" w:hAnsi="Arial" w:cs="Arial"/>
                <w:sz w:val="24"/>
                <w:szCs w:val="24"/>
                <w:highlight w:val="yellow"/>
              </w:rPr>
            </w:pPr>
          </w:p>
        </w:tc>
      </w:tr>
      <w:tr w:rsidR="00D86209" w:rsidRPr="008B7F9B" w14:paraId="0429B791" w14:textId="77777777" w:rsidTr="00D3223D">
        <w:trPr>
          <w:trHeight w:val="567"/>
        </w:trPr>
        <w:tc>
          <w:tcPr>
            <w:tcW w:w="6286" w:type="dxa"/>
            <w:gridSpan w:val="2"/>
            <w:vAlign w:val="center"/>
          </w:tcPr>
          <w:p w14:paraId="5AD04004" w14:textId="77777777" w:rsidR="00D86209" w:rsidRPr="008B7F9B" w:rsidRDefault="00D86209" w:rsidP="00D3223D">
            <w:pPr>
              <w:ind w:right="98"/>
              <w:rPr>
                <w:rFonts w:ascii="Arial" w:hAnsi="Arial" w:cs="Arial"/>
                <w:b/>
                <w:bCs/>
                <w:sz w:val="22"/>
                <w:szCs w:val="22"/>
              </w:rPr>
            </w:pPr>
            <w:r w:rsidRPr="008B7F9B">
              <w:rPr>
                <w:rFonts w:ascii="Arial" w:hAnsi="Arial" w:cs="Arial"/>
                <w:b/>
                <w:bCs/>
                <w:sz w:val="22"/>
                <w:szCs w:val="22"/>
              </w:rPr>
              <w:t>Oświadczam, że Wykonawca składający ofertę</w:t>
            </w:r>
            <w:r w:rsidRPr="008B7F9B">
              <w:rPr>
                <w:rFonts w:ascii="Arial" w:hAnsi="Arial" w:cs="Arial"/>
                <w:b/>
                <w:bCs/>
                <w:sz w:val="22"/>
                <w:szCs w:val="22"/>
                <w:vertAlign w:val="superscript"/>
              </w:rPr>
              <w:footnoteReference w:id="1"/>
            </w:r>
            <w:r w:rsidRPr="008B7F9B">
              <w:rPr>
                <w:rFonts w:ascii="Arial" w:hAnsi="Arial" w:cs="Arial"/>
                <w:b/>
                <w:bCs/>
                <w:sz w:val="22"/>
                <w:szCs w:val="22"/>
              </w:rPr>
              <w:t>:</w:t>
            </w:r>
          </w:p>
          <w:p w14:paraId="0234B8EA" w14:textId="77777777" w:rsidR="00D86209" w:rsidRPr="008B7F9B" w:rsidRDefault="00D86209" w:rsidP="00D3223D">
            <w:pPr>
              <w:ind w:right="98"/>
              <w:rPr>
                <w:rFonts w:ascii="Arial" w:hAnsi="Arial" w:cs="Arial"/>
                <w:sz w:val="22"/>
                <w:szCs w:val="22"/>
              </w:rPr>
            </w:pPr>
          </w:p>
        </w:tc>
        <w:tc>
          <w:tcPr>
            <w:tcW w:w="3555" w:type="dxa"/>
            <w:gridSpan w:val="3"/>
            <w:vAlign w:val="center"/>
          </w:tcPr>
          <w:p w14:paraId="3BA6AC38" w14:textId="77777777" w:rsidR="00D86209" w:rsidRPr="008B7F9B" w:rsidRDefault="00D86209" w:rsidP="00D3223D">
            <w:pPr>
              <w:ind w:right="98"/>
              <w:rPr>
                <w:rFonts w:ascii="Arial" w:hAnsi="Arial" w:cs="Arial"/>
                <w:sz w:val="22"/>
                <w:szCs w:val="22"/>
              </w:rPr>
            </w:pPr>
          </w:p>
        </w:tc>
      </w:tr>
      <w:tr w:rsidR="00D86209" w:rsidRPr="008B7F9B" w14:paraId="6E4A9C49" w14:textId="77777777" w:rsidTr="00D3223D">
        <w:trPr>
          <w:gridAfter w:val="1"/>
          <w:wAfter w:w="61" w:type="dxa"/>
        </w:trPr>
        <w:tc>
          <w:tcPr>
            <w:tcW w:w="7371" w:type="dxa"/>
            <w:gridSpan w:val="3"/>
          </w:tcPr>
          <w:p w14:paraId="4F73EA46" w14:textId="77777777" w:rsidR="00D86209" w:rsidRPr="008B7F9B" w:rsidRDefault="00D86209" w:rsidP="00D3223D">
            <w:pPr>
              <w:autoSpaceDE w:val="0"/>
              <w:autoSpaceDN w:val="0"/>
              <w:adjustRightInd w:val="0"/>
              <w:spacing w:line="276" w:lineRule="auto"/>
              <w:rPr>
                <w:rFonts w:ascii="Arial" w:hAnsi="Arial" w:cs="Arial"/>
                <w:sz w:val="22"/>
                <w:szCs w:val="22"/>
                <w:lang w:eastAsia="en-US"/>
              </w:rPr>
            </w:pPr>
            <w:r w:rsidRPr="008B7F9B">
              <w:rPr>
                <w:rFonts w:ascii="Arial" w:hAnsi="Arial" w:cs="Arial"/>
                <w:sz w:val="22"/>
                <w:szCs w:val="22"/>
                <w:lang w:eastAsia="en-US"/>
              </w:rPr>
              <w:t xml:space="preserve">□ jest </w:t>
            </w:r>
            <w:proofErr w:type="spellStart"/>
            <w:r w:rsidRPr="008B7F9B">
              <w:rPr>
                <w:rFonts w:ascii="Arial" w:hAnsi="Arial" w:cs="Arial"/>
                <w:sz w:val="22"/>
                <w:szCs w:val="22"/>
                <w:lang w:eastAsia="en-US"/>
              </w:rPr>
              <w:t>mikroprzedsiębiorcą</w:t>
            </w:r>
            <w:proofErr w:type="spellEnd"/>
            <w:r w:rsidRPr="008B7F9B">
              <w:rPr>
                <w:rFonts w:ascii="Arial" w:hAnsi="Arial" w:cs="Arial"/>
                <w:sz w:val="22"/>
                <w:szCs w:val="22"/>
                <w:lang w:eastAsia="en-US"/>
              </w:rPr>
              <w:t>*,</w:t>
            </w:r>
          </w:p>
          <w:p w14:paraId="2CEF6CE7" w14:textId="77777777" w:rsidR="00D86209" w:rsidRPr="008B7F9B" w:rsidRDefault="00D86209" w:rsidP="00D3223D">
            <w:pPr>
              <w:autoSpaceDE w:val="0"/>
              <w:autoSpaceDN w:val="0"/>
              <w:adjustRightInd w:val="0"/>
              <w:spacing w:line="276" w:lineRule="auto"/>
              <w:rPr>
                <w:rFonts w:ascii="Arial" w:hAnsi="Arial" w:cs="Arial"/>
                <w:sz w:val="22"/>
                <w:szCs w:val="22"/>
                <w:lang w:eastAsia="en-US"/>
              </w:rPr>
            </w:pPr>
            <w:r w:rsidRPr="008B7F9B">
              <w:rPr>
                <w:rFonts w:ascii="Arial" w:hAnsi="Arial" w:cs="Arial"/>
                <w:sz w:val="22"/>
                <w:szCs w:val="22"/>
                <w:lang w:eastAsia="en-US"/>
              </w:rPr>
              <w:t>□ jest małym przedsiębiorcą*,</w:t>
            </w:r>
          </w:p>
          <w:p w14:paraId="78319BDA" w14:textId="77777777" w:rsidR="00D86209" w:rsidRPr="008B7F9B" w:rsidRDefault="00D86209" w:rsidP="00D3223D">
            <w:pPr>
              <w:autoSpaceDE w:val="0"/>
              <w:autoSpaceDN w:val="0"/>
              <w:adjustRightInd w:val="0"/>
              <w:spacing w:line="276" w:lineRule="auto"/>
              <w:rPr>
                <w:rFonts w:ascii="Arial" w:hAnsi="Arial" w:cs="Arial"/>
                <w:sz w:val="22"/>
                <w:szCs w:val="22"/>
                <w:lang w:eastAsia="en-US"/>
              </w:rPr>
            </w:pPr>
            <w:r w:rsidRPr="008B7F9B">
              <w:rPr>
                <w:rFonts w:ascii="Arial" w:hAnsi="Arial" w:cs="Arial"/>
                <w:sz w:val="22"/>
                <w:szCs w:val="22"/>
                <w:lang w:eastAsia="en-US"/>
              </w:rPr>
              <w:t>□ jest średnim przedsiębiorcą*,</w:t>
            </w:r>
          </w:p>
          <w:p w14:paraId="2234F468" w14:textId="77777777" w:rsidR="00D86209" w:rsidRPr="008B7F9B" w:rsidRDefault="00D86209" w:rsidP="00D3223D">
            <w:pPr>
              <w:spacing w:line="276" w:lineRule="auto"/>
              <w:rPr>
                <w:rFonts w:ascii="Arial" w:hAnsi="Arial" w:cs="Arial"/>
                <w:sz w:val="22"/>
                <w:szCs w:val="22"/>
                <w:lang w:eastAsia="en-US"/>
              </w:rPr>
            </w:pPr>
            <w:r w:rsidRPr="008B7F9B">
              <w:rPr>
                <w:rFonts w:ascii="Arial" w:hAnsi="Arial" w:cs="Arial"/>
                <w:sz w:val="22"/>
                <w:szCs w:val="22"/>
                <w:lang w:eastAsia="en-US"/>
              </w:rPr>
              <w:t>* w rozumieniu ustawy z dnia 6 marca 2018 r. Prawo przedsiębiorców</w:t>
            </w:r>
          </w:p>
          <w:p w14:paraId="6490F725" w14:textId="77777777" w:rsidR="00D86209" w:rsidRPr="008B7F9B" w:rsidRDefault="00D86209" w:rsidP="00D3223D">
            <w:pPr>
              <w:autoSpaceDE w:val="0"/>
              <w:autoSpaceDN w:val="0"/>
              <w:adjustRightInd w:val="0"/>
              <w:spacing w:line="276" w:lineRule="auto"/>
              <w:rPr>
                <w:rFonts w:ascii="Arial" w:hAnsi="Arial" w:cs="Arial"/>
                <w:sz w:val="22"/>
                <w:szCs w:val="22"/>
                <w:lang w:eastAsia="en-US"/>
              </w:rPr>
            </w:pPr>
            <w:r w:rsidRPr="008B7F9B">
              <w:rPr>
                <w:rFonts w:ascii="Arial" w:hAnsi="Arial" w:cs="Arial"/>
                <w:sz w:val="22"/>
                <w:szCs w:val="22"/>
                <w:lang w:eastAsia="en-US"/>
              </w:rPr>
              <w:t>□ prowadzi jednoosobową działalność gospodarczą,</w:t>
            </w:r>
          </w:p>
          <w:p w14:paraId="28663D94" w14:textId="77777777" w:rsidR="00D86209" w:rsidRPr="008B7F9B" w:rsidRDefault="00D86209" w:rsidP="00D3223D">
            <w:pPr>
              <w:autoSpaceDE w:val="0"/>
              <w:autoSpaceDN w:val="0"/>
              <w:adjustRightInd w:val="0"/>
              <w:spacing w:line="276" w:lineRule="auto"/>
              <w:rPr>
                <w:rFonts w:ascii="Arial" w:hAnsi="Arial" w:cs="Arial"/>
                <w:sz w:val="22"/>
                <w:szCs w:val="22"/>
                <w:lang w:eastAsia="en-US"/>
              </w:rPr>
            </w:pPr>
            <w:r w:rsidRPr="008B7F9B">
              <w:rPr>
                <w:rFonts w:ascii="Arial" w:hAnsi="Arial" w:cs="Arial"/>
                <w:sz w:val="22"/>
                <w:szCs w:val="22"/>
                <w:lang w:eastAsia="en-US"/>
              </w:rPr>
              <w:t>□ jest osobą fizyczną nieprowadzącą działalności gospodarczej.</w:t>
            </w:r>
          </w:p>
          <w:p w14:paraId="75552942" w14:textId="77777777" w:rsidR="00D86209" w:rsidRPr="008B7F9B" w:rsidRDefault="00D86209" w:rsidP="00D3223D">
            <w:pPr>
              <w:rPr>
                <w:rFonts w:ascii="Arial" w:hAnsi="Arial" w:cs="Arial"/>
                <w:b/>
                <w:sz w:val="22"/>
                <w:szCs w:val="22"/>
                <w:lang w:eastAsia="en-US"/>
              </w:rPr>
            </w:pPr>
          </w:p>
        </w:tc>
        <w:tc>
          <w:tcPr>
            <w:tcW w:w="2409" w:type="dxa"/>
          </w:tcPr>
          <w:p w14:paraId="5F1CC8A7" w14:textId="77777777" w:rsidR="00D86209" w:rsidRPr="008B7F9B" w:rsidRDefault="00D86209" w:rsidP="00D3223D">
            <w:pPr>
              <w:rPr>
                <w:rFonts w:ascii="Arial" w:hAnsi="Arial" w:cs="Arial"/>
                <w:b/>
                <w:sz w:val="22"/>
                <w:szCs w:val="22"/>
                <w:lang w:eastAsia="en-US"/>
              </w:rPr>
            </w:pPr>
          </w:p>
        </w:tc>
      </w:tr>
    </w:tbl>
    <w:p w14:paraId="3F5A92C2" w14:textId="77777777" w:rsidR="00D86209" w:rsidRPr="008B7F9B" w:rsidRDefault="00D86209" w:rsidP="00D86209">
      <w:pPr>
        <w:ind w:right="98"/>
        <w:jc w:val="both"/>
        <w:rPr>
          <w:rFonts w:ascii="Arial" w:hAnsi="Arial" w:cs="Arial"/>
          <w:sz w:val="24"/>
          <w:szCs w:val="24"/>
        </w:rPr>
      </w:pPr>
    </w:p>
    <w:p w14:paraId="10BCE83B" w14:textId="77777777" w:rsidR="00D86209" w:rsidRPr="008B7F9B" w:rsidRDefault="00D86209" w:rsidP="00D86209">
      <w:pPr>
        <w:numPr>
          <w:ilvl w:val="0"/>
          <w:numId w:val="7"/>
        </w:numPr>
        <w:spacing w:before="120" w:after="0" w:line="240" w:lineRule="auto"/>
        <w:ind w:left="425" w:hanging="425"/>
        <w:rPr>
          <w:rFonts w:ascii="Arial" w:hAnsi="Arial" w:cs="Arial"/>
          <w:bCs/>
        </w:rPr>
      </w:pPr>
      <w:r w:rsidRPr="008B7F9B">
        <w:rPr>
          <w:rFonts w:ascii="Arial" w:hAnsi="Arial" w:cs="Arial"/>
        </w:rPr>
        <w:t>Przedmiotowe zamówienie zobowiązuję/</w:t>
      </w:r>
      <w:proofErr w:type="spellStart"/>
      <w:r w:rsidRPr="008B7F9B">
        <w:rPr>
          <w:rFonts w:ascii="Arial" w:hAnsi="Arial" w:cs="Arial"/>
        </w:rPr>
        <w:t>emy</w:t>
      </w:r>
      <w:proofErr w:type="spellEnd"/>
      <w:r w:rsidRPr="008B7F9B">
        <w:rPr>
          <w:rFonts w:ascii="Arial" w:hAnsi="Arial" w:cs="Arial"/>
        </w:rPr>
        <w:t xml:space="preserve">/ się wykonać zgodnie z wymaganiami określonymi w SWZ. </w:t>
      </w:r>
    </w:p>
    <w:p w14:paraId="3A25EB69" w14:textId="77777777" w:rsidR="00D86209" w:rsidRPr="008B7F9B" w:rsidRDefault="00D86209" w:rsidP="00D86209">
      <w:pPr>
        <w:widowControl w:val="0"/>
        <w:numPr>
          <w:ilvl w:val="0"/>
          <w:numId w:val="7"/>
        </w:numPr>
        <w:tabs>
          <w:tab w:val="num" w:pos="1068"/>
        </w:tabs>
        <w:autoSpaceDN w:val="0"/>
        <w:adjustRightInd w:val="0"/>
        <w:spacing w:before="120" w:after="0" w:line="240" w:lineRule="auto"/>
        <w:ind w:left="425" w:hanging="425"/>
        <w:textAlignment w:val="baseline"/>
        <w:rPr>
          <w:rFonts w:ascii="Arial" w:hAnsi="Arial" w:cs="Arial"/>
        </w:rPr>
      </w:pPr>
      <w:r w:rsidRPr="008B7F9B">
        <w:rPr>
          <w:rFonts w:ascii="Arial" w:hAnsi="Arial" w:cs="Arial"/>
        </w:rPr>
        <w:t>Oświadczam/y/, że zapoznałem/liśmy/ się z SWZ, przekazaną przez Zamawiającego i nie wnoszę/</w:t>
      </w:r>
      <w:proofErr w:type="spellStart"/>
      <w:r w:rsidRPr="008B7F9B">
        <w:rPr>
          <w:rFonts w:ascii="Arial" w:hAnsi="Arial" w:cs="Arial"/>
        </w:rPr>
        <w:t>imy</w:t>
      </w:r>
      <w:proofErr w:type="spellEnd"/>
      <w:r w:rsidRPr="008B7F9B">
        <w:rPr>
          <w:rFonts w:ascii="Arial" w:hAnsi="Arial" w:cs="Arial"/>
        </w:rPr>
        <w:t>/ do niej żadnych zastrzeżeń.</w:t>
      </w:r>
    </w:p>
    <w:p w14:paraId="5BC4FC07" w14:textId="77777777" w:rsidR="00D86209" w:rsidRPr="008B7F9B" w:rsidRDefault="00D86209" w:rsidP="00D86209">
      <w:pPr>
        <w:widowControl w:val="0"/>
        <w:numPr>
          <w:ilvl w:val="0"/>
          <w:numId w:val="7"/>
        </w:numPr>
        <w:tabs>
          <w:tab w:val="num" w:pos="567"/>
          <w:tab w:val="num" w:pos="1068"/>
        </w:tabs>
        <w:autoSpaceDN w:val="0"/>
        <w:adjustRightInd w:val="0"/>
        <w:spacing w:before="120" w:after="0" w:line="240" w:lineRule="auto"/>
        <w:ind w:left="425" w:hanging="425"/>
        <w:textAlignment w:val="baseline"/>
        <w:rPr>
          <w:rFonts w:ascii="Arial" w:hAnsi="Arial" w:cs="Arial"/>
        </w:rPr>
      </w:pPr>
      <w:r w:rsidRPr="008B7F9B">
        <w:rPr>
          <w:rFonts w:ascii="Arial" w:hAnsi="Arial" w:cs="Arial"/>
        </w:rPr>
        <w:t>Oświadczam/y/, że w cenie naszej oferty zostały uwzględnione wszystkie koszty wykonania zamówienia.</w:t>
      </w:r>
    </w:p>
    <w:p w14:paraId="2F056D10" w14:textId="77777777" w:rsidR="00D86209" w:rsidRPr="008B7F9B" w:rsidRDefault="00D86209" w:rsidP="00D86209">
      <w:pPr>
        <w:widowControl w:val="0"/>
        <w:numPr>
          <w:ilvl w:val="0"/>
          <w:numId w:val="7"/>
        </w:numPr>
        <w:tabs>
          <w:tab w:val="num" w:pos="426"/>
          <w:tab w:val="num" w:pos="1068"/>
        </w:tabs>
        <w:autoSpaceDN w:val="0"/>
        <w:adjustRightInd w:val="0"/>
        <w:spacing w:before="120" w:after="0" w:line="240" w:lineRule="auto"/>
        <w:ind w:left="425" w:hanging="425"/>
        <w:textAlignment w:val="baseline"/>
        <w:rPr>
          <w:rFonts w:ascii="Arial" w:hAnsi="Arial" w:cs="Arial"/>
          <w:u w:val="single"/>
        </w:rPr>
      </w:pPr>
      <w:r w:rsidRPr="008B7F9B">
        <w:rPr>
          <w:rFonts w:ascii="Arial" w:hAnsi="Arial" w:cs="Arial"/>
          <w:u w:val="single"/>
        </w:rPr>
        <w:t>Oświadczam/y/, że zamówienie będzie realizowane samodzielnie / przy współudziale podwykonawców</w:t>
      </w:r>
      <w:r w:rsidRPr="008B7F9B">
        <w:rPr>
          <w:rFonts w:ascii="Arial" w:hAnsi="Arial" w:cs="Arial"/>
          <w:u w:val="single"/>
          <w:vertAlign w:val="superscript"/>
        </w:rPr>
        <w:footnoteReference w:id="2"/>
      </w:r>
      <w:r w:rsidRPr="008B7F9B">
        <w:rPr>
          <w:rFonts w:ascii="Arial" w:hAnsi="Arial" w:cs="Arial"/>
          <w:u w:val="single"/>
        </w:rPr>
        <w:t>, którzy będą realizowali następującą część zamówienia:</w:t>
      </w:r>
    </w:p>
    <w:p w14:paraId="7E35D474" w14:textId="77777777" w:rsidR="00D86209" w:rsidRPr="008B7F9B" w:rsidRDefault="00D86209" w:rsidP="00D86209">
      <w:pPr>
        <w:tabs>
          <w:tab w:val="num" w:pos="426"/>
        </w:tabs>
        <w:ind w:left="426"/>
        <w:rPr>
          <w:rFonts w:ascii="Arial" w:hAnsi="Arial" w:cs="Arial"/>
        </w:rPr>
      </w:pPr>
      <w:r w:rsidRPr="008B7F9B">
        <w:rPr>
          <w:rFonts w:ascii="Arial" w:hAnsi="Arial" w:cs="Arial"/>
        </w:rPr>
        <w:t>………………………………………………………...........………….…………….…….……………………………………………………………............…………….……….…………………………………………………………………………………………………</w:t>
      </w:r>
    </w:p>
    <w:p w14:paraId="72245794" w14:textId="77777777" w:rsidR="00D86209" w:rsidRPr="008B7F9B" w:rsidRDefault="00D86209" w:rsidP="00D86209">
      <w:pPr>
        <w:tabs>
          <w:tab w:val="num" w:pos="284"/>
        </w:tabs>
        <w:ind w:left="284" w:hanging="284"/>
        <w:rPr>
          <w:rFonts w:ascii="Arial" w:hAnsi="Arial" w:cs="Arial"/>
          <w:i/>
        </w:rPr>
      </w:pPr>
      <w:r w:rsidRPr="008B7F9B">
        <w:rPr>
          <w:rFonts w:ascii="Arial" w:hAnsi="Arial" w:cs="Arial"/>
          <w:i/>
        </w:rPr>
        <w:t xml:space="preserve">         (firmy podwykonawców oraz zakres powierzonych im prac)</w:t>
      </w:r>
    </w:p>
    <w:p w14:paraId="7740C944" w14:textId="77777777" w:rsidR="00D86209" w:rsidRPr="008B7F9B" w:rsidRDefault="00D86209" w:rsidP="00D86209">
      <w:pPr>
        <w:numPr>
          <w:ilvl w:val="0"/>
          <w:numId w:val="7"/>
        </w:numPr>
        <w:tabs>
          <w:tab w:val="num" w:pos="426"/>
        </w:tabs>
        <w:spacing w:before="120" w:after="0" w:line="240" w:lineRule="auto"/>
        <w:ind w:left="425" w:hanging="425"/>
        <w:rPr>
          <w:rFonts w:ascii="Arial" w:hAnsi="Arial" w:cs="Arial"/>
          <w:b/>
        </w:rPr>
      </w:pPr>
      <w:r w:rsidRPr="008B7F9B">
        <w:rPr>
          <w:rFonts w:ascii="Arial" w:hAnsi="Arial" w:cs="Arial"/>
          <w:b/>
        </w:rPr>
        <w:t>Oświadczam/y, że wypełniam/y obowiązki informacyjne przewidziane w art. 13 lub art. 14 RODO</w:t>
      </w:r>
      <w:r w:rsidRPr="008B7F9B">
        <w:rPr>
          <w:rFonts w:ascii="Arial" w:hAnsi="Arial" w:cs="Arial"/>
          <w:b/>
          <w:vertAlign w:val="superscript"/>
        </w:rPr>
        <w:footnoteReference w:id="3"/>
      </w:r>
      <w:r w:rsidRPr="008B7F9B">
        <w:rPr>
          <w:rFonts w:ascii="Arial" w:hAnsi="Arial" w:cs="Arial"/>
          <w:b/>
        </w:rPr>
        <w:t xml:space="preserve"> wobec osób fizycznych, od których dane osobowe bezpośrednio lub pośrednio pozyskałem/liśmy w celu ubiegania się o udzielenie zamówienia publicznego w niniejszym postępowaniu</w:t>
      </w:r>
      <w:r w:rsidRPr="008B7F9B">
        <w:rPr>
          <w:rFonts w:ascii="Arial" w:hAnsi="Arial" w:cs="Arial"/>
          <w:b/>
          <w:vertAlign w:val="superscript"/>
        </w:rPr>
        <w:footnoteReference w:id="4"/>
      </w:r>
      <w:r w:rsidRPr="008B7F9B">
        <w:rPr>
          <w:rFonts w:ascii="Arial" w:hAnsi="Arial" w:cs="Arial"/>
          <w:b/>
        </w:rPr>
        <w:t>.</w:t>
      </w:r>
    </w:p>
    <w:p w14:paraId="0B762354" w14:textId="77777777" w:rsidR="00D86209" w:rsidRPr="008B7F9B" w:rsidRDefault="00D86209" w:rsidP="00D86209">
      <w:pPr>
        <w:numPr>
          <w:ilvl w:val="0"/>
          <w:numId w:val="7"/>
        </w:numPr>
        <w:tabs>
          <w:tab w:val="num" w:pos="426"/>
        </w:tabs>
        <w:spacing w:before="120" w:after="240" w:line="240" w:lineRule="auto"/>
        <w:ind w:left="425" w:hanging="425"/>
        <w:rPr>
          <w:rFonts w:ascii="Arial" w:hAnsi="Arial" w:cs="Arial"/>
        </w:rPr>
      </w:pPr>
      <w:r w:rsidRPr="008B7F9B">
        <w:rPr>
          <w:rFonts w:ascii="Arial" w:hAnsi="Arial" w:cs="Arial"/>
        </w:rPr>
        <w:t>W razie wybrania mojej/naszej/ oferty zobowiązuję/zobowiązujemy/ się do podpisania umowy w miejscu i terminie określonym przez Zamawiającego.</w:t>
      </w:r>
    </w:p>
    <w:p w14:paraId="4E35F71A" w14:textId="77777777" w:rsidR="00D86209" w:rsidRPr="008B7F9B" w:rsidRDefault="00D86209" w:rsidP="00D86209">
      <w:pPr>
        <w:numPr>
          <w:ilvl w:val="0"/>
          <w:numId w:val="7"/>
        </w:numPr>
        <w:tabs>
          <w:tab w:val="num" w:pos="426"/>
        </w:tabs>
        <w:spacing w:before="120" w:after="0" w:line="240" w:lineRule="auto"/>
        <w:ind w:left="425" w:hanging="425"/>
        <w:rPr>
          <w:rFonts w:ascii="Arial" w:hAnsi="Arial" w:cs="Arial"/>
        </w:rPr>
      </w:pPr>
      <w:r w:rsidRPr="008B7F9B">
        <w:rPr>
          <w:rFonts w:ascii="Arial" w:hAnsi="Arial" w:cs="Arial"/>
        </w:rPr>
        <w:t>Pod groźbą odpowiedzialności karnej oświadczam/y/, że załączone do oferty dokumenty opisują stan prawny i faktyczny aktualny na dzień upływu terminu składania ofert (art. 297 k.k.).</w:t>
      </w:r>
    </w:p>
    <w:p w14:paraId="07557305" w14:textId="77777777" w:rsidR="00D86209" w:rsidRPr="008B7F9B" w:rsidRDefault="00D86209" w:rsidP="00D86209">
      <w:pPr>
        <w:numPr>
          <w:ilvl w:val="0"/>
          <w:numId w:val="7"/>
        </w:numPr>
        <w:tabs>
          <w:tab w:val="num" w:pos="426"/>
        </w:tabs>
        <w:spacing w:before="120" w:after="0" w:line="240" w:lineRule="auto"/>
        <w:ind w:left="425" w:hanging="425"/>
        <w:rPr>
          <w:rFonts w:ascii="Arial" w:hAnsi="Arial" w:cs="Arial"/>
        </w:rPr>
      </w:pPr>
      <w:r w:rsidRPr="008B7F9B">
        <w:rPr>
          <w:rFonts w:ascii="Arial" w:hAnsi="Arial" w:cs="Arial"/>
        </w:rPr>
        <w:t>Załącznikami do niniejszego formularza oferty są:</w:t>
      </w:r>
    </w:p>
    <w:p w14:paraId="742A40BC" w14:textId="77777777" w:rsidR="00D86209" w:rsidRPr="008B7F9B" w:rsidRDefault="00D86209" w:rsidP="00D86209">
      <w:pPr>
        <w:tabs>
          <w:tab w:val="left" w:pos="851"/>
        </w:tabs>
        <w:ind w:left="851" w:hanging="425"/>
        <w:rPr>
          <w:rFonts w:ascii="Arial" w:hAnsi="Arial" w:cs="Arial"/>
        </w:rPr>
      </w:pPr>
      <w:r w:rsidRPr="008B7F9B">
        <w:rPr>
          <w:rFonts w:ascii="Arial" w:hAnsi="Arial" w:cs="Arial"/>
        </w:rPr>
        <w:t>1)</w:t>
      </w:r>
      <w:r w:rsidRPr="008B7F9B">
        <w:rPr>
          <w:rFonts w:ascii="Arial" w:hAnsi="Arial" w:cs="Arial"/>
        </w:rPr>
        <w:tab/>
      </w:r>
      <w:r w:rsidRPr="008B7F9B">
        <w:rPr>
          <w:rFonts w:ascii="Arial" w:hAnsi="Arial" w:cs="Arial"/>
          <w:b/>
        </w:rPr>
        <w:t>……………………………………………………………………………….</w:t>
      </w:r>
    </w:p>
    <w:p w14:paraId="140255CD" w14:textId="77777777" w:rsidR="00D86209" w:rsidRPr="008B7F9B" w:rsidRDefault="00D86209" w:rsidP="00D86209">
      <w:pPr>
        <w:tabs>
          <w:tab w:val="left" w:pos="851"/>
        </w:tabs>
        <w:ind w:left="426"/>
        <w:rPr>
          <w:rFonts w:ascii="Arial" w:hAnsi="Arial" w:cs="Arial"/>
        </w:rPr>
      </w:pPr>
      <w:r w:rsidRPr="008B7F9B">
        <w:rPr>
          <w:rFonts w:ascii="Arial" w:hAnsi="Arial" w:cs="Arial"/>
        </w:rPr>
        <w:t>2)</w:t>
      </w:r>
      <w:r w:rsidRPr="008B7F9B">
        <w:rPr>
          <w:rFonts w:ascii="Arial" w:hAnsi="Arial" w:cs="Arial"/>
        </w:rPr>
        <w:tab/>
        <w:t>..........................................................................................................................</w:t>
      </w:r>
    </w:p>
    <w:p w14:paraId="38A2435C" w14:textId="77777777" w:rsidR="00D86209" w:rsidRPr="008B7F9B" w:rsidRDefault="00D86209" w:rsidP="00D86209">
      <w:pPr>
        <w:tabs>
          <w:tab w:val="left" w:pos="851"/>
        </w:tabs>
        <w:ind w:left="426"/>
        <w:rPr>
          <w:rFonts w:ascii="Arial" w:hAnsi="Arial" w:cs="Arial"/>
        </w:rPr>
      </w:pPr>
      <w:r w:rsidRPr="008B7F9B">
        <w:rPr>
          <w:rFonts w:ascii="Arial" w:hAnsi="Arial" w:cs="Arial"/>
        </w:rPr>
        <w:t>3)</w:t>
      </w:r>
      <w:r w:rsidRPr="008B7F9B">
        <w:rPr>
          <w:rFonts w:ascii="Arial" w:hAnsi="Arial" w:cs="Arial"/>
        </w:rPr>
        <w:tab/>
        <w:t>..........................................................................................................................</w:t>
      </w:r>
    </w:p>
    <w:p w14:paraId="43FEE881" w14:textId="77777777" w:rsidR="00D86209" w:rsidRPr="008B7F9B" w:rsidRDefault="00D86209" w:rsidP="00D86209">
      <w:pPr>
        <w:tabs>
          <w:tab w:val="left" w:pos="851"/>
        </w:tabs>
        <w:ind w:left="426"/>
        <w:rPr>
          <w:rFonts w:ascii="Arial" w:hAnsi="Arial" w:cs="Arial"/>
        </w:rPr>
      </w:pPr>
      <w:r w:rsidRPr="008B7F9B">
        <w:rPr>
          <w:rFonts w:ascii="Arial" w:hAnsi="Arial" w:cs="Arial"/>
        </w:rPr>
        <w:t>4)</w:t>
      </w:r>
      <w:r w:rsidRPr="008B7F9B">
        <w:rPr>
          <w:rFonts w:ascii="Arial" w:hAnsi="Arial" w:cs="Arial"/>
        </w:rPr>
        <w:tab/>
        <w:t>………………………………………………….…………………………..…...</w:t>
      </w:r>
    </w:p>
    <w:p w14:paraId="252A6CAA" w14:textId="77777777" w:rsidR="00D86209" w:rsidRPr="008B7F9B" w:rsidRDefault="00D86209" w:rsidP="00D86209">
      <w:pPr>
        <w:tabs>
          <w:tab w:val="left" w:pos="5670"/>
        </w:tabs>
        <w:spacing w:line="240" w:lineRule="exact"/>
        <w:rPr>
          <w:rFonts w:ascii="Arial" w:hAnsi="Arial" w:cs="Arial"/>
        </w:rPr>
      </w:pPr>
    </w:p>
    <w:p w14:paraId="67977A64" w14:textId="77777777" w:rsidR="00D86209" w:rsidRPr="008B7F9B" w:rsidRDefault="00D86209" w:rsidP="00D86209">
      <w:pPr>
        <w:tabs>
          <w:tab w:val="left" w:pos="5670"/>
        </w:tabs>
        <w:spacing w:line="240" w:lineRule="exact"/>
        <w:rPr>
          <w:rFonts w:ascii="Arial" w:hAnsi="Arial" w:cs="Arial"/>
        </w:rPr>
      </w:pPr>
    </w:p>
    <w:p w14:paraId="393F36DB" w14:textId="77777777" w:rsidR="00D86209" w:rsidRPr="008B7F9B" w:rsidRDefault="00D86209" w:rsidP="00D86209">
      <w:pPr>
        <w:tabs>
          <w:tab w:val="left" w:pos="5670"/>
        </w:tabs>
        <w:spacing w:line="240" w:lineRule="exact"/>
        <w:rPr>
          <w:rFonts w:ascii="Arial" w:hAnsi="Arial" w:cs="Arial"/>
        </w:rPr>
      </w:pPr>
    </w:p>
    <w:p w14:paraId="492831F2" w14:textId="77777777" w:rsidR="00D86209" w:rsidRPr="008B7F9B" w:rsidRDefault="00D86209" w:rsidP="00D86209">
      <w:pPr>
        <w:tabs>
          <w:tab w:val="left" w:pos="5670"/>
        </w:tabs>
        <w:spacing w:line="240" w:lineRule="exact"/>
        <w:rPr>
          <w:rFonts w:ascii="Arial" w:hAnsi="Arial" w:cs="Arial"/>
        </w:rPr>
      </w:pPr>
      <w:r w:rsidRPr="008B7F9B">
        <w:rPr>
          <w:rFonts w:ascii="Arial" w:hAnsi="Arial" w:cs="Arial"/>
        </w:rPr>
        <w:t>.............................., dn. ............ 2025 r.                 .....................................................................</w:t>
      </w:r>
    </w:p>
    <w:p w14:paraId="2610E835" w14:textId="77777777" w:rsidR="00D86209" w:rsidRPr="008B7F9B" w:rsidRDefault="00D86209" w:rsidP="00D86209">
      <w:pPr>
        <w:tabs>
          <w:tab w:val="left" w:pos="4962"/>
        </w:tabs>
        <w:spacing w:line="240" w:lineRule="exact"/>
        <w:rPr>
          <w:rFonts w:ascii="Arial" w:hAnsi="Arial" w:cs="Arial"/>
          <w:i/>
        </w:rPr>
      </w:pPr>
      <w:r w:rsidRPr="008B7F9B">
        <w:rPr>
          <w:rFonts w:ascii="Arial" w:hAnsi="Arial" w:cs="Arial"/>
          <w:i/>
        </w:rPr>
        <w:tab/>
        <w:t xml:space="preserve"> (podpis/y osoby/osób uprawnionej/</w:t>
      </w:r>
      <w:proofErr w:type="spellStart"/>
      <w:r w:rsidRPr="008B7F9B">
        <w:rPr>
          <w:rFonts w:ascii="Arial" w:hAnsi="Arial" w:cs="Arial"/>
          <w:i/>
        </w:rPr>
        <w:t>ych</w:t>
      </w:r>
      <w:proofErr w:type="spellEnd"/>
      <w:r w:rsidRPr="008B7F9B">
        <w:rPr>
          <w:rFonts w:ascii="Arial" w:hAnsi="Arial" w:cs="Arial"/>
          <w:i/>
        </w:rPr>
        <w:t>)</w:t>
      </w:r>
    </w:p>
    <w:p w14:paraId="71A9042E" w14:textId="77777777" w:rsidR="00D86209" w:rsidRPr="008B7F9B" w:rsidRDefault="00D86209" w:rsidP="00D86209">
      <w:pPr>
        <w:tabs>
          <w:tab w:val="left" w:pos="4962"/>
        </w:tabs>
        <w:spacing w:line="240" w:lineRule="exact"/>
        <w:rPr>
          <w:rFonts w:ascii="Arial" w:hAnsi="Arial" w:cs="Arial"/>
          <w:i/>
        </w:rPr>
      </w:pPr>
    </w:p>
    <w:p w14:paraId="7C124B20" w14:textId="77777777" w:rsidR="00D86209" w:rsidRPr="008B7F9B" w:rsidRDefault="00D86209" w:rsidP="00D86209">
      <w:pPr>
        <w:tabs>
          <w:tab w:val="left" w:pos="4962"/>
        </w:tabs>
        <w:spacing w:line="240" w:lineRule="exact"/>
        <w:rPr>
          <w:rFonts w:ascii="Arial" w:hAnsi="Arial" w:cs="Arial"/>
          <w:i/>
        </w:rPr>
      </w:pPr>
    </w:p>
    <w:p w14:paraId="64D8F28C" w14:textId="77777777" w:rsidR="00D86209" w:rsidRPr="008B7F9B" w:rsidRDefault="00D86209" w:rsidP="00D86209">
      <w:pPr>
        <w:tabs>
          <w:tab w:val="left" w:pos="4962"/>
        </w:tabs>
        <w:spacing w:line="240" w:lineRule="exact"/>
        <w:rPr>
          <w:rFonts w:ascii="Arial" w:hAnsi="Arial" w:cs="Arial"/>
          <w:i/>
        </w:rPr>
      </w:pPr>
    </w:p>
    <w:p w14:paraId="71DDE2A9" w14:textId="77777777" w:rsidR="00D86209" w:rsidRPr="008B7F9B" w:rsidRDefault="00D86209" w:rsidP="00D86209">
      <w:pPr>
        <w:tabs>
          <w:tab w:val="left" w:pos="4962"/>
        </w:tabs>
        <w:spacing w:line="240" w:lineRule="exact"/>
        <w:rPr>
          <w:rFonts w:ascii="Arial" w:hAnsi="Arial" w:cs="Arial"/>
          <w:i/>
        </w:rPr>
      </w:pPr>
    </w:p>
    <w:p w14:paraId="684D6C9F" w14:textId="77777777" w:rsidR="00D86209" w:rsidRPr="008B7F9B" w:rsidRDefault="00D86209" w:rsidP="00D86209">
      <w:pPr>
        <w:tabs>
          <w:tab w:val="left" w:pos="4962"/>
        </w:tabs>
        <w:spacing w:line="240" w:lineRule="exact"/>
        <w:rPr>
          <w:rFonts w:ascii="Arial" w:hAnsi="Arial" w:cs="Arial"/>
          <w:i/>
        </w:rPr>
      </w:pPr>
    </w:p>
    <w:bookmarkEnd w:id="0"/>
    <w:p w14:paraId="7D4CFA15" w14:textId="77777777" w:rsidR="00D86209" w:rsidRPr="008B7F9B" w:rsidRDefault="00D86209" w:rsidP="00D86209">
      <w:pPr>
        <w:tabs>
          <w:tab w:val="left" w:pos="4962"/>
        </w:tabs>
        <w:spacing w:line="240" w:lineRule="exact"/>
        <w:rPr>
          <w:rFonts w:ascii="Arial" w:hAnsi="Arial" w:cs="Arial"/>
          <w:i/>
        </w:rPr>
      </w:pPr>
    </w:p>
    <w:p w14:paraId="0D22EE2B" w14:textId="77777777" w:rsidR="00D86209" w:rsidRPr="008B7F9B" w:rsidRDefault="00D86209" w:rsidP="00D86209">
      <w:pPr>
        <w:tabs>
          <w:tab w:val="left" w:pos="4962"/>
        </w:tabs>
        <w:spacing w:line="240" w:lineRule="exact"/>
        <w:rPr>
          <w:rFonts w:ascii="Arial" w:hAnsi="Arial" w:cs="Arial"/>
          <w:i/>
        </w:rPr>
      </w:pPr>
    </w:p>
    <w:p w14:paraId="1017A8E3" w14:textId="77777777" w:rsidR="00D86209" w:rsidRPr="008B7F9B" w:rsidRDefault="00D86209" w:rsidP="00D86209">
      <w:pPr>
        <w:tabs>
          <w:tab w:val="left" w:pos="4962"/>
        </w:tabs>
        <w:spacing w:line="240" w:lineRule="exact"/>
        <w:rPr>
          <w:rFonts w:ascii="Arial" w:hAnsi="Arial" w:cs="Arial"/>
          <w:i/>
        </w:rPr>
      </w:pPr>
    </w:p>
    <w:p w14:paraId="76B6C7F4" w14:textId="77777777" w:rsidR="00D86209" w:rsidRPr="008B7F9B" w:rsidRDefault="00D86209" w:rsidP="00D86209">
      <w:pPr>
        <w:tabs>
          <w:tab w:val="left" w:pos="4962"/>
        </w:tabs>
        <w:spacing w:line="240" w:lineRule="exact"/>
        <w:rPr>
          <w:rFonts w:ascii="Arial" w:hAnsi="Arial" w:cs="Arial"/>
          <w:i/>
        </w:rPr>
      </w:pPr>
    </w:p>
    <w:p w14:paraId="5D21E462" w14:textId="77777777" w:rsidR="00D86209" w:rsidRPr="008B7F9B" w:rsidRDefault="00D86209" w:rsidP="00D86209">
      <w:pPr>
        <w:tabs>
          <w:tab w:val="left" w:pos="4962"/>
        </w:tabs>
        <w:spacing w:line="240" w:lineRule="exact"/>
        <w:rPr>
          <w:rFonts w:ascii="Arial" w:hAnsi="Arial" w:cs="Arial"/>
          <w:i/>
        </w:rPr>
      </w:pPr>
    </w:p>
    <w:p w14:paraId="78437078" w14:textId="77777777" w:rsidR="00D86209" w:rsidRPr="008B7F9B" w:rsidRDefault="00D86209" w:rsidP="00D86209">
      <w:pPr>
        <w:tabs>
          <w:tab w:val="left" w:pos="4962"/>
        </w:tabs>
        <w:spacing w:line="240" w:lineRule="exact"/>
        <w:rPr>
          <w:rFonts w:ascii="Arial" w:hAnsi="Arial" w:cs="Arial"/>
          <w:i/>
        </w:rPr>
      </w:pPr>
    </w:p>
    <w:p w14:paraId="4E3EA8E0" w14:textId="77777777" w:rsidR="00D86209" w:rsidRPr="008B7F9B" w:rsidRDefault="00D86209" w:rsidP="00D86209">
      <w:pPr>
        <w:tabs>
          <w:tab w:val="left" w:pos="4962"/>
        </w:tabs>
        <w:spacing w:line="240" w:lineRule="exact"/>
        <w:rPr>
          <w:rFonts w:ascii="Arial" w:hAnsi="Arial" w:cs="Arial"/>
          <w:i/>
        </w:rPr>
      </w:pPr>
    </w:p>
    <w:p w14:paraId="54E167D3" w14:textId="77777777" w:rsidR="00D86209" w:rsidRPr="008B7F9B" w:rsidRDefault="00D86209" w:rsidP="00D86209">
      <w:pPr>
        <w:tabs>
          <w:tab w:val="left" w:pos="4962"/>
        </w:tabs>
        <w:spacing w:line="240" w:lineRule="exact"/>
        <w:rPr>
          <w:rFonts w:ascii="Arial" w:hAnsi="Arial" w:cs="Arial"/>
          <w:i/>
        </w:rPr>
      </w:pPr>
    </w:p>
    <w:p w14:paraId="6658EA4F" w14:textId="77777777" w:rsidR="00D86209" w:rsidRPr="008B7F9B" w:rsidRDefault="00D86209" w:rsidP="00D86209">
      <w:pPr>
        <w:tabs>
          <w:tab w:val="left" w:pos="4962"/>
        </w:tabs>
        <w:spacing w:line="240" w:lineRule="exact"/>
        <w:rPr>
          <w:rFonts w:ascii="Arial" w:hAnsi="Arial" w:cs="Arial"/>
          <w:i/>
        </w:rPr>
      </w:pPr>
    </w:p>
    <w:p w14:paraId="7C21BEAC" w14:textId="77777777" w:rsidR="00D86209" w:rsidRPr="008B7F9B" w:rsidRDefault="00D86209" w:rsidP="00D86209">
      <w:pPr>
        <w:tabs>
          <w:tab w:val="left" w:pos="4962"/>
        </w:tabs>
        <w:spacing w:line="240" w:lineRule="exact"/>
        <w:rPr>
          <w:rFonts w:ascii="Arial" w:hAnsi="Arial" w:cs="Arial"/>
          <w:i/>
        </w:rPr>
      </w:pPr>
    </w:p>
    <w:p w14:paraId="359CD4DB" w14:textId="77777777" w:rsidR="00D86209" w:rsidRPr="008B7F9B" w:rsidRDefault="00D86209" w:rsidP="00D86209">
      <w:pPr>
        <w:tabs>
          <w:tab w:val="left" w:pos="4962"/>
        </w:tabs>
        <w:spacing w:line="240" w:lineRule="exact"/>
        <w:rPr>
          <w:rFonts w:ascii="Arial" w:hAnsi="Arial" w:cs="Arial"/>
          <w:i/>
        </w:rPr>
      </w:pPr>
    </w:p>
    <w:p w14:paraId="5C9E9F83" w14:textId="77777777" w:rsidR="00D86209" w:rsidRPr="008B7F9B" w:rsidRDefault="00D86209" w:rsidP="00D86209">
      <w:pPr>
        <w:tabs>
          <w:tab w:val="left" w:pos="4962"/>
        </w:tabs>
        <w:spacing w:line="240" w:lineRule="exact"/>
        <w:rPr>
          <w:rFonts w:ascii="Arial" w:hAnsi="Arial" w:cs="Arial"/>
          <w:i/>
        </w:rPr>
      </w:pPr>
    </w:p>
    <w:p w14:paraId="4C5A4925" w14:textId="77777777" w:rsidR="00D86209" w:rsidRPr="008B7F9B" w:rsidRDefault="00D86209" w:rsidP="00D86209">
      <w:pPr>
        <w:tabs>
          <w:tab w:val="left" w:pos="4962"/>
        </w:tabs>
        <w:spacing w:line="240" w:lineRule="exact"/>
        <w:rPr>
          <w:rFonts w:ascii="Arial" w:hAnsi="Arial" w:cs="Arial"/>
          <w:i/>
        </w:rPr>
      </w:pPr>
    </w:p>
    <w:p w14:paraId="3EB4E124" w14:textId="77777777" w:rsidR="00D86209" w:rsidRPr="008B7F9B" w:rsidRDefault="00D86209" w:rsidP="00D86209">
      <w:pPr>
        <w:tabs>
          <w:tab w:val="left" w:pos="4962"/>
        </w:tabs>
        <w:spacing w:line="240" w:lineRule="exact"/>
        <w:rPr>
          <w:rFonts w:ascii="Arial" w:hAnsi="Arial" w:cs="Arial"/>
          <w:i/>
        </w:rPr>
      </w:pPr>
    </w:p>
    <w:p w14:paraId="3C2DED9B" w14:textId="77777777" w:rsidR="00D86209" w:rsidRPr="008B7F9B" w:rsidRDefault="00D86209" w:rsidP="00D86209">
      <w:pPr>
        <w:tabs>
          <w:tab w:val="left" w:pos="4962"/>
        </w:tabs>
        <w:spacing w:line="240" w:lineRule="exact"/>
        <w:rPr>
          <w:rFonts w:ascii="Arial" w:hAnsi="Arial" w:cs="Arial"/>
          <w:i/>
        </w:rPr>
      </w:pPr>
    </w:p>
    <w:p w14:paraId="490130BE" w14:textId="77777777" w:rsidR="00D86209" w:rsidRPr="008B7F9B" w:rsidRDefault="00D86209" w:rsidP="00D86209">
      <w:pPr>
        <w:tabs>
          <w:tab w:val="left" w:pos="4962"/>
        </w:tabs>
        <w:spacing w:line="240" w:lineRule="exact"/>
        <w:rPr>
          <w:rFonts w:ascii="Arial" w:hAnsi="Arial" w:cs="Arial"/>
          <w:i/>
        </w:rPr>
      </w:pPr>
    </w:p>
    <w:p w14:paraId="4DB7D645" w14:textId="77777777" w:rsidR="00D86209" w:rsidRPr="008B7F9B" w:rsidRDefault="00D86209" w:rsidP="00D86209">
      <w:pPr>
        <w:tabs>
          <w:tab w:val="left" w:pos="4962"/>
        </w:tabs>
        <w:spacing w:line="240" w:lineRule="exact"/>
        <w:rPr>
          <w:rFonts w:ascii="Arial" w:hAnsi="Arial" w:cs="Arial"/>
          <w:i/>
        </w:rPr>
      </w:pPr>
    </w:p>
    <w:p w14:paraId="20A3E877" w14:textId="77777777" w:rsidR="00D86209" w:rsidRPr="008B7F9B" w:rsidRDefault="00D86209" w:rsidP="00D86209">
      <w:pPr>
        <w:tabs>
          <w:tab w:val="left" w:pos="4962"/>
        </w:tabs>
        <w:spacing w:line="240" w:lineRule="exact"/>
        <w:rPr>
          <w:rFonts w:ascii="Arial" w:hAnsi="Arial" w:cs="Arial"/>
          <w:i/>
        </w:rPr>
      </w:pPr>
    </w:p>
    <w:p w14:paraId="4B19D713" w14:textId="77777777" w:rsidR="00D86209" w:rsidRPr="008B7F9B" w:rsidRDefault="00D86209" w:rsidP="00D86209">
      <w:pPr>
        <w:tabs>
          <w:tab w:val="left" w:pos="4962"/>
        </w:tabs>
        <w:spacing w:line="240" w:lineRule="exact"/>
        <w:rPr>
          <w:rFonts w:ascii="Arial" w:hAnsi="Arial" w:cs="Arial"/>
          <w:i/>
        </w:rPr>
      </w:pPr>
    </w:p>
    <w:p w14:paraId="395CD66F" w14:textId="77777777" w:rsidR="00D86209" w:rsidRPr="008B7F9B" w:rsidRDefault="00D86209" w:rsidP="00D86209">
      <w:pPr>
        <w:tabs>
          <w:tab w:val="left" w:pos="4962"/>
        </w:tabs>
        <w:spacing w:line="240" w:lineRule="exact"/>
        <w:rPr>
          <w:rFonts w:ascii="Arial" w:hAnsi="Arial" w:cs="Arial"/>
          <w:i/>
        </w:rPr>
      </w:pPr>
    </w:p>
    <w:p w14:paraId="399B34B2" w14:textId="77777777" w:rsidR="00D86209" w:rsidRPr="008B7F9B" w:rsidRDefault="00D86209" w:rsidP="00D86209">
      <w:pPr>
        <w:tabs>
          <w:tab w:val="left" w:pos="4962"/>
        </w:tabs>
        <w:spacing w:line="240" w:lineRule="exact"/>
        <w:rPr>
          <w:rFonts w:ascii="Arial" w:hAnsi="Arial" w:cs="Arial"/>
          <w:i/>
        </w:rPr>
      </w:pPr>
    </w:p>
    <w:p w14:paraId="12415860" w14:textId="77777777" w:rsidR="00D86209" w:rsidRPr="008B7F9B" w:rsidRDefault="00D86209" w:rsidP="00D86209">
      <w:pPr>
        <w:tabs>
          <w:tab w:val="left" w:pos="4962"/>
        </w:tabs>
        <w:spacing w:line="240" w:lineRule="exact"/>
        <w:rPr>
          <w:rFonts w:ascii="Arial" w:hAnsi="Arial" w:cs="Arial"/>
          <w:i/>
        </w:rPr>
      </w:pPr>
    </w:p>
    <w:p w14:paraId="6FE807D4" w14:textId="77777777" w:rsidR="00D86209" w:rsidRPr="008B7F9B" w:rsidRDefault="00D86209" w:rsidP="00D86209">
      <w:pPr>
        <w:tabs>
          <w:tab w:val="left" w:pos="4962"/>
        </w:tabs>
        <w:spacing w:line="240" w:lineRule="exact"/>
        <w:rPr>
          <w:rFonts w:ascii="Arial" w:hAnsi="Arial" w:cs="Arial"/>
          <w:i/>
        </w:rPr>
      </w:pPr>
    </w:p>
    <w:p w14:paraId="33814F9F" w14:textId="77777777" w:rsidR="00D86209" w:rsidRPr="008B7F9B" w:rsidRDefault="00D86209" w:rsidP="00D86209">
      <w:pPr>
        <w:tabs>
          <w:tab w:val="left" w:pos="4962"/>
        </w:tabs>
        <w:spacing w:line="240" w:lineRule="exact"/>
        <w:rPr>
          <w:rFonts w:ascii="Arial" w:hAnsi="Arial" w:cs="Arial"/>
          <w:i/>
        </w:rPr>
      </w:pPr>
    </w:p>
    <w:p w14:paraId="02D84721" w14:textId="77777777" w:rsidR="00D86209" w:rsidRPr="008B7F9B" w:rsidRDefault="00D86209" w:rsidP="00D86209">
      <w:pPr>
        <w:tabs>
          <w:tab w:val="left" w:pos="4962"/>
        </w:tabs>
        <w:spacing w:line="240" w:lineRule="exact"/>
        <w:rPr>
          <w:rFonts w:ascii="Arial" w:hAnsi="Arial" w:cs="Arial"/>
          <w:i/>
        </w:rPr>
      </w:pPr>
    </w:p>
    <w:p w14:paraId="3E2D7197" w14:textId="77777777" w:rsidR="00D86209" w:rsidRPr="008B7F9B" w:rsidRDefault="00D86209" w:rsidP="00D86209">
      <w:pPr>
        <w:tabs>
          <w:tab w:val="left" w:pos="4962"/>
        </w:tabs>
        <w:spacing w:line="240" w:lineRule="exact"/>
        <w:rPr>
          <w:rFonts w:ascii="Arial" w:hAnsi="Arial" w:cs="Arial"/>
          <w:i/>
        </w:rPr>
      </w:pPr>
    </w:p>
    <w:p w14:paraId="706B74F6" w14:textId="77777777" w:rsidR="00D86209" w:rsidRPr="008B7F9B" w:rsidRDefault="00D86209" w:rsidP="00D86209">
      <w:pPr>
        <w:rPr>
          <w:rFonts w:ascii="Arial" w:hAnsi="Arial" w:cs="Arial"/>
          <w:i/>
        </w:rPr>
        <w:sectPr w:rsidR="00D86209" w:rsidRPr="008B7F9B" w:rsidSect="00D86209">
          <w:footerReference w:type="default" r:id="rId7"/>
          <w:pgSz w:w="11900" w:h="16838"/>
          <w:pgMar w:top="1413" w:right="1426" w:bottom="975" w:left="1420" w:header="0" w:footer="0" w:gutter="0"/>
          <w:cols w:space="0" w:equalWidth="0">
            <w:col w:w="9060"/>
          </w:cols>
          <w:docGrid w:linePitch="360"/>
        </w:sectPr>
      </w:pPr>
    </w:p>
    <w:p w14:paraId="657300AB" w14:textId="77777777" w:rsidR="00D86209" w:rsidRPr="008B7F9B" w:rsidRDefault="00D86209" w:rsidP="00D86209">
      <w:pPr>
        <w:rPr>
          <w:rFonts w:ascii="Arial" w:hAnsi="Arial" w:cs="Arial"/>
          <w:i/>
        </w:rPr>
      </w:pPr>
      <w:bookmarkStart w:id="1" w:name="_Hlk214617113"/>
    </w:p>
    <w:p w14:paraId="07ED9157" w14:textId="77777777" w:rsidR="00D86209" w:rsidRPr="008B7F9B" w:rsidRDefault="00D86209" w:rsidP="00D86209">
      <w:pPr>
        <w:tabs>
          <w:tab w:val="left" w:pos="4962"/>
        </w:tabs>
        <w:spacing w:line="240" w:lineRule="exact"/>
        <w:rPr>
          <w:rFonts w:ascii="Arial" w:hAnsi="Arial" w:cs="Arial"/>
          <w:i/>
        </w:rPr>
      </w:pPr>
    </w:p>
    <w:p w14:paraId="3FED7BB1" w14:textId="77777777" w:rsidR="00D86209" w:rsidRPr="008B7F9B" w:rsidRDefault="00D86209" w:rsidP="00D86209">
      <w:pPr>
        <w:pStyle w:val="Nagwek3"/>
        <w:rPr>
          <w:bCs/>
          <w:sz w:val="24"/>
          <w:szCs w:val="24"/>
        </w:rPr>
      </w:pPr>
      <w:r>
        <w:t>3</w:t>
      </w:r>
      <w:r w:rsidRPr="008B7F9B">
        <w:t xml:space="preserve">/25/GZOZ                                                                              </w:t>
      </w:r>
      <w:r w:rsidRPr="008B7F9B">
        <w:rPr>
          <w:bCs/>
          <w:sz w:val="24"/>
          <w:szCs w:val="24"/>
        </w:rPr>
        <w:t xml:space="preserve">  Załącznik  nr  2A</w:t>
      </w:r>
    </w:p>
    <w:p w14:paraId="14AEFAEA" w14:textId="77777777" w:rsidR="00D86209" w:rsidRPr="008B7F9B" w:rsidRDefault="00D86209" w:rsidP="00D86209">
      <w:pPr>
        <w:rPr>
          <w:rFonts w:ascii="Arial" w:hAnsi="Arial" w:cs="Arial"/>
        </w:rPr>
      </w:pPr>
    </w:p>
    <w:p w14:paraId="17DC8CAC" w14:textId="77777777" w:rsidR="00D86209" w:rsidRPr="008B7F9B" w:rsidRDefault="00D86209" w:rsidP="00D86209">
      <w:pPr>
        <w:pStyle w:val="Nagwek3"/>
      </w:pPr>
      <w:r w:rsidRPr="008B7F9B">
        <w:t>Szczegółowy  opis  przedmiotu  zamówienia</w:t>
      </w:r>
    </w:p>
    <w:p w14:paraId="030D55AA" w14:textId="77777777" w:rsidR="00D86209" w:rsidRPr="008B7F9B" w:rsidRDefault="00D86209" w:rsidP="00D86209">
      <w:pPr>
        <w:rPr>
          <w:rFonts w:ascii="Arial" w:hAnsi="Arial" w:cs="Arial"/>
        </w:rPr>
      </w:pPr>
    </w:p>
    <w:p w14:paraId="319C108F" w14:textId="77777777" w:rsidR="00D86209" w:rsidRPr="008B7F9B" w:rsidRDefault="00D86209" w:rsidP="00D86209">
      <w:pPr>
        <w:rPr>
          <w:rFonts w:ascii="Arial" w:hAnsi="Arial" w:cs="Arial"/>
        </w:rPr>
      </w:pPr>
    </w:p>
    <w:p w14:paraId="4B340176" w14:textId="77777777" w:rsidR="00D86209" w:rsidRPr="008B7F9B" w:rsidRDefault="00D86209" w:rsidP="00D86209">
      <w:pPr>
        <w:pStyle w:val="Nagwek3"/>
        <w:rPr>
          <w:bCs/>
          <w:sz w:val="24"/>
          <w:szCs w:val="24"/>
        </w:rPr>
      </w:pPr>
      <w:r w:rsidRPr="008B7F9B">
        <w:rPr>
          <w:bCs/>
          <w:sz w:val="24"/>
          <w:szCs w:val="24"/>
        </w:rPr>
        <w:t>PAKIET  A</w:t>
      </w:r>
    </w:p>
    <w:p w14:paraId="2528EF99" w14:textId="77777777" w:rsidR="00D86209" w:rsidRPr="008B7F9B" w:rsidRDefault="00D86209" w:rsidP="00D86209">
      <w:pPr>
        <w:jc w:val="both"/>
        <w:rPr>
          <w:rFonts w:ascii="Arial" w:hAnsi="Arial" w:cs="Arial"/>
          <w:b/>
          <w:bCs/>
          <w:sz w:val="24"/>
          <w:szCs w:val="24"/>
        </w:rPr>
      </w:pPr>
      <w:r w:rsidRPr="008B7F9B">
        <w:rPr>
          <w:rFonts w:ascii="Arial" w:hAnsi="Arial" w:cs="Arial"/>
          <w:b/>
          <w:bCs/>
          <w:noProof/>
          <w:sz w:val="24"/>
          <w:szCs w:val="24"/>
        </w:rPr>
        <mc:AlternateContent>
          <mc:Choice Requires="wps">
            <w:drawing>
              <wp:anchor distT="0" distB="127000" distL="89535" distR="89535" simplePos="0" relativeHeight="251659264" behindDoc="0" locked="0" layoutInCell="1" allowOverlap="1" wp14:anchorId="42930570" wp14:editId="1D446332">
                <wp:simplePos x="0" y="0"/>
                <wp:positionH relativeFrom="column">
                  <wp:posOffset>-2590165</wp:posOffset>
                </wp:positionH>
                <wp:positionV relativeFrom="paragraph">
                  <wp:posOffset>635</wp:posOffset>
                </wp:positionV>
                <wp:extent cx="1025525" cy="172085"/>
                <wp:effectExtent l="0" t="7620" r="3175" b="127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86209" w14:paraId="1DDC4CEA" w14:textId="77777777">
                              <w:tc>
                                <w:tcPr>
                                  <w:tcW w:w="1620" w:type="dxa"/>
                                </w:tcPr>
                                <w:p w14:paraId="55A7B51F" w14:textId="77777777" w:rsidR="00D86209" w:rsidRDefault="00D86209">
                                  <w:pPr>
                                    <w:snapToGrid w:val="0"/>
                                    <w:jc w:val="both"/>
                                    <w:rPr>
                                      <w:b/>
                                      <w:sz w:val="24"/>
                                      <w:szCs w:val="24"/>
                                    </w:rPr>
                                  </w:pPr>
                                </w:p>
                              </w:tc>
                            </w:tr>
                          </w:tbl>
                          <w:p w14:paraId="277F8101" w14:textId="77777777" w:rsidR="00D86209" w:rsidRDefault="00D86209" w:rsidP="00D86209">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30570" id="_x0000_t202" coordsize="21600,21600" o:spt="202" path="m,l,21600r21600,l21600,xe">
                <v:stroke joinstyle="miter"/>
                <v:path gradientshapeok="t" o:connecttype="rect"/>
              </v:shapetype>
              <v:shape id="Pole tekstowe 2" o:spid="_x0000_s1026" type="#_x0000_t202" style="position:absolute;left:0;text-align:left;margin-left:-203.95pt;margin-top:.05pt;width:80.75pt;height:13.55pt;z-index:251659264;visibility:visible;mso-wrap-style:square;mso-width-percent:0;mso-height-percent:0;mso-wrap-distance-left:7.05pt;mso-wrap-distance-top:0;mso-wrap-distance-right:7.05pt;mso-wrap-distance-bottom:10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86209" w14:paraId="1DDC4CEA" w14:textId="77777777">
                        <w:tc>
                          <w:tcPr>
                            <w:tcW w:w="1620" w:type="dxa"/>
                          </w:tcPr>
                          <w:p w14:paraId="55A7B51F" w14:textId="77777777" w:rsidR="00D86209" w:rsidRDefault="00D86209">
                            <w:pPr>
                              <w:snapToGrid w:val="0"/>
                              <w:jc w:val="both"/>
                              <w:rPr>
                                <w:b/>
                                <w:sz w:val="24"/>
                                <w:szCs w:val="24"/>
                              </w:rPr>
                            </w:pPr>
                          </w:p>
                        </w:tc>
                      </w:tr>
                    </w:tbl>
                    <w:p w14:paraId="277F8101" w14:textId="77777777" w:rsidR="00D86209" w:rsidRDefault="00D86209" w:rsidP="00D86209">
                      <w:r>
                        <w:t xml:space="preserve"> </w:t>
                      </w:r>
                    </w:p>
                  </w:txbxContent>
                </v:textbox>
                <w10:wrap type="square"/>
              </v:shape>
            </w:pict>
          </mc:Fallback>
        </mc:AlternateContent>
      </w:r>
    </w:p>
    <w:tbl>
      <w:tblPr>
        <w:tblW w:w="13743" w:type="dxa"/>
        <w:tblInd w:w="-25" w:type="dxa"/>
        <w:tblLayout w:type="fixed"/>
        <w:tblCellMar>
          <w:left w:w="70" w:type="dxa"/>
          <w:right w:w="70" w:type="dxa"/>
        </w:tblCellMar>
        <w:tblLook w:val="0000" w:firstRow="0" w:lastRow="0" w:firstColumn="0" w:lastColumn="0" w:noHBand="0" w:noVBand="0"/>
      </w:tblPr>
      <w:tblGrid>
        <w:gridCol w:w="779"/>
        <w:gridCol w:w="4253"/>
        <w:gridCol w:w="2643"/>
        <w:gridCol w:w="1517"/>
        <w:gridCol w:w="1517"/>
        <w:gridCol w:w="1517"/>
        <w:gridCol w:w="1517"/>
      </w:tblGrid>
      <w:tr w:rsidR="00D86209" w:rsidRPr="008B7F9B" w14:paraId="112E1365" w14:textId="77777777" w:rsidTr="00D3223D">
        <w:tc>
          <w:tcPr>
            <w:tcW w:w="779" w:type="dxa"/>
            <w:tcBorders>
              <w:top w:val="single" w:sz="4" w:space="0" w:color="000000"/>
              <w:left w:val="single" w:sz="4" w:space="0" w:color="000000"/>
              <w:bottom w:val="single" w:sz="4" w:space="0" w:color="000000"/>
            </w:tcBorders>
          </w:tcPr>
          <w:p w14:paraId="2E7C915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b/>
                <w:bCs/>
                <w:sz w:val="24"/>
                <w:szCs w:val="24"/>
              </w:rPr>
            </w:pPr>
            <w:r w:rsidRPr="008B7F9B">
              <w:rPr>
                <w:rFonts w:ascii="Arial" w:hAnsi="Arial" w:cs="Arial"/>
                <w:b/>
                <w:bCs/>
                <w:sz w:val="24"/>
                <w:szCs w:val="24"/>
              </w:rPr>
              <w:t>L.p.</w:t>
            </w:r>
          </w:p>
        </w:tc>
        <w:tc>
          <w:tcPr>
            <w:tcW w:w="4253" w:type="dxa"/>
            <w:tcBorders>
              <w:top w:val="single" w:sz="4" w:space="0" w:color="000000"/>
              <w:left w:val="single" w:sz="4" w:space="0" w:color="000000"/>
              <w:bottom w:val="single" w:sz="4" w:space="0" w:color="000000"/>
            </w:tcBorders>
          </w:tcPr>
          <w:p w14:paraId="7BE1228D" w14:textId="77777777" w:rsidR="00D86209" w:rsidRPr="008B7F9B" w:rsidRDefault="00D86209" w:rsidP="00D3223D">
            <w:pPr>
              <w:shd w:val="clear" w:color="auto" w:fill="FFFF99"/>
              <w:jc w:val="both"/>
              <w:rPr>
                <w:rFonts w:ascii="Arial" w:hAnsi="Arial" w:cs="Arial"/>
                <w:b/>
                <w:bCs/>
                <w:sz w:val="24"/>
                <w:szCs w:val="24"/>
                <w:highlight w:val="yellow"/>
              </w:rPr>
            </w:pPr>
            <w:r w:rsidRPr="008B7F9B">
              <w:rPr>
                <w:rFonts w:ascii="Arial" w:hAnsi="Arial" w:cs="Arial"/>
                <w:b/>
                <w:bCs/>
                <w:sz w:val="24"/>
                <w:szCs w:val="24"/>
                <w:highlight w:val="yellow"/>
              </w:rPr>
              <w:t>Nazwa</w:t>
            </w:r>
          </w:p>
        </w:tc>
        <w:tc>
          <w:tcPr>
            <w:tcW w:w="2643" w:type="dxa"/>
            <w:tcBorders>
              <w:top w:val="single" w:sz="4" w:space="0" w:color="000000"/>
              <w:left w:val="single" w:sz="4" w:space="0" w:color="000000"/>
              <w:bottom w:val="single" w:sz="4" w:space="0" w:color="000000"/>
            </w:tcBorders>
          </w:tcPr>
          <w:p w14:paraId="06F77AE7" w14:textId="77777777" w:rsidR="00D86209" w:rsidRPr="008B7F9B" w:rsidRDefault="00D86209" w:rsidP="00D3223D">
            <w:pPr>
              <w:jc w:val="both"/>
              <w:rPr>
                <w:rFonts w:ascii="Arial" w:hAnsi="Arial" w:cs="Arial"/>
                <w:b/>
                <w:bCs/>
                <w:sz w:val="24"/>
                <w:szCs w:val="24"/>
              </w:rPr>
            </w:pPr>
            <w:r w:rsidRPr="008B7F9B">
              <w:rPr>
                <w:rFonts w:ascii="Arial" w:hAnsi="Arial" w:cs="Arial"/>
                <w:b/>
                <w:bCs/>
                <w:sz w:val="24"/>
                <w:szCs w:val="24"/>
              </w:rPr>
              <w:t>Parametry</w:t>
            </w:r>
          </w:p>
        </w:tc>
        <w:tc>
          <w:tcPr>
            <w:tcW w:w="1517" w:type="dxa"/>
            <w:tcBorders>
              <w:top w:val="single" w:sz="4" w:space="0" w:color="000000"/>
              <w:left w:val="single" w:sz="4" w:space="0" w:color="000000"/>
              <w:bottom w:val="single" w:sz="4" w:space="0" w:color="000000"/>
              <w:right w:val="single" w:sz="4" w:space="0" w:color="000000"/>
            </w:tcBorders>
          </w:tcPr>
          <w:p w14:paraId="5F32B72C" w14:textId="77777777" w:rsidR="00D86209" w:rsidRPr="008B7F9B" w:rsidRDefault="00D86209" w:rsidP="00D3223D">
            <w:pPr>
              <w:jc w:val="both"/>
              <w:rPr>
                <w:rFonts w:ascii="Arial" w:hAnsi="Arial" w:cs="Arial"/>
                <w:b/>
                <w:bCs/>
                <w:sz w:val="24"/>
                <w:szCs w:val="24"/>
              </w:rPr>
            </w:pPr>
            <w:r w:rsidRPr="008B7F9B">
              <w:rPr>
                <w:rFonts w:ascii="Arial" w:hAnsi="Arial" w:cs="Arial"/>
                <w:b/>
                <w:bCs/>
                <w:sz w:val="24"/>
                <w:szCs w:val="24"/>
              </w:rPr>
              <w:t xml:space="preserve">Szacunkowe </w:t>
            </w:r>
            <w:r w:rsidRPr="008B7F9B">
              <w:rPr>
                <w:rFonts w:ascii="Arial" w:hAnsi="Arial" w:cs="Arial"/>
                <w:b/>
                <w:bCs/>
                <w:sz w:val="18"/>
                <w:szCs w:val="18"/>
              </w:rPr>
              <w:t>zapotrzebowanie</w:t>
            </w:r>
          </w:p>
        </w:tc>
        <w:tc>
          <w:tcPr>
            <w:tcW w:w="1517" w:type="dxa"/>
            <w:tcBorders>
              <w:top w:val="single" w:sz="4" w:space="0" w:color="000000"/>
              <w:left w:val="single" w:sz="4" w:space="0" w:color="000000"/>
              <w:bottom w:val="single" w:sz="4" w:space="0" w:color="000000"/>
              <w:right w:val="single" w:sz="4" w:space="0" w:color="000000"/>
            </w:tcBorders>
          </w:tcPr>
          <w:p w14:paraId="37AA0939" w14:textId="77777777" w:rsidR="00D86209" w:rsidRPr="008B7F9B" w:rsidRDefault="00D86209" w:rsidP="00D3223D">
            <w:pPr>
              <w:jc w:val="both"/>
              <w:rPr>
                <w:rFonts w:ascii="Arial" w:hAnsi="Arial" w:cs="Arial"/>
                <w:b/>
                <w:bCs/>
                <w:sz w:val="24"/>
                <w:szCs w:val="24"/>
              </w:rPr>
            </w:pPr>
            <w:r w:rsidRPr="008B7F9B">
              <w:rPr>
                <w:rFonts w:ascii="Arial" w:hAnsi="Arial" w:cs="Arial"/>
                <w:b/>
                <w:bCs/>
                <w:sz w:val="24"/>
                <w:szCs w:val="24"/>
              </w:rPr>
              <w:t xml:space="preserve"> VAT(wpisać 8 czy 23 %)</w:t>
            </w:r>
          </w:p>
        </w:tc>
        <w:tc>
          <w:tcPr>
            <w:tcW w:w="1517" w:type="dxa"/>
            <w:tcBorders>
              <w:top w:val="single" w:sz="4" w:space="0" w:color="000000"/>
              <w:left w:val="single" w:sz="4" w:space="0" w:color="000000"/>
              <w:bottom w:val="single" w:sz="4" w:space="0" w:color="000000"/>
              <w:right w:val="single" w:sz="4" w:space="0" w:color="000000"/>
            </w:tcBorders>
          </w:tcPr>
          <w:p w14:paraId="11309B50" w14:textId="77777777" w:rsidR="00D86209" w:rsidRPr="008B7F9B" w:rsidRDefault="00D86209" w:rsidP="00D3223D">
            <w:pPr>
              <w:jc w:val="both"/>
              <w:rPr>
                <w:rFonts w:ascii="Arial" w:hAnsi="Arial" w:cs="Arial"/>
                <w:b/>
                <w:bCs/>
                <w:sz w:val="20"/>
                <w:szCs w:val="20"/>
              </w:rPr>
            </w:pPr>
            <w:r w:rsidRPr="008B7F9B">
              <w:rPr>
                <w:rFonts w:ascii="Arial" w:hAnsi="Arial" w:cs="Arial"/>
                <w:b/>
                <w:bCs/>
                <w:sz w:val="20"/>
                <w:szCs w:val="20"/>
              </w:rPr>
              <w:t>CENA JEDNOSTKOWA BRUTTO</w:t>
            </w:r>
          </w:p>
          <w:p w14:paraId="10C30A1B" w14:textId="77777777" w:rsidR="00D86209" w:rsidRPr="008B7F9B" w:rsidRDefault="00D86209" w:rsidP="00D3223D">
            <w:pPr>
              <w:jc w:val="both"/>
              <w:rPr>
                <w:rFonts w:ascii="Arial" w:hAnsi="Arial" w:cs="Arial"/>
                <w:b/>
                <w:bCs/>
                <w:sz w:val="20"/>
                <w:szCs w:val="20"/>
              </w:rPr>
            </w:pPr>
            <w:r w:rsidRPr="008B7F9B">
              <w:rPr>
                <w:rFonts w:ascii="Arial" w:hAnsi="Arial" w:cs="Arial"/>
                <w:b/>
                <w:bCs/>
                <w:sz w:val="20"/>
                <w:szCs w:val="20"/>
              </w:rPr>
              <w:t>ZA JEDNOSTKĘ w zł z kolumny 2</w:t>
            </w:r>
          </w:p>
          <w:p w14:paraId="25677092" w14:textId="77777777" w:rsidR="00D86209" w:rsidRPr="008B7F9B" w:rsidRDefault="00D86209" w:rsidP="00D3223D">
            <w:pPr>
              <w:jc w:val="both"/>
              <w:rPr>
                <w:rFonts w:ascii="Arial" w:hAnsi="Arial" w:cs="Arial"/>
                <w:b/>
                <w:bCs/>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C5664D0" w14:textId="77777777" w:rsidR="00D86209" w:rsidRPr="008B7F9B" w:rsidRDefault="00D86209" w:rsidP="00D3223D">
            <w:pPr>
              <w:jc w:val="both"/>
              <w:rPr>
                <w:rFonts w:ascii="Arial" w:hAnsi="Arial" w:cs="Arial"/>
                <w:b/>
                <w:bCs/>
                <w:sz w:val="20"/>
                <w:szCs w:val="20"/>
              </w:rPr>
            </w:pPr>
            <w:r w:rsidRPr="008B7F9B">
              <w:rPr>
                <w:rFonts w:ascii="Arial" w:hAnsi="Arial" w:cs="Arial"/>
                <w:b/>
                <w:bCs/>
                <w:sz w:val="20"/>
                <w:szCs w:val="20"/>
              </w:rPr>
              <w:t xml:space="preserve">CENA BRUTTO ZA SZACOWANE ZAPOTRZEBOWANIE z należytym </w:t>
            </w:r>
            <w:proofErr w:type="spellStart"/>
            <w:r w:rsidRPr="008B7F9B">
              <w:rPr>
                <w:rFonts w:ascii="Arial" w:hAnsi="Arial" w:cs="Arial"/>
                <w:b/>
                <w:bCs/>
                <w:sz w:val="20"/>
                <w:szCs w:val="20"/>
              </w:rPr>
              <w:t>Vatem</w:t>
            </w:r>
            <w:proofErr w:type="spellEnd"/>
          </w:p>
          <w:p w14:paraId="696635E2" w14:textId="77777777" w:rsidR="00D86209" w:rsidRPr="008B7F9B" w:rsidRDefault="00D86209" w:rsidP="00D3223D">
            <w:pPr>
              <w:jc w:val="both"/>
              <w:rPr>
                <w:rFonts w:ascii="Arial" w:hAnsi="Arial" w:cs="Arial"/>
                <w:b/>
                <w:bCs/>
                <w:i/>
                <w:iCs/>
                <w:sz w:val="24"/>
                <w:szCs w:val="24"/>
              </w:rPr>
            </w:pPr>
            <w:r w:rsidRPr="008B7F9B">
              <w:rPr>
                <w:rFonts w:ascii="Arial" w:hAnsi="Arial" w:cs="Arial"/>
                <w:b/>
                <w:bCs/>
                <w:i/>
                <w:iCs/>
                <w:sz w:val="20"/>
                <w:szCs w:val="20"/>
              </w:rPr>
              <w:t>(kolumna 3x5 i VAT)</w:t>
            </w:r>
          </w:p>
        </w:tc>
      </w:tr>
      <w:tr w:rsidR="00D86209" w:rsidRPr="008B7F9B" w14:paraId="4727F484" w14:textId="77777777" w:rsidTr="00D3223D">
        <w:tc>
          <w:tcPr>
            <w:tcW w:w="779" w:type="dxa"/>
            <w:tcBorders>
              <w:top w:val="single" w:sz="4" w:space="0" w:color="000000"/>
              <w:left w:val="single" w:sz="4" w:space="0" w:color="000000"/>
              <w:bottom w:val="single" w:sz="4" w:space="0" w:color="000000"/>
            </w:tcBorders>
          </w:tcPr>
          <w:p w14:paraId="2FAAB992"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p>
        </w:tc>
        <w:tc>
          <w:tcPr>
            <w:tcW w:w="4253" w:type="dxa"/>
            <w:tcBorders>
              <w:top w:val="single" w:sz="4" w:space="0" w:color="000000"/>
              <w:left w:val="single" w:sz="4" w:space="0" w:color="000000"/>
              <w:bottom w:val="single" w:sz="4" w:space="0" w:color="000000"/>
            </w:tcBorders>
          </w:tcPr>
          <w:p w14:paraId="439DF280" w14:textId="77777777" w:rsidR="00D86209" w:rsidRPr="008B7F9B" w:rsidRDefault="00D86209" w:rsidP="00D3223D">
            <w:pPr>
              <w:shd w:val="clear" w:color="auto" w:fill="FFFF99"/>
              <w:jc w:val="center"/>
              <w:rPr>
                <w:rFonts w:ascii="Arial" w:hAnsi="Arial" w:cs="Arial"/>
                <w:b/>
                <w:bCs/>
                <w:sz w:val="24"/>
                <w:szCs w:val="24"/>
              </w:rPr>
            </w:pPr>
            <w:r w:rsidRPr="008B7F9B">
              <w:rPr>
                <w:rFonts w:ascii="Arial" w:hAnsi="Arial" w:cs="Arial"/>
                <w:b/>
                <w:bCs/>
                <w:sz w:val="24"/>
                <w:szCs w:val="24"/>
              </w:rPr>
              <w:t>1</w:t>
            </w:r>
          </w:p>
        </w:tc>
        <w:tc>
          <w:tcPr>
            <w:tcW w:w="2643" w:type="dxa"/>
            <w:tcBorders>
              <w:top w:val="single" w:sz="4" w:space="0" w:color="000000"/>
              <w:left w:val="single" w:sz="4" w:space="0" w:color="000000"/>
              <w:bottom w:val="single" w:sz="4" w:space="0" w:color="000000"/>
            </w:tcBorders>
          </w:tcPr>
          <w:p w14:paraId="1D6CF7E3"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2</w:t>
            </w:r>
          </w:p>
        </w:tc>
        <w:tc>
          <w:tcPr>
            <w:tcW w:w="1517" w:type="dxa"/>
            <w:tcBorders>
              <w:top w:val="single" w:sz="4" w:space="0" w:color="000000"/>
              <w:left w:val="single" w:sz="4" w:space="0" w:color="000000"/>
              <w:bottom w:val="single" w:sz="4" w:space="0" w:color="000000"/>
              <w:right w:val="single" w:sz="4" w:space="0" w:color="000000"/>
            </w:tcBorders>
          </w:tcPr>
          <w:p w14:paraId="786E7BB4"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3</w:t>
            </w:r>
          </w:p>
        </w:tc>
        <w:tc>
          <w:tcPr>
            <w:tcW w:w="1517" w:type="dxa"/>
            <w:tcBorders>
              <w:top w:val="single" w:sz="4" w:space="0" w:color="000000"/>
              <w:left w:val="single" w:sz="4" w:space="0" w:color="000000"/>
              <w:bottom w:val="single" w:sz="4" w:space="0" w:color="000000"/>
              <w:right w:val="single" w:sz="4" w:space="0" w:color="000000"/>
            </w:tcBorders>
          </w:tcPr>
          <w:p w14:paraId="418CAA17"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4</w:t>
            </w:r>
          </w:p>
        </w:tc>
        <w:tc>
          <w:tcPr>
            <w:tcW w:w="1517" w:type="dxa"/>
            <w:tcBorders>
              <w:top w:val="single" w:sz="4" w:space="0" w:color="000000"/>
              <w:left w:val="single" w:sz="4" w:space="0" w:color="000000"/>
              <w:bottom w:val="single" w:sz="4" w:space="0" w:color="000000"/>
              <w:right w:val="single" w:sz="4" w:space="0" w:color="000000"/>
            </w:tcBorders>
          </w:tcPr>
          <w:p w14:paraId="4C661E61"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5</w:t>
            </w:r>
          </w:p>
        </w:tc>
        <w:tc>
          <w:tcPr>
            <w:tcW w:w="1517" w:type="dxa"/>
            <w:tcBorders>
              <w:top w:val="single" w:sz="4" w:space="0" w:color="000000"/>
              <w:left w:val="single" w:sz="4" w:space="0" w:color="000000"/>
              <w:bottom w:val="single" w:sz="4" w:space="0" w:color="000000"/>
              <w:right w:val="single" w:sz="4" w:space="0" w:color="000000"/>
            </w:tcBorders>
          </w:tcPr>
          <w:p w14:paraId="04A849E8"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6</w:t>
            </w:r>
          </w:p>
        </w:tc>
      </w:tr>
      <w:tr w:rsidR="00D86209" w:rsidRPr="008B7F9B" w14:paraId="5447FCDF" w14:textId="77777777" w:rsidTr="00D3223D">
        <w:tc>
          <w:tcPr>
            <w:tcW w:w="779" w:type="dxa"/>
            <w:tcBorders>
              <w:top w:val="single" w:sz="4" w:space="0" w:color="000000"/>
              <w:left w:val="single" w:sz="4" w:space="0" w:color="000000"/>
              <w:bottom w:val="single" w:sz="4" w:space="0" w:color="000000"/>
            </w:tcBorders>
          </w:tcPr>
          <w:p w14:paraId="62DC3E5F"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w:t>
            </w:r>
          </w:p>
        </w:tc>
        <w:tc>
          <w:tcPr>
            <w:tcW w:w="4253" w:type="dxa"/>
            <w:tcBorders>
              <w:top w:val="single" w:sz="4" w:space="0" w:color="000000"/>
              <w:left w:val="single" w:sz="4" w:space="0" w:color="000000"/>
              <w:bottom w:val="single" w:sz="4" w:space="0" w:color="000000"/>
            </w:tcBorders>
          </w:tcPr>
          <w:p w14:paraId="3651BB39" w14:textId="77777777" w:rsidR="00D86209" w:rsidRPr="008B7F9B" w:rsidRDefault="00D86209" w:rsidP="00D3223D">
            <w:pPr>
              <w:shd w:val="clear" w:color="auto" w:fill="FFFF99"/>
              <w:jc w:val="both"/>
              <w:rPr>
                <w:rFonts w:ascii="Arial" w:hAnsi="Arial" w:cs="Arial"/>
                <w:sz w:val="24"/>
                <w:szCs w:val="24"/>
              </w:rPr>
            </w:pPr>
            <w:r w:rsidRPr="008B7F9B">
              <w:rPr>
                <w:rFonts w:ascii="Arial" w:hAnsi="Arial" w:cs="Arial"/>
                <w:sz w:val="24"/>
                <w:szCs w:val="24"/>
              </w:rPr>
              <w:t>AKUTOL</w:t>
            </w:r>
          </w:p>
        </w:tc>
        <w:tc>
          <w:tcPr>
            <w:tcW w:w="2643" w:type="dxa"/>
            <w:tcBorders>
              <w:top w:val="single" w:sz="4" w:space="0" w:color="000000"/>
              <w:left w:val="single" w:sz="4" w:space="0" w:color="000000"/>
              <w:bottom w:val="single" w:sz="4" w:space="0" w:color="000000"/>
            </w:tcBorders>
          </w:tcPr>
          <w:p w14:paraId="78884515"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areosol</w:t>
            </w:r>
            <w:proofErr w:type="spellEnd"/>
            <w:r w:rsidRPr="008B7F9B">
              <w:rPr>
                <w:rFonts w:ascii="Arial" w:hAnsi="Arial" w:cs="Arial"/>
                <w:sz w:val="24"/>
                <w:szCs w:val="24"/>
              </w:rPr>
              <w:t>.   50 g (60 ml)</w:t>
            </w:r>
          </w:p>
        </w:tc>
        <w:tc>
          <w:tcPr>
            <w:tcW w:w="1517" w:type="dxa"/>
            <w:tcBorders>
              <w:top w:val="single" w:sz="4" w:space="0" w:color="000000"/>
              <w:left w:val="single" w:sz="4" w:space="0" w:color="000000"/>
              <w:bottom w:val="single" w:sz="4" w:space="0" w:color="000000"/>
              <w:right w:val="single" w:sz="4" w:space="0" w:color="000000"/>
            </w:tcBorders>
          </w:tcPr>
          <w:p w14:paraId="1ECF2C7E" w14:textId="77777777" w:rsidR="00D86209" w:rsidRPr="008B7F9B" w:rsidRDefault="00D86209" w:rsidP="00D3223D">
            <w:pPr>
              <w:jc w:val="both"/>
              <w:rPr>
                <w:rFonts w:ascii="Arial" w:hAnsi="Arial" w:cs="Arial"/>
              </w:rPr>
            </w:pPr>
            <w:r w:rsidRPr="008B7F9B">
              <w:rPr>
                <w:rFonts w:ascii="Arial" w:hAnsi="Arial" w:cs="Arial"/>
                <w:sz w:val="24"/>
                <w:szCs w:val="24"/>
              </w:rPr>
              <w:t xml:space="preserve">   4 szt.</w:t>
            </w:r>
          </w:p>
        </w:tc>
        <w:tc>
          <w:tcPr>
            <w:tcW w:w="1517" w:type="dxa"/>
            <w:tcBorders>
              <w:top w:val="single" w:sz="4" w:space="0" w:color="000000"/>
              <w:left w:val="single" w:sz="4" w:space="0" w:color="000000"/>
              <w:bottom w:val="single" w:sz="4" w:space="0" w:color="000000"/>
              <w:right w:val="single" w:sz="4" w:space="0" w:color="000000"/>
            </w:tcBorders>
          </w:tcPr>
          <w:p w14:paraId="0CEAACF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1FAA61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7C1E3AC" w14:textId="77777777" w:rsidR="00D86209" w:rsidRPr="008B7F9B" w:rsidRDefault="00D86209" w:rsidP="00D3223D">
            <w:pPr>
              <w:jc w:val="both"/>
              <w:rPr>
                <w:rFonts w:ascii="Arial" w:hAnsi="Arial" w:cs="Arial"/>
                <w:sz w:val="24"/>
                <w:szCs w:val="24"/>
              </w:rPr>
            </w:pPr>
          </w:p>
        </w:tc>
      </w:tr>
      <w:tr w:rsidR="00D86209" w:rsidRPr="008B7F9B" w14:paraId="53D198FD" w14:textId="77777777" w:rsidTr="00D3223D">
        <w:tc>
          <w:tcPr>
            <w:tcW w:w="779" w:type="dxa"/>
            <w:tcBorders>
              <w:top w:val="single" w:sz="4" w:space="0" w:color="000000"/>
              <w:left w:val="single" w:sz="4" w:space="0" w:color="000000"/>
              <w:bottom w:val="single" w:sz="4" w:space="0" w:color="000000"/>
            </w:tcBorders>
          </w:tcPr>
          <w:p w14:paraId="68BCEA79"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2</w:t>
            </w:r>
          </w:p>
        </w:tc>
        <w:tc>
          <w:tcPr>
            <w:tcW w:w="4253" w:type="dxa"/>
            <w:tcBorders>
              <w:top w:val="single" w:sz="4" w:space="0" w:color="000000"/>
              <w:left w:val="single" w:sz="4" w:space="0" w:color="000000"/>
              <w:bottom w:val="single" w:sz="4" w:space="0" w:color="000000"/>
            </w:tcBorders>
          </w:tcPr>
          <w:p w14:paraId="327C20A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ADRENALINA WZF  0,1% 1mg/1ml</w:t>
            </w:r>
          </w:p>
        </w:tc>
        <w:tc>
          <w:tcPr>
            <w:tcW w:w="2643" w:type="dxa"/>
            <w:tcBorders>
              <w:top w:val="single" w:sz="4" w:space="0" w:color="000000"/>
              <w:left w:val="single" w:sz="4" w:space="0" w:color="000000"/>
              <w:bottom w:val="single" w:sz="4" w:space="0" w:color="000000"/>
            </w:tcBorders>
          </w:tcPr>
          <w:p w14:paraId="5EFCF0A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 </w:t>
            </w:r>
            <w:proofErr w:type="spellStart"/>
            <w:r w:rsidRPr="008B7F9B">
              <w:rPr>
                <w:rFonts w:ascii="Arial" w:hAnsi="Arial" w:cs="Arial"/>
                <w:sz w:val="24"/>
                <w:szCs w:val="24"/>
              </w:rPr>
              <w:t>amp</w:t>
            </w:r>
            <w:proofErr w:type="spellEnd"/>
            <w:r w:rsidRPr="008B7F9B">
              <w:rPr>
                <w:rFonts w:ascii="Arial" w:hAnsi="Arial" w:cs="Arial"/>
                <w:sz w:val="24"/>
                <w:szCs w:val="24"/>
              </w:rPr>
              <w:t>. x 10 - opakowanie</w:t>
            </w:r>
          </w:p>
        </w:tc>
        <w:tc>
          <w:tcPr>
            <w:tcW w:w="1517" w:type="dxa"/>
            <w:tcBorders>
              <w:top w:val="single" w:sz="4" w:space="0" w:color="000000"/>
              <w:left w:val="single" w:sz="4" w:space="0" w:color="000000"/>
              <w:bottom w:val="single" w:sz="4" w:space="0" w:color="000000"/>
              <w:right w:val="single" w:sz="4" w:space="0" w:color="000000"/>
            </w:tcBorders>
          </w:tcPr>
          <w:p w14:paraId="28A8C535" w14:textId="77777777" w:rsidR="00D86209" w:rsidRPr="008B7F9B" w:rsidRDefault="00D86209" w:rsidP="00D3223D">
            <w:pPr>
              <w:jc w:val="both"/>
              <w:rPr>
                <w:rFonts w:ascii="Arial" w:hAnsi="Arial" w:cs="Arial"/>
              </w:rPr>
            </w:pPr>
            <w:r w:rsidRPr="008B7F9B">
              <w:rPr>
                <w:rFonts w:ascii="Arial" w:hAnsi="Arial" w:cs="Arial"/>
                <w:sz w:val="24"/>
                <w:szCs w:val="24"/>
              </w:rPr>
              <w:t xml:space="preserve"> 25 op.</w:t>
            </w:r>
          </w:p>
        </w:tc>
        <w:tc>
          <w:tcPr>
            <w:tcW w:w="1517" w:type="dxa"/>
            <w:tcBorders>
              <w:top w:val="single" w:sz="4" w:space="0" w:color="000000"/>
              <w:left w:val="single" w:sz="4" w:space="0" w:color="000000"/>
              <w:bottom w:val="single" w:sz="4" w:space="0" w:color="000000"/>
              <w:right w:val="single" w:sz="4" w:space="0" w:color="000000"/>
            </w:tcBorders>
          </w:tcPr>
          <w:p w14:paraId="6DA23ED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452C8D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6EF425B" w14:textId="77777777" w:rsidR="00D86209" w:rsidRPr="008B7F9B" w:rsidRDefault="00D86209" w:rsidP="00D3223D">
            <w:pPr>
              <w:jc w:val="both"/>
              <w:rPr>
                <w:rFonts w:ascii="Arial" w:hAnsi="Arial" w:cs="Arial"/>
                <w:sz w:val="24"/>
                <w:szCs w:val="24"/>
              </w:rPr>
            </w:pPr>
          </w:p>
        </w:tc>
      </w:tr>
      <w:tr w:rsidR="00D86209" w:rsidRPr="008B7F9B" w14:paraId="7AEB3A4C" w14:textId="77777777" w:rsidTr="00D3223D">
        <w:tc>
          <w:tcPr>
            <w:tcW w:w="779" w:type="dxa"/>
            <w:tcBorders>
              <w:top w:val="single" w:sz="4" w:space="0" w:color="000000"/>
              <w:left w:val="single" w:sz="4" w:space="0" w:color="000000"/>
              <w:bottom w:val="single" w:sz="4" w:space="0" w:color="000000"/>
            </w:tcBorders>
          </w:tcPr>
          <w:p w14:paraId="2AE70C89"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w:t>
            </w:r>
          </w:p>
        </w:tc>
        <w:tc>
          <w:tcPr>
            <w:tcW w:w="4253" w:type="dxa"/>
            <w:tcBorders>
              <w:top w:val="single" w:sz="4" w:space="0" w:color="000000"/>
              <w:left w:val="single" w:sz="4" w:space="0" w:color="000000"/>
              <w:bottom w:val="single" w:sz="4" w:space="0" w:color="000000"/>
            </w:tcBorders>
          </w:tcPr>
          <w:p w14:paraId="7CD8A97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ALTACET  TABL  1 g</w:t>
            </w:r>
          </w:p>
        </w:tc>
        <w:tc>
          <w:tcPr>
            <w:tcW w:w="2643" w:type="dxa"/>
            <w:tcBorders>
              <w:top w:val="single" w:sz="4" w:space="0" w:color="000000"/>
              <w:left w:val="single" w:sz="4" w:space="0" w:color="000000"/>
              <w:bottom w:val="single" w:sz="4" w:space="0" w:color="000000"/>
            </w:tcBorders>
          </w:tcPr>
          <w:p w14:paraId="1EE99E2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po 6 tabl. - opakowanie</w:t>
            </w:r>
          </w:p>
        </w:tc>
        <w:tc>
          <w:tcPr>
            <w:tcW w:w="1517" w:type="dxa"/>
            <w:tcBorders>
              <w:top w:val="single" w:sz="4" w:space="0" w:color="000000"/>
              <w:left w:val="single" w:sz="4" w:space="0" w:color="000000"/>
              <w:bottom w:val="single" w:sz="4" w:space="0" w:color="000000"/>
              <w:right w:val="single" w:sz="4" w:space="0" w:color="000000"/>
            </w:tcBorders>
          </w:tcPr>
          <w:p w14:paraId="036453D9" w14:textId="77777777" w:rsidR="00D86209" w:rsidRPr="008B7F9B" w:rsidRDefault="00D86209" w:rsidP="00D3223D">
            <w:pPr>
              <w:jc w:val="both"/>
              <w:rPr>
                <w:rFonts w:ascii="Arial" w:hAnsi="Arial" w:cs="Arial"/>
              </w:rPr>
            </w:pPr>
            <w:r w:rsidRPr="008B7F9B">
              <w:rPr>
                <w:rFonts w:ascii="Arial" w:hAnsi="Arial" w:cs="Arial"/>
                <w:sz w:val="24"/>
                <w:szCs w:val="24"/>
              </w:rPr>
              <w:t xml:space="preserve"> 20 </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3AF168F9"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A54FAB0"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92210CD" w14:textId="77777777" w:rsidR="00D86209" w:rsidRPr="008B7F9B" w:rsidRDefault="00D86209" w:rsidP="00D3223D">
            <w:pPr>
              <w:jc w:val="both"/>
              <w:rPr>
                <w:rFonts w:ascii="Arial" w:hAnsi="Arial" w:cs="Arial"/>
                <w:sz w:val="24"/>
                <w:szCs w:val="24"/>
              </w:rPr>
            </w:pPr>
          </w:p>
        </w:tc>
      </w:tr>
      <w:tr w:rsidR="00D86209" w:rsidRPr="008B7F9B" w14:paraId="5DCFFD36" w14:textId="77777777" w:rsidTr="00D3223D">
        <w:tc>
          <w:tcPr>
            <w:tcW w:w="779" w:type="dxa"/>
            <w:tcBorders>
              <w:top w:val="single" w:sz="4" w:space="0" w:color="000000"/>
              <w:left w:val="single" w:sz="4" w:space="0" w:color="000000"/>
              <w:bottom w:val="single" w:sz="4" w:space="0" w:color="000000"/>
            </w:tcBorders>
          </w:tcPr>
          <w:p w14:paraId="2D286DCC"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4</w:t>
            </w:r>
          </w:p>
        </w:tc>
        <w:tc>
          <w:tcPr>
            <w:tcW w:w="4253" w:type="dxa"/>
            <w:tcBorders>
              <w:top w:val="single" w:sz="4" w:space="0" w:color="000000"/>
              <w:left w:val="single" w:sz="4" w:space="0" w:color="000000"/>
              <w:bottom w:val="single" w:sz="4" w:space="0" w:color="000000"/>
            </w:tcBorders>
          </w:tcPr>
          <w:p w14:paraId="0308EC1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ALANTAN maść</w:t>
            </w:r>
          </w:p>
        </w:tc>
        <w:tc>
          <w:tcPr>
            <w:tcW w:w="2643" w:type="dxa"/>
            <w:tcBorders>
              <w:top w:val="single" w:sz="4" w:space="0" w:color="000000"/>
              <w:left w:val="single" w:sz="4" w:space="0" w:color="000000"/>
              <w:bottom w:val="single" w:sz="4" w:space="0" w:color="000000"/>
            </w:tcBorders>
          </w:tcPr>
          <w:p w14:paraId="08555AE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Op.</w:t>
            </w:r>
          </w:p>
        </w:tc>
        <w:tc>
          <w:tcPr>
            <w:tcW w:w="1517" w:type="dxa"/>
            <w:tcBorders>
              <w:top w:val="single" w:sz="4" w:space="0" w:color="000000"/>
              <w:left w:val="single" w:sz="4" w:space="0" w:color="000000"/>
              <w:bottom w:val="single" w:sz="4" w:space="0" w:color="000000"/>
              <w:right w:val="single" w:sz="4" w:space="0" w:color="000000"/>
            </w:tcBorders>
          </w:tcPr>
          <w:p w14:paraId="4D8C82F8" w14:textId="77777777" w:rsidR="00D86209" w:rsidRPr="008B7F9B" w:rsidRDefault="00D86209" w:rsidP="00D3223D">
            <w:pPr>
              <w:jc w:val="both"/>
              <w:rPr>
                <w:rFonts w:ascii="Arial" w:hAnsi="Arial" w:cs="Arial"/>
              </w:rPr>
            </w:pPr>
            <w:r w:rsidRPr="008B7F9B">
              <w:rPr>
                <w:rFonts w:ascii="Arial" w:hAnsi="Arial" w:cs="Arial"/>
                <w:sz w:val="24"/>
                <w:szCs w:val="24"/>
              </w:rPr>
              <w:t xml:space="preserve">  5 op.</w:t>
            </w:r>
          </w:p>
        </w:tc>
        <w:tc>
          <w:tcPr>
            <w:tcW w:w="1517" w:type="dxa"/>
            <w:tcBorders>
              <w:top w:val="single" w:sz="4" w:space="0" w:color="000000"/>
              <w:left w:val="single" w:sz="4" w:space="0" w:color="000000"/>
              <w:bottom w:val="single" w:sz="4" w:space="0" w:color="000000"/>
              <w:right w:val="single" w:sz="4" w:space="0" w:color="000000"/>
            </w:tcBorders>
          </w:tcPr>
          <w:p w14:paraId="22894006"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669EBD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88A5447" w14:textId="77777777" w:rsidR="00D86209" w:rsidRPr="008B7F9B" w:rsidRDefault="00D86209" w:rsidP="00D3223D">
            <w:pPr>
              <w:jc w:val="both"/>
              <w:rPr>
                <w:rFonts w:ascii="Arial" w:hAnsi="Arial" w:cs="Arial"/>
                <w:sz w:val="24"/>
                <w:szCs w:val="24"/>
              </w:rPr>
            </w:pPr>
          </w:p>
        </w:tc>
      </w:tr>
      <w:tr w:rsidR="00D86209" w:rsidRPr="008B7F9B" w14:paraId="0125853D" w14:textId="77777777" w:rsidTr="00D3223D">
        <w:tc>
          <w:tcPr>
            <w:tcW w:w="779" w:type="dxa"/>
            <w:tcBorders>
              <w:top w:val="single" w:sz="4" w:space="0" w:color="000000"/>
              <w:left w:val="single" w:sz="4" w:space="0" w:color="000000"/>
              <w:bottom w:val="single" w:sz="4" w:space="0" w:color="000000"/>
            </w:tcBorders>
          </w:tcPr>
          <w:p w14:paraId="0F31DD28"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w:t>
            </w:r>
          </w:p>
        </w:tc>
        <w:tc>
          <w:tcPr>
            <w:tcW w:w="4253" w:type="dxa"/>
            <w:tcBorders>
              <w:top w:val="single" w:sz="4" w:space="0" w:color="000000"/>
              <w:left w:val="single" w:sz="4" w:space="0" w:color="000000"/>
              <w:bottom w:val="single" w:sz="4" w:space="0" w:color="000000"/>
            </w:tcBorders>
          </w:tcPr>
          <w:p w14:paraId="06FE0786"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ARGOSUFLAN</w:t>
            </w:r>
          </w:p>
        </w:tc>
        <w:tc>
          <w:tcPr>
            <w:tcW w:w="2643" w:type="dxa"/>
            <w:tcBorders>
              <w:top w:val="single" w:sz="4" w:space="0" w:color="000000"/>
              <w:left w:val="single" w:sz="4" w:space="0" w:color="000000"/>
              <w:bottom w:val="single" w:sz="4" w:space="0" w:color="000000"/>
            </w:tcBorders>
          </w:tcPr>
          <w:p w14:paraId="5A7357CD"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2% 40 g krem</w:t>
            </w:r>
          </w:p>
        </w:tc>
        <w:tc>
          <w:tcPr>
            <w:tcW w:w="1517" w:type="dxa"/>
            <w:tcBorders>
              <w:top w:val="single" w:sz="4" w:space="0" w:color="000000"/>
              <w:left w:val="single" w:sz="4" w:space="0" w:color="000000"/>
              <w:bottom w:val="single" w:sz="4" w:space="0" w:color="000000"/>
              <w:right w:val="single" w:sz="4" w:space="0" w:color="000000"/>
            </w:tcBorders>
          </w:tcPr>
          <w:p w14:paraId="15FC2F30" w14:textId="77777777" w:rsidR="00D86209" w:rsidRPr="008B7F9B" w:rsidRDefault="00D86209" w:rsidP="00D3223D">
            <w:pPr>
              <w:jc w:val="both"/>
              <w:rPr>
                <w:rFonts w:ascii="Arial" w:hAnsi="Arial" w:cs="Arial"/>
              </w:rPr>
            </w:pPr>
            <w:r w:rsidRPr="008B7F9B">
              <w:rPr>
                <w:rFonts w:ascii="Arial" w:hAnsi="Arial" w:cs="Arial"/>
                <w:sz w:val="24"/>
                <w:szCs w:val="24"/>
              </w:rPr>
              <w:t xml:space="preserve"> 20 szt.</w:t>
            </w:r>
          </w:p>
        </w:tc>
        <w:tc>
          <w:tcPr>
            <w:tcW w:w="1517" w:type="dxa"/>
            <w:tcBorders>
              <w:top w:val="single" w:sz="4" w:space="0" w:color="000000"/>
              <w:left w:val="single" w:sz="4" w:space="0" w:color="000000"/>
              <w:bottom w:val="single" w:sz="4" w:space="0" w:color="000000"/>
              <w:right w:val="single" w:sz="4" w:space="0" w:color="000000"/>
            </w:tcBorders>
          </w:tcPr>
          <w:p w14:paraId="06AB048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9D887F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2E4733C" w14:textId="77777777" w:rsidR="00D86209" w:rsidRPr="008B7F9B" w:rsidRDefault="00D86209" w:rsidP="00D3223D">
            <w:pPr>
              <w:jc w:val="both"/>
              <w:rPr>
                <w:rFonts w:ascii="Arial" w:hAnsi="Arial" w:cs="Arial"/>
                <w:sz w:val="24"/>
                <w:szCs w:val="24"/>
              </w:rPr>
            </w:pPr>
          </w:p>
        </w:tc>
      </w:tr>
      <w:tr w:rsidR="00D86209" w:rsidRPr="008B7F9B" w14:paraId="2CDED084" w14:textId="77777777" w:rsidTr="00D3223D">
        <w:tc>
          <w:tcPr>
            <w:tcW w:w="779" w:type="dxa"/>
            <w:tcBorders>
              <w:top w:val="single" w:sz="4" w:space="0" w:color="000000"/>
              <w:left w:val="single" w:sz="4" w:space="0" w:color="000000"/>
              <w:bottom w:val="single" w:sz="4" w:space="0" w:color="000000"/>
            </w:tcBorders>
          </w:tcPr>
          <w:p w14:paraId="177530B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6</w:t>
            </w:r>
          </w:p>
        </w:tc>
        <w:tc>
          <w:tcPr>
            <w:tcW w:w="4253" w:type="dxa"/>
            <w:tcBorders>
              <w:top w:val="single" w:sz="4" w:space="0" w:color="000000"/>
              <w:left w:val="single" w:sz="4" w:space="0" w:color="000000"/>
              <w:bottom w:val="single" w:sz="4" w:space="0" w:color="000000"/>
            </w:tcBorders>
          </w:tcPr>
          <w:p w14:paraId="05DB38ED"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ATRAUMAN AG opatrunek z maścią zawierającą  srebro</w:t>
            </w:r>
          </w:p>
        </w:tc>
        <w:tc>
          <w:tcPr>
            <w:tcW w:w="2643" w:type="dxa"/>
            <w:tcBorders>
              <w:top w:val="single" w:sz="4" w:space="0" w:color="000000"/>
              <w:left w:val="single" w:sz="4" w:space="0" w:color="000000"/>
              <w:bottom w:val="single" w:sz="4" w:space="0" w:color="000000"/>
            </w:tcBorders>
          </w:tcPr>
          <w:p w14:paraId="4623838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szt.</w:t>
            </w:r>
          </w:p>
        </w:tc>
        <w:tc>
          <w:tcPr>
            <w:tcW w:w="1517" w:type="dxa"/>
            <w:tcBorders>
              <w:top w:val="single" w:sz="4" w:space="0" w:color="000000"/>
              <w:left w:val="single" w:sz="4" w:space="0" w:color="000000"/>
              <w:bottom w:val="single" w:sz="4" w:space="0" w:color="000000"/>
              <w:right w:val="single" w:sz="4" w:space="0" w:color="000000"/>
            </w:tcBorders>
          </w:tcPr>
          <w:p w14:paraId="5B7A70D4" w14:textId="77777777" w:rsidR="00D86209" w:rsidRPr="008B7F9B" w:rsidRDefault="00D86209" w:rsidP="00D3223D">
            <w:pPr>
              <w:jc w:val="both"/>
              <w:rPr>
                <w:rFonts w:ascii="Arial" w:hAnsi="Arial" w:cs="Arial"/>
              </w:rPr>
            </w:pPr>
            <w:r w:rsidRPr="008B7F9B">
              <w:rPr>
                <w:rFonts w:ascii="Arial" w:hAnsi="Arial" w:cs="Arial"/>
                <w:sz w:val="24"/>
                <w:szCs w:val="24"/>
              </w:rPr>
              <w:t xml:space="preserve"> 10 </w:t>
            </w:r>
            <w:proofErr w:type="spellStart"/>
            <w:r w:rsidRPr="008B7F9B">
              <w:rPr>
                <w:rFonts w:ascii="Arial" w:hAnsi="Arial" w:cs="Arial"/>
                <w:sz w:val="24"/>
                <w:szCs w:val="24"/>
              </w:rPr>
              <w:t>szt</w:t>
            </w:r>
            <w:proofErr w:type="spellEnd"/>
            <w:r w:rsidRPr="008B7F9B">
              <w:rPr>
                <w:rFonts w:ascii="Arial" w:hAnsi="Arial" w:cs="Arial"/>
                <w:sz w:val="24"/>
                <w:szCs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3476AC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5D928F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7066F0B" w14:textId="77777777" w:rsidR="00D86209" w:rsidRPr="008B7F9B" w:rsidRDefault="00D86209" w:rsidP="00D3223D">
            <w:pPr>
              <w:jc w:val="both"/>
              <w:rPr>
                <w:rFonts w:ascii="Arial" w:hAnsi="Arial" w:cs="Arial"/>
                <w:sz w:val="24"/>
                <w:szCs w:val="24"/>
              </w:rPr>
            </w:pPr>
          </w:p>
        </w:tc>
      </w:tr>
      <w:tr w:rsidR="00D86209" w:rsidRPr="008B7F9B" w14:paraId="6A4B08FB" w14:textId="77777777" w:rsidTr="00D3223D">
        <w:tc>
          <w:tcPr>
            <w:tcW w:w="779" w:type="dxa"/>
            <w:tcBorders>
              <w:top w:val="single" w:sz="4" w:space="0" w:color="000000"/>
              <w:left w:val="single" w:sz="4" w:space="0" w:color="000000"/>
              <w:bottom w:val="single" w:sz="4" w:space="0" w:color="000000"/>
            </w:tcBorders>
          </w:tcPr>
          <w:p w14:paraId="7AF2116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w:t>
            </w:r>
          </w:p>
        </w:tc>
        <w:tc>
          <w:tcPr>
            <w:tcW w:w="4253" w:type="dxa"/>
            <w:tcBorders>
              <w:top w:val="single" w:sz="4" w:space="0" w:color="000000"/>
              <w:left w:val="single" w:sz="4" w:space="0" w:color="000000"/>
              <w:bottom w:val="single" w:sz="4" w:space="0" w:color="000000"/>
            </w:tcBorders>
          </w:tcPr>
          <w:p w14:paraId="3393424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AQUA PRO INJ.</w:t>
            </w:r>
          </w:p>
        </w:tc>
        <w:tc>
          <w:tcPr>
            <w:tcW w:w="2643" w:type="dxa"/>
            <w:tcBorders>
              <w:top w:val="single" w:sz="4" w:space="0" w:color="000000"/>
              <w:left w:val="single" w:sz="4" w:space="0" w:color="000000"/>
              <w:bottom w:val="single" w:sz="4" w:space="0" w:color="000000"/>
            </w:tcBorders>
          </w:tcPr>
          <w:p w14:paraId="3362D3A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5 ml x 100 </w:t>
            </w:r>
            <w:proofErr w:type="spellStart"/>
            <w:r w:rsidRPr="008B7F9B">
              <w:rPr>
                <w:rFonts w:ascii="Arial" w:hAnsi="Arial" w:cs="Arial"/>
                <w:sz w:val="24"/>
                <w:szCs w:val="24"/>
              </w:rPr>
              <w:t>amp</w:t>
            </w:r>
            <w:proofErr w:type="spellEnd"/>
            <w:r w:rsidRPr="008B7F9B">
              <w:rPr>
                <w:rFonts w:ascii="Arial" w:hAnsi="Arial" w:cs="Arial"/>
                <w:sz w:val="24"/>
                <w:szCs w:val="24"/>
              </w:rPr>
              <w:t>. – op.</w:t>
            </w:r>
          </w:p>
        </w:tc>
        <w:tc>
          <w:tcPr>
            <w:tcW w:w="1517" w:type="dxa"/>
            <w:tcBorders>
              <w:top w:val="single" w:sz="4" w:space="0" w:color="000000"/>
              <w:left w:val="single" w:sz="4" w:space="0" w:color="000000"/>
              <w:bottom w:val="single" w:sz="4" w:space="0" w:color="000000"/>
              <w:right w:val="single" w:sz="4" w:space="0" w:color="000000"/>
            </w:tcBorders>
          </w:tcPr>
          <w:p w14:paraId="715E34B5" w14:textId="77777777" w:rsidR="00D86209" w:rsidRPr="008B7F9B" w:rsidRDefault="00D86209" w:rsidP="00D3223D">
            <w:pPr>
              <w:jc w:val="both"/>
              <w:rPr>
                <w:rFonts w:ascii="Arial" w:hAnsi="Arial" w:cs="Arial"/>
              </w:rPr>
            </w:pPr>
            <w:r w:rsidRPr="008B7F9B">
              <w:rPr>
                <w:rFonts w:ascii="Arial" w:hAnsi="Arial" w:cs="Arial"/>
                <w:sz w:val="24"/>
                <w:szCs w:val="24"/>
              </w:rPr>
              <w:t xml:space="preserve"> 24 </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461906C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926DAD6"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2A620F3" w14:textId="77777777" w:rsidR="00D86209" w:rsidRPr="008B7F9B" w:rsidRDefault="00D86209" w:rsidP="00D3223D">
            <w:pPr>
              <w:jc w:val="both"/>
              <w:rPr>
                <w:rFonts w:ascii="Arial" w:hAnsi="Arial" w:cs="Arial"/>
                <w:sz w:val="24"/>
                <w:szCs w:val="24"/>
              </w:rPr>
            </w:pPr>
          </w:p>
        </w:tc>
      </w:tr>
      <w:tr w:rsidR="00D86209" w:rsidRPr="008B7F9B" w14:paraId="20B56707" w14:textId="77777777" w:rsidTr="00D3223D">
        <w:tc>
          <w:tcPr>
            <w:tcW w:w="779" w:type="dxa"/>
            <w:tcBorders>
              <w:top w:val="single" w:sz="4" w:space="0" w:color="000000"/>
              <w:left w:val="single" w:sz="4" w:space="0" w:color="000000"/>
              <w:bottom w:val="single" w:sz="4" w:space="0" w:color="000000"/>
            </w:tcBorders>
          </w:tcPr>
          <w:p w14:paraId="5BA46504"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w:t>
            </w:r>
          </w:p>
        </w:tc>
        <w:tc>
          <w:tcPr>
            <w:tcW w:w="4253" w:type="dxa"/>
            <w:tcBorders>
              <w:top w:val="single" w:sz="4" w:space="0" w:color="000000"/>
              <w:left w:val="single" w:sz="4" w:space="0" w:color="000000"/>
              <w:bottom w:val="single" w:sz="4" w:space="0" w:color="000000"/>
            </w:tcBorders>
          </w:tcPr>
          <w:p w14:paraId="4CC43081"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AQVITOX r-D żel do pielęgnacji ran</w:t>
            </w:r>
          </w:p>
          <w:p w14:paraId="1D85ADD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250 ml.</w:t>
            </w:r>
          </w:p>
        </w:tc>
        <w:tc>
          <w:tcPr>
            <w:tcW w:w="2643" w:type="dxa"/>
            <w:tcBorders>
              <w:top w:val="single" w:sz="4" w:space="0" w:color="000000"/>
              <w:left w:val="single" w:sz="4" w:space="0" w:color="000000"/>
              <w:bottom w:val="single" w:sz="4" w:space="0" w:color="000000"/>
            </w:tcBorders>
          </w:tcPr>
          <w:p w14:paraId="2C6AD6F1"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szt.</w:t>
            </w:r>
          </w:p>
        </w:tc>
        <w:tc>
          <w:tcPr>
            <w:tcW w:w="1517" w:type="dxa"/>
            <w:tcBorders>
              <w:top w:val="single" w:sz="4" w:space="0" w:color="000000"/>
              <w:left w:val="single" w:sz="4" w:space="0" w:color="000000"/>
              <w:bottom w:val="single" w:sz="4" w:space="0" w:color="000000"/>
              <w:right w:val="single" w:sz="4" w:space="0" w:color="000000"/>
            </w:tcBorders>
          </w:tcPr>
          <w:p w14:paraId="19C49A1E" w14:textId="77777777" w:rsidR="00D86209" w:rsidRPr="008B7F9B" w:rsidRDefault="00D86209" w:rsidP="00D3223D">
            <w:pPr>
              <w:jc w:val="both"/>
              <w:rPr>
                <w:rFonts w:ascii="Arial" w:hAnsi="Arial" w:cs="Arial"/>
              </w:rPr>
            </w:pPr>
            <w:r w:rsidRPr="008B7F9B">
              <w:rPr>
                <w:rFonts w:ascii="Arial" w:hAnsi="Arial" w:cs="Arial"/>
                <w:sz w:val="24"/>
                <w:szCs w:val="24"/>
              </w:rPr>
              <w:t xml:space="preserve"> 10 </w:t>
            </w:r>
            <w:proofErr w:type="spellStart"/>
            <w:r w:rsidRPr="008B7F9B">
              <w:rPr>
                <w:rFonts w:ascii="Arial" w:hAnsi="Arial" w:cs="Arial"/>
                <w:sz w:val="24"/>
                <w:szCs w:val="24"/>
              </w:rPr>
              <w:t>szt</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26593E1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8AF3C30"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5A4DCC0" w14:textId="77777777" w:rsidR="00D86209" w:rsidRPr="008B7F9B" w:rsidRDefault="00D86209" w:rsidP="00D3223D">
            <w:pPr>
              <w:jc w:val="both"/>
              <w:rPr>
                <w:rFonts w:ascii="Arial" w:hAnsi="Arial" w:cs="Arial"/>
                <w:sz w:val="24"/>
                <w:szCs w:val="24"/>
              </w:rPr>
            </w:pPr>
          </w:p>
        </w:tc>
      </w:tr>
      <w:tr w:rsidR="00D86209" w:rsidRPr="008B7F9B" w14:paraId="0D67E90D" w14:textId="77777777" w:rsidTr="00D3223D">
        <w:tc>
          <w:tcPr>
            <w:tcW w:w="779" w:type="dxa"/>
            <w:tcBorders>
              <w:top w:val="single" w:sz="4" w:space="0" w:color="000000"/>
              <w:left w:val="single" w:sz="4" w:space="0" w:color="000000"/>
              <w:bottom w:val="single" w:sz="4" w:space="0" w:color="000000"/>
            </w:tcBorders>
          </w:tcPr>
          <w:p w14:paraId="6A3E30A3"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9</w:t>
            </w:r>
          </w:p>
        </w:tc>
        <w:tc>
          <w:tcPr>
            <w:tcW w:w="4253" w:type="dxa"/>
            <w:tcBorders>
              <w:top w:val="single" w:sz="4" w:space="0" w:color="000000"/>
              <w:left w:val="single" w:sz="4" w:space="0" w:color="000000"/>
              <w:bottom w:val="single" w:sz="4" w:space="0" w:color="000000"/>
            </w:tcBorders>
          </w:tcPr>
          <w:p w14:paraId="6EDCC6C9"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AQVITOX r-D płyn j/w</w:t>
            </w:r>
          </w:p>
        </w:tc>
        <w:tc>
          <w:tcPr>
            <w:tcW w:w="2643" w:type="dxa"/>
            <w:tcBorders>
              <w:top w:val="single" w:sz="4" w:space="0" w:color="000000"/>
              <w:left w:val="single" w:sz="4" w:space="0" w:color="000000"/>
              <w:bottom w:val="single" w:sz="4" w:space="0" w:color="000000"/>
            </w:tcBorders>
          </w:tcPr>
          <w:p w14:paraId="26C30A9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szt.</w:t>
            </w:r>
          </w:p>
        </w:tc>
        <w:tc>
          <w:tcPr>
            <w:tcW w:w="1517" w:type="dxa"/>
            <w:tcBorders>
              <w:top w:val="single" w:sz="4" w:space="0" w:color="000000"/>
              <w:left w:val="single" w:sz="4" w:space="0" w:color="000000"/>
              <w:bottom w:val="single" w:sz="4" w:space="0" w:color="000000"/>
              <w:right w:val="single" w:sz="4" w:space="0" w:color="000000"/>
            </w:tcBorders>
          </w:tcPr>
          <w:p w14:paraId="237A79E8" w14:textId="77777777" w:rsidR="00D86209" w:rsidRPr="008B7F9B" w:rsidRDefault="00D86209" w:rsidP="00D3223D">
            <w:pPr>
              <w:jc w:val="both"/>
              <w:rPr>
                <w:rFonts w:ascii="Arial" w:hAnsi="Arial" w:cs="Arial"/>
              </w:rPr>
            </w:pPr>
            <w:r w:rsidRPr="008B7F9B">
              <w:rPr>
                <w:rFonts w:ascii="Arial" w:hAnsi="Arial" w:cs="Arial"/>
                <w:sz w:val="24"/>
                <w:szCs w:val="24"/>
              </w:rPr>
              <w:t xml:space="preserve">10 </w:t>
            </w:r>
            <w:proofErr w:type="spellStart"/>
            <w:r w:rsidRPr="008B7F9B">
              <w:rPr>
                <w:rFonts w:ascii="Arial" w:hAnsi="Arial" w:cs="Arial"/>
                <w:sz w:val="24"/>
                <w:szCs w:val="24"/>
              </w:rPr>
              <w:t>szt</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2CA3897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8DD0E9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3869751" w14:textId="77777777" w:rsidR="00D86209" w:rsidRPr="008B7F9B" w:rsidRDefault="00D86209" w:rsidP="00D3223D">
            <w:pPr>
              <w:jc w:val="both"/>
              <w:rPr>
                <w:rFonts w:ascii="Arial" w:hAnsi="Arial" w:cs="Arial"/>
                <w:sz w:val="24"/>
                <w:szCs w:val="24"/>
              </w:rPr>
            </w:pPr>
          </w:p>
        </w:tc>
      </w:tr>
      <w:tr w:rsidR="00D86209" w:rsidRPr="008B7F9B" w14:paraId="02CFE6D5" w14:textId="77777777" w:rsidTr="00D3223D">
        <w:tc>
          <w:tcPr>
            <w:tcW w:w="779" w:type="dxa"/>
            <w:tcBorders>
              <w:top w:val="single" w:sz="4" w:space="0" w:color="000000"/>
              <w:left w:val="single" w:sz="4" w:space="0" w:color="000000"/>
              <w:bottom w:val="single" w:sz="4" w:space="0" w:color="000000"/>
            </w:tcBorders>
          </w:tcPr>
          <w:p w14:paraId="66645D7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10</w:t>
            </w:r>
          </w:p>
        </w:tc>
        <w:tc>
          <w:tcPr>
            <w:tcW w:w="4253" w:type="dxa"/>
            <w:tcBorders>
              <w:top w:val="single" w:sz="4" w:space="0" w:color="000000"/>
              <w:left w:val="single" w:sz="4" w:space="0" w:color="000000"/>
              <w:bottom w:val="single" w:sz="4" w:space="0" w:color="000000"/>
            </w:tcBorders>
          </w:tcPr>
          <w:p w14:paraId="336315A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AETHYLUM  CHLORATUM</w:t>
            </w:r>
          </w:p>
        </w:tc>
        <w:tc>
          <w:tcPr>
            <w:tcW w:w="2643" w:type="dxa"/>
            <w:tcBorders>
              <w:top w:val="single" w:sz="4" w:space="0" w:color="000000"/>
              <w:left w:val="single" w:sz="4" w:space="0" w:color="000000"/>
              <w:bottom w:val="single" w:sz="4" w:space="0" w:color="000000"/>
            </w:tcBorders>
          </w:tcPr>
          <w:p w14:paraId="7B422C3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aerosol</w:t>
            </w:r>
          </w:p>
        </w:tc>
        <w:tc>
          <w:tcPr>
            <w:tcW w:w="1517" w:type="dxa"/>
            <w:tcBorders>
              <w:top w:val="single" w:sz="4" w:space="0" w:color="000000"/>
              <w:left w:val="single" w:sz="4" w:space="0" w:color="000000"/>
              <w:bottom w:val="single" w:sz="4" w:space="0" w:color="000000"/>
              <w:right w:val="single" w:sz="4" w:space="0" w:color="000000"/>
            </w:tcBorders>
          </w:tcPr>
          <w:p w14:paraId="34A7FD12" w14:textId="77777777" w:rsidR="00D86209" w:rsidRPr="008B7F9B" w:rsidRDefault="00D86209" w:rsidP="00D3223D">
            <w:pPr>
              <w:jc w:val="both"/>
              <w:rPr>
                <w:rFonts w:ascii="Arial" w:hAnsi="Arial" w:cs="Arial"/>
              </w:rPr>
            </w:pPr>
            <w:r w:rsidRPr="008B7F9B">
              <w:rPr>
                <w:rFonts w:ascii="Arial" w:hAnsi="Arial" w:cs="Arial"/>
                <w:sz w:val="24"/>
                <w:szCs w:val="24"/>
              </w:rPr>
              <w:t xml:space="preserve"> 40 </w:t>
            </w:r>
            <w:proofErr w:type="spellStart"/>
            <w:r w:rsidRPr="008B7F9B">
              <w:rPr>
                <w:rFonts w:ascii="Arial" w:hAnsi="Arial" w:cs="Arial"/>
                <w:sz w:val="24"/>
                <w:szCs w:val="24"/>
              </w:rPr>
              <w:t>szt</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2BA47E5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090CC6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DFDF5EA" w14:textId="77777777" w:rsidR="00D86209" w:rsidRPr="008B7F9B" w:rsidRDefault="00D86209" w:rsidP="00D3223D">
            <w:pPr>
              <w:jc w:val="both"/>
              <w:rPr>
                <w:rFonts w:ascii="Arial" w:hAnsi="Arial" w:cs="Arial"/>
                <w:sz w:val="24"/>
                <w:szCs w:val="24"/>
              </w:rPr>
            </w:pPr>
          </w:p>
        </w:tc>
      </w:tr>
      <w:tr w:rsidR="00D86209" w:rsidRPr="008B7F9B" w14:paraId="21F68AA1" w14:textId="77777777" w:rsidTr="00D3223D">
        <w:tc>
          <w:tcPr>
            <w:tcW w:w="779" w:type="dxa"/>
            <w:tcBorders>
              <w:top w:val="single" w:sz="4" w:space="0" w:color="000000"/>
              <w:left w:val="single" w:sz="4" w:space="0" w:color="000000"/>
              <w:bottom w:val="single" w:sz="4" w:space="0" w:color="000000"/>
            </w:tcBorders>
          </w:tcPr>
          <w:p w14:paraId="7CD71E2A"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11</w:t>
            </w:r>
          </w:p>
        </w:tc>
        <w:tc>
          <w:tcPr>
            <w:tcW w:w="4253" w:type="dxa"/>
            <w:tcBorders>
              <w:top w:val="single" w:sz="4" w:space="0" w:color="000000"/>
              <w:left w:val="single" w:sz="4" w:space="0" w:color="000000"/>
              <w:bottom w:val="single" w:sz="4" w:space="0" w:color="000000"/>
            </w:tcBorders>
          </w:tcPr>
          <w:p w14:paraId="63AD389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BUPIVACAINA</w:t>
            </w:r>
          </w:p>
        </w:tc>
        <w:tc>
          <w:tcPr>
            <w:tcW w:w="2643" w:type="dxa"/>
            <w:tcBorders>
              <w:top w:val="single" w:sz="4" w:space="0" w:color="000000"/>
              <w:left w:val="single" w:sz="4" w:space="0" w:color="000000"/>
              <w:bottom w:val="single" w:sz="4" w:space="0" w:color="000000"/>
            </w:tcBorders>
          </w:tcPr>
          <w:p w14:paraId="07607856"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0,5 % fiolki x 10 </w:t>
            </w:r>
            <w:proofErr w:type="spellStart"/>
            <w:r w:rsidRPr="008B7F9B">
              <w:rPr>
                <w:rFonts w:ascii="Arial" w:hAnsi="Arial" w:cs="Arial"/>
                <w:sz w:val="24"/>
                <w:szCs w:val="24"/>
              </w:rPr>
              <w:t>szt</w:t>
            </w:r>
            <w:proofErr w:type="spellEnd"/>
            <w:r w:rsidRPr="008B7F9B">
              <w:rPr>
                <w:rFonts w:ascii="Arial" w:hAnsi="Arial" w:cs="Arial"/>
                <w:sz w:val="24"/>
                <w:szCs w:val="24"/>
              </w:rPr>
              <w:t xml:space="preserve"> w </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1AF5244E" w14:textId="77777777" w:rsidR="00D86209" w:rsidRPr="008B7F9B" w:rsidRDefault="00D86209" w:rsidP="00D3223D">
            <w:pPr>
              <w:jc w:val="both"/>
              <w:rPr>
                <w:rFonts w:ascii="Arial" w:hAnsi="Arial" w:cs="Arial"/>
              </w:rPr>
            </w:pPr>
            <w:r w:rsidRPr="008B7F9B">
              <w:rPr>
                <w:rFonts w:ascii="Arial" w:hAnsi="Arial" w:cs="Arial"/>
                <w:sz w:val="24"/>
                <w:szCs w:val="24"/>
              </w:rPr>
              <w:t xml:space="preserve"> 10 </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497E8C7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6E0948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0AF5902" w14:textId="77777777" w:rsidR="00D86209" w:rsidRPr="008B7F9B" w:rsidRDefault="00D86209" w:rsidP="00D3223D">
            <w:pPr>
              <w:jc w:val="both"/>
              <w:rPr>
                <w:rFonts w:ascii="Arial" w:hAnsi="Arial" w:cs="Arial"/>
                <w:sz w:val="24"/>
                <w:szCs w:val="24"/>
              </w:rPr>
            </w:pPr>
          </w:p>
        </w:tc>
      </w:tr>
      <w:tr w:rsidR="00D86209" w:rsidRPr="008B7F9B" w14:paraId="67AFFFB8" w14:textId="77777777" w:rsidTr="00D3223D">
        <w:tc>
          <w:tcPr>
            <w:tcW w:w="779" w:type="dxa"/>
            <w:tcBorders>
              <w:top w:val="single" w:sz="4" w:space="0" w:color="000000"/>
              <w:left w:val="single" w:sz="4" w:space="0" w:color="000000"/>
              <w:bottom w:val="single" w:sz="4" w:space="0" w:color="000000"/>
            </w:tcBorders>
          </w:tcPr>
          <w:p w14:paraId="0A31015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12</w:t>
            </w:r>
          </w:p>
        </w:tc>
        <w:tc>
          <w:tcPr>
            <w:tcW w:w="4253" w:type="dxa"/>
            <w:tcBorders>
              <w:top w:val="single" w:sz="4" w:space="0" w:color="000000"/>
              <w:left w:val="single" w:sz="4" w:space="0" w:color="000000"/>
              <w:bottom w:val="single" w:sz="4" w:space="0" w:color="000000"/>
            </w:tcBorders>
          </w:tcPr>
          <w:p w14:paraId="150DC2BF"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BUSCOLYSIN  20 mg/1ml</w:t>
            </w:r>
          </w:p>
        </w:tc>
        <w:tc>
          <w:tcPr>
            <w:tcW w:w="2643" w:type="dxa"/>
            <w:tcBorders>
              <w:top w:val="single" w:sz="4" w:space="0" w:color="000000"/>
              <w:left w:val="single" w:sz="4" w:space="0" w:color="000000"/>
              <w:bottom w:val="single" w:sz="4" w:space="0" w:color="000000"/>
            </w:tcBorders>
          </w:tcPr>
          <w:p w14:paraId="4BF4E63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ampułki (bez wzgl. na ilość w opakowaniu)</w:t>
            </w:r>
          </w:p>
        </w:tc>
        <w:tc>
          <w:tcPr>
            <w:tcW w:w="1517" w:type="dxa"/>
            <w:tcBorders>
              <w:top w:val="single" w:sz="4" w:space="0" w:color="000000"/>
              <w:left w:val="single" w:sz="4" w:space="0" w:color="000000"/>
              <w:bottom w:val="single" w:sz="4" w:space="0" w:color="000000"/>
              <w:right w:val="single" w:sz="4" w:space="0" w:color="000000"/>
            </w:tcBorders>
          </w:tcPr>
          <w:p w14:paraId="0D2FA040" w14:textId="77777777" w:rsidR="00D86209" w:rsidRPr="008B7F9B" w:rsidRDefault="00D86209" w:rsidP="00D3223D">
            <w:pPr>
              <w:jc w:val="both"/>
              <w:rPr>
                <w:rFonts w:ascii="Arial" w:hAnsi="Arial" w:cs="Arial"/>
              </w:rPr>
            </w:pPr>
            <w:r w:rsidRPr="008B7F9B">
              <w:rPr>
                <w:rFonts w:ascii="Arial" w:hAnsi="Arial" w:cs="Arial"/>
                <w:sz w:val="24"/>
                <w:szCs w:val="24"/>
              </w:rPr>
              <w:t xml:space="preserve"> 60 ampułek</w:t>
            </w:r>
          </w:p>
        </w:tc>
        <w:tc>
          <w:tcPr>
            <w:tcW w:w="1517" w:type="dxa"/>
            <w:tcBorders>
              <w:top w:val="single" w:sz="4" w:space="0" w:color="000000"/>
              <w:left w:val="single" w:sz="4" w:space="0" w:color="000000"/>
              <w:bottom w:val="single" w:sz="4" w:space="0" w:color="000000"/>
              <w:right w:val="single" w:sz="4" w:space="0" w:color="000000"/>
            </w:tcBorders>
          </w:tcPr>
          <w:p w14:paraId="77235E6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2EAC87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418D4FF" w14:textId="77777777" w:rsidR="00D86209" w:rsidRPr="008B7F9B" w:rsidRDefault="00D86209" w:rsidP="00D3223D">
            <w:pPr>
              <w:jc w:val="both"/>
              <w:rPr>
                <w:rFonts w:ascii="Arial" w:hAnsi="Arial" w:cs="Arial"/>
                <w:sz w:val="24"/>
                <w:szCs w:val="24"/>
              </w:rPr>
            </w:pPr>
          </w:p>
        </w:tc>
      </w:tr>
      <w:tr w:rsidR="00D86209" w:rsidRPr="008B7F9B" w14:paraId="438C8F8F" w14:textId="77777777" w:rsidTr="00D3223D">
        <w:tc>
          <w:tcPr>
            <w:tcW w:w="779" w:type="dxa"/>
            <w:tcBorders>
              <w:top w:val="single" w:sz="4" w:space="0" w:color="000000"/>
              <w:left w:val="single" w:sz="4" w:space="0" w:color="000000"/>
              <w:bottom w:val="single" w:sz="4" w:space="0" w:color="000000"/>
            </w:tcBorders>
          </w:tcPr>
          <w:p w14:paraId="65F221D0"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13</w:t>
            </w:r>
          </w:p>
        </w:tc>
        <w:tc>
          <w:tcPr>
            <w:tcW w:w="4253" w:type="dxa"/>
            <w:tcBorders>
              <w:top w:val="single" w:sz="4" w:space="0" w:color="000000"/>
              <w:left w:val="single" w:sz="4" w:space="0" w:color="000000"/>
              <w:bottom w:val="single" w:sz="4" w:space="0" w:color="000000"/>
            </w:tcBorders>
          </w:tcPr>
          <w:p w14:paraId="15081EF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CARDIOL  C</w:t>
            </w:r>
          </w:p>
        </w:tc>
        <w:tc>
          <w:tcPr>
            <w:tcW w:w="2643" w:type="dxa"/>
            <w:tcBorders>
              <w:top w:val="single" w:sz="4" w:space="0" w:color="000000"/>
              <w:left w:val="single" w:sz="4" w:space="0" w:color="000000"/>
              <w:bottom w:val="single" w:sz="4" w:space="0" w:color="000000"/>
            </w:tcBorders>
          </w:tcPr>
          <w:p w14:paraId="739829D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krople</w:t>
            </w:r>
          </w:p>
        </w:tc>
        <w:tc>
          <w:tcPr>
            <w:tcW w:w="1517" w:type="dxa"/>
            <w:tcBorders>
              <w:top w:val="single" w:sz="4" w:space="0" w:color="000000"/>
              <w:left w:val="single" w:sz="4" w:space="0" w:color="000000"/>
              <w:bottom w:val="single" w:sz="4" w:space="0" w:color="000000"/>
              <w:right w:val="single" w:sz="4" w:space="0" w:color="000000"/>
            </w:tcBorders>
          </w:tcPr>
          <w:p w14:paraId="2F891317" w14:textId="77777777" w:rsidR="00D86209" w:rsidRPr="008B7F9B" w:rsidRDefault="00D86209" w:rsidP="00D3223D">
            <w:pPr>
              <w:jc w:val="both"/>
              <w:rPr>
                <w:rFonts w:ascii="Arial" w:hAnsi="Arial" w:cs="Arial"/>
              </w:rPr>
            </w:pPr>
            <w:r w:rsidRPr="008B7F9B">
              <w:rPr>
                <w:rFonts w:ascii="Arial" w:hAnsi="Arial" w:cs="Arial"/>
                <w:sz w:val="24"/>
                <w:szCs w:val="24"/>
              </w:rPr>
              <w:t xml:space="preserve"> 24 szt.</w:t>
            </w:r>
          </w:p>
        </w:tc>
        <w:tc>
          <w:tcPr>
            <w:tcW w:w="1517" w:type="dxa"/>
            <w:tcBorders>
              <w:top w:val="single" w:sz="4" w:space="0" w:color="000000"/>
              <w:left w:val="single" w:sz="4" w:space="0" w:color="000000"/>
              <w:bottom w:val="single" w:sz="4" w:space="0" w:color="000000"/>
              <w:right w:val="single" w:sz="4" w:space="0" w:color="000000"/>
            </w:tcBorders>
          </w:tcPr>
          <w:p w14:paraId="38AE1D0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A9BFD1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D4A397F" w14:textId="77777777" w:rsidR="00D86209" w:rsidRPr="008B7F9B" w:rsidRDefault="00D86209" w:rsidP="00D3223D">
            <w:pPr>
              <w:jc w:val="both"/>
              <w:rPr>
                <w:rFonts w:ascii="Arial" w:hAnsi="Arial" w:cs="Arial"/>
                <w:sz w:val="24"/>
                <w:szCs w:val="24"/>
              </w:rPr>
            </w:pPr>
          </w:p>
        </w:tc>
      </w:tr>
      <w:tr w:rsidR="00D86209" w:rsidRPr="008B7F9B" w14:paraId="00A756F4" w14:textId="77777777" w:rsidTr="00D3223D">
        <w:tc>
          <w:tcPr>
            <w:tcW w:w="779" w:type="dxa"/>
            <w:tcBorders>
              <w:top w:val="single" w:sz="4" w:space="0" w:color="000000"/>
              <w:left w:val="single" w:sz="4" w:space="0" w:color="000000"/>
              <w:bottom w:val="single" w:sz="4" w:space="0" w:color="000000"/>
            </w:tcBorders>
          </w:tcPr>
          <w:p w14:paraId="026C334D"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14</w:t>
            </w:r>
          </w:p>
        </w:tc>
        <w:tc>
          <w:tcPr>
            <w:tcW w:w="4253" w:type="dxa"/>
            <w:tcBorders>
              <w:top w:val="single" w:sz="4" w:space="0" w:color="000000"/>
              <w:left w:val="single" w:sz="4" w:space="0" w:color="000000"/>
              <w:bottom w:val="single" w:sz="4" w:space="0" w:color="000000"/>
            </w:tcBorders>
          </w:tcPr>
          <w:p w14:paraId="0BF8B5F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CYCLONAMINE</w:t>
            </w:r>
          </w:p>
        </w:tc>
        <w:tc>
          <w:tcPr>
            <w:tcW w:w="2643" w:type="dxa"/>
            <w:tcBorders>
              <w:top w:val="single" w:sz="4" w:space="0" w:color="000000"/>
              <w:left w:val="single" w:sz="4" w:space="0" w:color="000000"/>
              <w:bottom w:val="single" w:sz="4" w:space="0" w:color="000000"/>
            </w:tcBorders>
          </w:tcPr>
          <w:p w14:paraId="5F6A7A69"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12,5 % </w:t>
            </w:r>
            <w:proofErr w:type="spellStart"/>
            <w:r w:rsidRPr="008B7F9B">
              <w:rPr>
                <w:rFonts w:ascii="Arial" w:hAnsi="Arial" w:cs="Arial"/>
                <w:sz w:val="24"/>
                <w:szCs w:val="24"/>
              </w:rPr>
              <w:t>amp</w:t>
            </w:r>
            <w:proofErr w:type="spellEnd"/>
            <w:r w:rsidRPr="008B7F9B">
              <w:rPr>
                <w:rFonts w:ascii="Arial" w:hAnsi="Arial" w:cs="Arial"/>
                <w:sz w:val="24"/>
                <w:szCs w:val="24"/>
              </w:rPr>
              <w:t>. x 5 w opak.</w:t>
            </w:r>
          </w:p>
        </w:tc>
        <w:tc>
          <w:tcPr>
            <w:tcW w:w="1517" w:type="dxa"/>
            <w:tcBorders>
              <w:top w:val="single" w:sz="4" w:space="0" w:color="000000"/>
              <w:left w:val="single" w:sz="4" w:space="0" w:color="000000"/>
              <w:bottom w:val="single" w:sz="4" w:space="0" w:color="000000"/>
              <w:right w:val="single" w:sz="4" w:space="0" w:color="000000"/>
            </w:tcBorders>
          </w:tcPr>
          <w:p w14:paraId="12E6F444" w14:textId="77777777" w:rsidR="00D86209" w:rsidRPr="008B7F9B" w:rsidRDefault="00D86209" w:rsidP="00D3223D">
            <w:pPr>
              <w:jc w:val="both"/>
              <w:rPr>
                <w:rFonts w:ascii="Arial" w:hAnsi="Arial" w:cs="Arial"/>
              </w:rPr>
            </w:pPr>
            <w:r w:rsidRPr="008B7F9B">
              <w:rPr>
                <w:rFonts w:ascii="Arial" w:hAnsi="Arial" w:cs="Arial"/>
                <w:sz w:val="24"/>
                <w:szCs w:val="24"/>
              </w:rPr>
              <w:t xml:space="preserve"> 80 op.</w:t>
            </w:r>
          </w:p>
        </w:tc>
        <w:tc>
          <w:tcPr>
            <w:tcW w:w="1517" w:type="dxa"/>
            <w:tcBorders>
              <w:top w:val="single" w:sz="4" w:space="0" w:color="000000"/>
              <w:left w:val="single" w:sz="4" w:space="0" w:color="000000"/>
              <w:bottom w:val="single" w:sz="4" w:space="0" w:color="000000"/>
              <w:right w:val="single" w:sz="4" w:space="0" w:color="000000"/>
            </w:tcBorders>
          </w:tcPr>
          <w:p w14:paraId="41358EF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EBBB29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1C0130B" w14:textId="77777777" w:rsidR="00D86209" w:rsidRPr="008B7F9B" w:rsidRDefault="00D86209" w:rsidP="00D3223D">
            <w:pPr>
              <w:jc w:val="both"/>
              <w:rPr>
                <w:rFonts w:ascii="Arial" w:hAnsi="Arial" w:cs="Arial"/>
                <w:sz w:val="24"/>
                <w:szCs w:val="24"/>
              </w:rPr>
            </w:pPr>
          </w:p>
        </w:tc>
      </w:tr>
      <w:tr w:rsidR="00D86209" w:rsidRPr="008B7F9B" w14:paraId="45BC9D11" w14:textId="77777777" w:rsidTr="00D3223D">
        <w:tc>
          <w:tcPr>
            <w:tcW w:w="779" w:type="dxa"/>
            <w:tcBorders>
              <w:top w:val="single" w:sz="4" w:space="0" w:color="000000"/>
              <w:left w:val="single" w:sz="4" w:space="0" w:color="000000"/>
              <w:bottom w:val="single" w:sz="4" w:space="0" w:color="000000"/>
            </w:tcBorders>
          </w:tcPr>
          <w:p w14:paraId="2EBF8CD5"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15</w:t>
            </w:r>
          </w:p>
        </w:tc>
        <w:tc>
          <w:tcPr>
            <w:tcW w:w="4253" w:type="dxa"/>
            <w:tcBorders>
              <w:top w:val="single" w:sz="4" w:space="0" w:color="000000"/>
              <w:left w:val="single" w:sz="4" w:space="0" w:color="000000"/>
              <w:bottom w:val="single" w:sz="4" w:space="0" w:color="000000"/>
            </w:tcBorders>
          </w:tcPr>
          <w:p w14:paraId="058A981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DETREOMYCYNA</w:t>
            </w:r>
          </w:p>
        </w:tc>
        <w:tc>
          <w:tcPr>
            <w:tcW w:w="2643" w:type="dxa"/>
            <w:tcBorders>
              <w:top w:val="single" w:sz="4" w:space="0" w:color="000000"/>
              <w:left w:val="single" w:sz="4" w:space="0" w:color="000000"/>
              <w:bottom w:val="single" w:sz="4" w:space="0" w:color="000000"/>
            </w:tcBorders>
          </w:tcPr>
          <w:p w14:paraId="30F90E4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1% maść</w:t>
            </w:r>
          </w:p>
        </w:tc>
        <w:tc>
          <w:tcPr>
            <w:tcW w:w="1517" w:type="dxa"/>
            <w:tcBorders>
              <w:top w:val="single" w:sz="4" w:space="0" w:color="000000"/>
              <w:left w:val="single" w:sz="4" w:space="0" w:color="000000"/>
              <w:bottom w:val="single" w:sz="4" w:space="0" w:color="000000"/>
              <w:right w:val="single" w:sz="4" w:space="0" w:color="000000"/>
            </w:tcBorders>
          </w:tcPr>
          <w:p w14:paraId="5DA63F54" w14:textId="77777777" w:rsidR="00D86209" w:rsidRPr="008B7F9B" w:rsidRDefault="00D86209" w:rsidP="00D3223D">
            <w:pPr>
              <w:jc w:val="both"/>
              <w:rPr>
                <w:rFonts w:ascii="Arial" w:hAnsi="Arial" w:cs="Arial"/>
              </w:rPr>
            </w:pPr>
            <w:r w:rsidRPr="008B7F9B">
              <w:rPr>
                <w:rFonts w:ascii="Arial" w:hAnsi="Arial" w:cs="Arial"/>
                <w:sz w:val="24"/>
                <w:szCs w:val="24"/>
              </w:rPr>
              <w:t xml:space="preserve"> 20 szt.</w:t>
            </w:r>
          </w:p>
        </w:tc>
        <w:tc>
          <w:tcPr>
            <w:tcW w:w="1517" w:type="dxa"/>
            <w:tcBorders>
              <w:top w:val="single" w:sz="4" w:space="0" w:color="000000"/>
              <w:left w:val="single" w:sz="4" w:space="0" w:color="000000"/>
              <w:bottom w:val="single" w:sz="4" w:space="0" w:color="000000"/>
              <w:right w:val="single" w:sz="4" w:space="0" w:color="000000"/>
            </w:tcBorders>
          </w:tcPr>
          <w:p w14:paraId="4DD8672C"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1FAE97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1DC2679" w14:textId="77777777" w:rsidR="00D86209" w:rsidRPr="008B7F9B" w:rsidRDefault="00D86209" w:rsidP="00D3223D">
            <w:pPr>
              <w:jc w:val="both"/>
              <w:rPr>
                <w:rFonts w:ascii="Arial" w:hAnsi="Arial" w:cs="Arial"/>
                <w:sz w:val="24"/>
                <w:szCs w:val="24"/>
              </w:rPr>
            </w:pPr>
          </w:p>
        </w:tc>
      </w:tr>
      <w:tr w:rsidR="00D86209" w:rsidRPr="008B7F9B" w14:paraId="6B848AB7" w14:textId="77777777" w:rsidTr="00D3223D">
        <w:tc>
          <w:tcPr>
            <w:tcW w:w="779" w:type="dxa"/>
            <w:tcBorders>
              <w:top w:val="single" w:sz="4" w:space="0" w:color="000000"/>
              <w:left w:val="single" w:sz="4" w:space="0" w:color="000000"/>
              <w:bottom w:val="single" w:sz="4" w:space="0" w:color="000000"/>
            </w:tcBorders>
          </w:tcPr>
          <w:p w14:paraId="6FE26CFD"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16</w:t>
            </w:r>
          </w:p>
        </w:tc>
        <w:tc>
          <w:tcPr>
            <w:tcW w:w="4253" w:type="dxa"/>
            <w:tcBorders>
              <w:top w:val="single" w:sz="4" w:space="0" w:color="000000"/>
              <w:left w:val="single" w:sz="4" w:space="0" w:color="000000"/>
              <w:bottom w:val="single" w:sz="4" w:space="0" w:color="000000"/>
            </w:tcBorders>
          </w:tcPr>
          <w:p w14:paraId="5C7C219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DETREOMYCYNA</w:t>
            </w:r>
          </w:p>
        </w:tc>
        <w:tc>
          <w:tcPr>
            <w:tcW w:w="2643" w:type="dxa"/>
            <w:tcBorders>
              <w:top w:val="single" w:sz="4" w:space="0" w:color="000000"/>
              <w:left w:val="single" w:sz="4" w:space="0" w:color="000000"/>
              <w:bottom w:val="single" w:sz="4" w:space="0" w:color="000000"/>
            </w:tcBorders>
          </w:tcPr>
          <w:p w14:paraId="2122800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2 % maść</w:t>
            </w:r>
          </w:p>
        </w:tc>
        <w:tc>
          <w:tcPr>
            <w:tcW w:w="1517" w:type="dxa"/>
            <w:tcBorders>
              <w:top w:val="single" w:sz="4" w:space="0" w:color="000000"/>
              <w:left w:val="single" w:sz="4" w:space="0" w:color="000000"/>
              <w:bottom w:val="single" w:sz="4" w:space="0" w:color="000000"/>
              <w:right w:val="single" w:sz="4" w:space="0" w:color="000000"/>
            </w:tcBorders>
          </w:tcPr>
          <w:p w14:paraId="4396F113" w14:textId="77777777" w:rsidR="00D86209" w:rsidRPr="008B7F9B" w:rsidRDefault="00D86209" w:rsidP="00D3223D">
            <w:pPr>
              <w:jc w:val="both"/>
              <w:rPr>
                <w:rFonts w:ascii="Arial" w:hAnsi="Arial" w:cs="Arial"/>
              </w:rPr>
            </w:pPr>
            <w:r w:rsidRPr="008B7F9B">
              <w:rPr>
                <w:rFonts w:ascii="Arial" w:hAnsi="Arial" w:cs="Arial"/>
                <w:sz w:val="24"/>
                <w:szCs w:val="24"/>
              </w:rPr>
              <w:t xml:space="preserve"> 20 szt.</w:t>
            </w:r>
          </w:p>
        </w:tc>
        <w:tc>
          <w:tcPr>
            <w:tcW w:w="1517" w:type="dxa"/>
            <w:tcBorders>
              <w:top w:val="single" w:sz="4" w:space="0" w:color="000000"/>
              <w:left w:val="single" w:sz="4" w:space="0" w:color="000000"/>
              <w:bottom w:val="single" w:sz="4" w:space="0" w:color="000000"/>
              <w:right w:val="single" w:sz="4" w:space="0" w:color="000000"/>
            </w:tcBorders>
          </w:tcPr>
          <w:p w14:paraId="10AB3FE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4BEED7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BA7B2D5" w14:textId="77777777" w:rsidR="00D86209" w:rsidRPr="008B7F9B" w:rsidRDefault="00D86209" w:rsidP="00D3223D">
            <w:pPr>
              <w:jc w:val="both"/>
              <w:rPr>
                <w:rFonts w:ascii="Arial" w:hAnsi="Arial" w:cs="Arial"/>
                <w:sz w:val="24"/>
                <w:szCs w:val="24"/>
              </w:rPr>
            </w:pPr>
          </w:p>
        </w:tc>
      </w:tr>
      <w:tr w:rsidR="00D86209" w:rsidRPr="008B7F9B" w14:paraId="3B058073" w14:textId="77777777" w:rsidTr="00D3223D">
        <w:tc>
          <w:tcPr>
            <w:tcW w:w="779" w:type="dxa"/>
            <w:tcBorders>
              <w:top w:val="single" w:sz="4" w:space="0" w:color="000000"/>
              <w:left w:val="single" w:sz="4" w:space="0" w:color="000000"/>
              <w:bottom w:val="single" w:sz="4" w:space="0" w:color="000000"/>
            </w:tcBorders>
          </w:tcPr>
          <w:p w14:paraId="56CA79B4"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17</w:t>
            </w:r>
          </w:p>
        </w:tc>
        <w:tc>
          <w:tcPr>
            <w:tcW w:w="4253" w:type="dxa"/>
            <w:tcBorders>
              <w:top w:val="single" w:sz="4" w:space="0" w:color="000000"/>
              <w:left w:val="single" w:sz="4" w:space="0" w:color="000000"/>
              <w:bottom w:val="single" w:sz="4" w:space="0" w:color="000000"/>
            </w:tcBorders>
          </w:tcPr>
          <w:p w14:paraId="30ABC589"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DEXAVEN</w:t>
            </w:r>
          </w:p>
        </w:tc>
        <w:tc>
          <w:tcPr>
            <w:tcW w:w="2643" w:type="dxa"/>
            <w:tcBorders>
              <w:top w:val="single" w:sz="4" w:space="0" w:color="000000"/>
              <w:left w:val="single" w:sz="4" w:space="0" w:color="000000"/>
              <w:bottom w:val="single" w:sz="4" w:space="0" w:color="000000"/>
            </w:tcBorders>
          </w:tcPr>
          <w:p w14:paraId="48C5D5C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4 mg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68A66E22" w14:textId="77777777" w:rsidR="00D86209" w:rsidRPr="008B7F9B" w:rsidRDefault="00D86209" w:rsidP="00D3223D">
            <w:pPr>
              <w:jc w:val="both"/>
              <w:rPr>
                <w:rFonts w:ascii="Arial" w:hAnsi="Arial" w:cs="Arial"/>
              </w:rPr>
            </w:pPr>
            <w:r w:rsidRPr="008B7F9B">
              <w:rPr>
                <w:rFonts w:ascii="Arial" w:hAnsi="Arial" w:cs="Arial"/>
                <w:sz w:val="24"/>
                <w:szCs w:val="24"/>
              </w:rPr>
              <w:t xml:space="preserve">120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53DBF57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8643A9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8283EFE" w14:textId="77777777" w:rsidR="00D86209" w:rsidRPr="008B7F9B" w:rsidRDefault="00D86209" w:rsidP="00D3223D">
            <w:pPr>
              <w:jc w:val="both"/>
              <w:rPr>
                <w:rFonts w:ascii="Arial" w:hAnsi="Arial" w:cs="Arial"/>
                <w:sz w:val="24"/>
                <w:szCs w:val="24"/>
              </w:rPr>
            </w:pPr>
          </w:p>
        </w:tc>
      </w:tr>
      <w:tr w:rsidR="00D86209" w:rsidRPr="008B7F9B" w14:paraId="18958568" w14:textId="77777777" w:rsidTr="00D3223D">
        <w:tc>
          <w:tcPr>
            <w:tcW w:w="779" w:type="dxa"/>
            <w:tcBorders>
              <w:top w:val="single" w:sz="4" w:space="0" w:color="000000"/>
              <w:left w:val="single" w:sz="4" w:space="0" w:color="000000"/>
              <w:bottom w:val="single" w:sz="4" w:space="0" w:color="000000"/>
            </w:tcBorders>
          </w:tcPr>
          <w:p w14:paraId="5D1D7E16"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18</w:t>
            </w:r>
          </w:p>
        </w:tc>
        <w:tc>
          <w:tcPr>
            <w:tcW w:w="4253" w:type="dxa"/>
            <w:tcBorders>
              <w:top w:val="single" w:sz="4" w:space="0" w:color="000000"/>
              <w:left w:val="single" w:sz="4" w:space="0" w:color="000000"/>
              <w:bottom w:val="single" w:sz="4" w:space="0" w:color="000000"/>
            </w:tcBorders>
          </w:tcPr>
          <w:p w14:paraId="4F7B08A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DEXAVEN</w:t>
            </w:r>
          </w:p>
        </w:tc>
        <w:tc>
          <w:tcPr>
            <w:tcW w:w="2643" w:type="dxa"/>
            <w:tcBorders>
              <w:top w:val="single" w:sz="4" w:space="0" w:color="000000"/>
              <w:left w:val="single" w:sz="4" w:space="0" w:color="000000"/>
              <w:bottom w:val="single" w:sz="4" w:space="0" w:color="000000"/>
            </w:tcBorders>
          </w:tcPr>
          <w:p w14:paraId="3E08CA4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8 mg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72443804" w14:textId="77777777" w:rsidR="00D86209" w:rsidRPr="008B7F9B" w:rsidRDefault="00D86209" w:rsidP="00D3223D">
            <w:pPr>
              <w:jc w:val="both"/>
              <w:rPr>
                <w:rFonts w:ascii="Arial" w:hAnsi="Arial" w:cs="Arial"/>
              </w:rPr>
            </w:pPr>
            <w:r w:rsidRPr="008B7F9B">
              <w:rPr>
                <w:rFonts w:ascii="Arial" w:hAnsi="Arial" w:cs="Arial"/>
                <w:sz w:val="24"/>
                <w:szCs w:val="24"/>
              </w:rPr>
              <w:t xml:space="preserve">80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3E25DCD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D956FB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8EC340B" w14:textId="77777777" w:rsidR="00D86209" w:rsidRPr="008B7F9B" w:rsidRDefault="00D86209" w:rsidP="00D3223D">
            <w:pPr>
              <w:jc w:val="both"/>
              <w:rPr>
                <w:rFonts w:ascii="Arial" w:hAnsi="Arial" w:cs="Arial"/>
                <w:sz w:val="24"/>
                <w:szCs w:val="24"/>
              </w:rPr>
            </w:pPr>
          </w:p>
        </w:tc>
      </w:tr>
      <w:tr w:rsidR="00D86209" w:rsidRPr="008B7F9B" w14:paraId="7D42F05B" w14:textId="77777777" w:rsidTr="00D3223D">
        <w:tc>
          <w:tcPr>
            <w:tcW w:w="779" w:type="dxa"/>
            <w:tcBorders>
              <w:top w:val="single" w:sz="4" w:space="0" w:color="000000"/>
              <w:left w:val="single" w:sz="4" w:space="0" w:color="000000"/>
              <w:bottom w:val="single" w:sz="4" w:space="0" w:color="000000"/>
            </w:tcBorders>
          </w:tcPr>
          <w:p w14:paraId="3B2BA08D"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19</w:t>
            </w:r>
          </w:p>
        </w:tc>
        <w:tc>
          <w:tcPr>
            <w:tcW w:w="4253" w:type="dxa"/>
            <w:tcBorders>
              <w:top w:val="single" w:sz="4" w:space="0" w:color="000000"/>
              <w:left w:val="single" w:sz="4" w:space="0" w:color="000000"/>
              <w:bottom w:val="single" w:sz="4" w:space="0" w:color="000000"/>
            </w:tcBorders>
          </w:tcPr>
          <w:p w14:paraId="13BB1CC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FUROSEMID  20mg/2ml</w:t>
            </w:r>
          </w:p>
        </w:tc>
        <w:tc>
          <w:tcPr>
            <w:tcW w:w="2643" w:type="dxa"/>
            <w:tcBorders>
              <w:top w:val="single" w:sz="4" w:space="0" w:color="000000"/>
              <w:left w:val="single" w:sz="4" w:space="0" w:color="000000"/>
              <w:bottom w:val="single" w:sz="4" w:space="0" w:color="000000"/>
            </w:tcBorders>
          </w:tcPr>
          <w:p w14:paraId="0C4C238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ampułki</w:t>
            </w:r>
          </w:p>
        </w:tc>
        <w:tc>
          <w:tcPr>
            <w:tcW w:w="1517" w:type="dxa"/>
            <w:tcBorders>
              <w:top w:val="single" w:sz="4" w:space="0" w:color="000000"/>
              <w:left w:val="single" w:sz="4" w:space="0" w:color="000000"/>
              <w:bottom w:val="single" w:sz="4" w:space="0" w:color="000000"/>
              <w:right w:val="single" w:sz="4" w:space="0" w:color="000000"/>
            </w:tcBorders>
          </w:tcPr>
          <w:p w14:paraId="5FFB1FEC" w14:textId="77777777" w:rsidR="00D86209" w:rsidRPr="008B7F9B" w:rsidRDefault="00D86209" w:rsidP="00D3223D">
            <w:pPr>
              <w:jc w:val="both"/>
              <w:rPr>
                <w:rFonts w:ascii="Arial" w:hAnsi="Arial" w:cs="Arial"/>
              </w:rPr>
            </w:pPr>
            <w:r w:rsidRPr="008B7F9B">
              <w:rPr>
                <w:rFonts w:ascii="Arial" w:hAnsi="Arial" w:cs="Arial"/>
                <w:sz w:val="24"/>
                <w:szCs w:val="24"/>
              </w:rPr>
              <w:t xml:space="preserve">120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4004779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66C3040"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F83C5A9" w14:textId="77777777" w:rsidR="00D86209" w:rsidRPr="008B7F9B" w:rsidRDefault="00D86209" w:rsidP="00D3223D">
            <w:pPr>
              <w:jc w:val="both"/>
              <w:rPr>
                <w:rFonts w:ascii="Arial" w:hAnsi="Arial" w:cs="Arial"/>
                <w:sz w:val="24"/>
                <w:szCs w:val="24"/>
              </w:rPr>
            </w:pPr>
          </w:p>
        </w:tc>
      </w:tr>
      <w:tr w:rsidR="00D86209" w:rsidRPr="008B7F9B" w14:paraId="123C4F37" w14:textId="77777777" w:rsidTr="00D3223D">
        <w:tc>
          <w:tcPr>
            <w:tcW w:w="779" w:type="dxa"/>
            <w:tcBorders>
              <w:top w:val="single" w:sz="4" w:space="0" w:color="000000"/>
              <w:left w:val="single" w:sz="4" w:space="0" w:color="000000"/>
              <w:bottom w:val="single" w:sz="4" w:space="0" w:color="000000"/>
            </w:tcBorders>
          </w:tcPr>
          <w:p w14:paraId="0C0BDEF4"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20</w:t>
            </w:r>
          </w:p>
        </w:tc>
        <w:tc>
          <w:tcPr>
            <w:tcW w:w="4253" w:type="dxa"/>
            <w:tcBorders>
              <w:top w:val="single" w:sz="4" w:space="0" w:color="000000"/>
              <w:left w:val="single" w:sz="4" w:space="0" w:color="000000"/>
              <w:bottom w:val="single" w:sz="4" w:space="0" w:color="000000"/>
            </w:tcBorders>
          </w:tcPr>
          <w:p w14:paraId="3E74EEE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GLUCOZA</w:t>
            </w:r>
          </w:p>
        </w:tc>
        <w:tc>
          <w:tcPr>
            <w:tcW w:w="2643" w:type="dxa"/>
            <w:tcBorders>
              <w:top w:val="single" w:sz="4" w:space="0" w:color="000000"/>
              <w:left w:val="single" w:sz="4" w:space="0" w:color="000000"/>
              <w:bottom w:val="single" w:sz="4" w:space="0" w:color="000000"/>
            </w:tcBorders>
          </w:tcPr>
          <w:p w14:paraId="26FE4A4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5 % a 500 ml</w:t>
            </w:r>
          </w:p>
        </w:tc>
        <w:tc>
          <w:tcPr>
            <w:tcW w:w="1517" w:type="dxa"/>
            <w:tcBorders>
              <w:top w:val="single" w:sz="4" w:space="0" w:color="000000"/>
              <w:left w:val="single" w:sz="4" w:space="0" w:color="000000"/>
              <w:bottom w:val="single" w:sz="4" w:space="0" w:color="000000"/>
              <w:right w:val="single" w:sz="4" w:space="0" w:color="000000"/>
            </w:tcBorders>
          </w:tcPr>
          <w:p w14:paraId="0474FD6F" w14:textId="77777777" w:rsidR="00D86209" w:rsidRPr="008B7F9B" w:rsidRDefault="00D86209" w:rsidP="00D3223D">
            <w:pPr>
              <w:jc w:val="both"/>
              <w:rPr>
                <w:rFonts w:ascii="Arial" w:hAnsi="Arial" w:cs="Arial"/>
              </w:rPr>
            </w:pPr>
            <w:r w:rsidRPr="008B7F9B">
              <w:rPr>
                <w:rFonts w:ascii="Arial" w:hAnsi="Arial" w:cs="Arial"/>
                <w:sz w:val="24"/>
                <w:szCs w:val="24"/>
              </w:rPr>
              <w:t>120 szt.</w:t>
            </w:r>
          </w:p>
        </w:tc>
        <w:tc>
          <w:tcPr>
            <w:tcW w:w="1517" w:type="dxa"/>
            <w:tcBorders>
              <w:top w:val="single" w:sz="4" w:space="0" w:color="000000"/>
              <w:left w:val="single" w:sz="4" w:space="0" w:color="000000"/>
              <w:bottom w:val="single" w:sz="4" w:space="0" w:color="000000"/>
              <w:right w:val="single" w:sz="4" w:space="0" w:color="000000"/>
            </w:tcBorders>
          </w:tcPr>
          <w:p w14:paraId="172B4B2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2EF5AC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37B74CA" w14:textId="77777777" w:rsidR="00D86209" w:rsidRPr="008B7F9B" w:rsidRDefault="00D86209" w:rsidP="00D3223D">
            <w:pPr>
              <w:jc w:val="both"/>
              <w:rPr>
                <w:rFonts w:ascii="Arial" w:hAnsi="Arial" w:cs="Arial"/>
                <w:sz w:val="24"/>
                <w:szCs w:val="24"/>
              </w:rPr>
            </w:pPr>
          </w:p>
        </w:tc>
      </w:tr>
      <w:tr w:rsidR="00D86209" w:rsidRPr="008B7F9B" w14:paraId="3E89C2ED" w14:textId="77777777" w:rsidTr="00D3223D">
        <w:tc>
          <w:tcPr>
            <w:tcW w:w="779" w:type="dxa"/>
            <w:tcBorders>
              <w:top w:val="single" w:sz="4" w:space="0" w:color="000000"/>
              <w:left w:val="single" w:sz="4" w:space="0" w:color="000000"/>
              <w:bottom w:val="single" w:sz="4" w:space="0" w:color="000000"/>
            </w:tcBorders>
          </w:tcPr>
          <w:p w14:paraId="2EB79EB0"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21</w:t>
            </w:r>
          </w:p>
        </w:tc>
        <w:tc>
          <w:tcPr>
            <w:tcW w:w="4253" w:type="dxa"/>
            <w:tcBorders>
              <w:top w:val="single" w:sz="4" w:space="0" w:color="000000"/>
              <w:left w:val="single" w:sz="4" w:space="0" w:color="000000"/>
              <w:bottom w:val="single" w:sz="4" w:space="0" w:color="000000"/>
            </w:tcBorders>
          </w:tcPr>
          <w:p w14:paraId="554F982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GLUCOZA</w:t>
            </w:r>
          </w:p>
        </w:tc>
        <w:tc>
          <w:tcPr>
            <w:tcW w:w="2643" w:type="dxa"/>
            <w:tcBorders>
              <w:top w:val="single" w:sz="4" w:space="0" w:color="000000"/>
              <w:left w:val="single" w:sz="4" w:space="0" w:color="000000"/>
              <w:bottom w:val="single" w:sz="4" w:space="0" w:color="000000"/>
            </w:tcBorders>
          </w:tcPr>
          <w:p w14:paraId="698C342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10 % a 500 ml</w:t>
            </w:r>
          </w:p>
        </w:tc>
        <w:tc>
          <w:tcPr>
            <w:tcW w:w="1517" w:type="dxa"/>
            <w:tcBorders>
              <w:top w:val="single" w:sz="4" w:space="0" w:color="000000"/>
              <w:left w:val="single" w:sz="4" w:space="0" w:color="000000"/>
              <w:bottom w:val="single" w:sz="4" w:space="0" w:color="000000"/>
              <w:right w:val="single" w:sz="4" w:space="0" w:color="000000"/>
            </w:tcBorders>
          </w:tcPr>
          <w:p w14:paraId="42B9BA46" w14:textId="77777777" w:rsidR="00D86209" w:rsidRPr="008B7F9B" w:rsidRDefault="00D86209" w:rsidP="00D3223D">
            <w:pPr>
              <w:jc w:val="both"/>
              <w:rPr>
                <w:rFonts w:ascii="Arial" w:hAnsi="Arial" w:cs="Arial"/>
              </w:rPr>
            </w:pPr>
            <w:r w:rsidRPr="008B7F9B">
              <w:rPr>
                <w:rFonts w:ascii="Arial" w:hAnsi="Arial" w:cs="Arial"/>
                <w:sz w:val="24"/>
                <w:szCs w:val="24"/>
              </w:rPr>
              <w:t xml:space="preserve">  15 szt.</w:t>
            </w:r>
          </w:p>
        </w:tc>
        <w:tc>
          <w:tcPr>
            <w:tcW w:w="1517" w:type="dxa"/>
            <w:tcBorders>
              <w:top w:val="single" w:sz="4" w:space="0" w:color="000000"/>
              <w:left w:val="single" w:sz="4" w:space="0" w:color="000000"/>
              <w:bottom w:val="single" w:sz="4" w:space="0" w:color="000000"/>
              <w:right w:val="single" w:sz="4" w:space="0" w:color="000000"/>
            </w:tcBorders>
          </w:tcPr>
          <w:p w14:paraId="6A2BDDC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FE90187"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8EC5BC8" w14:textId="77777777" w:rsidR="00D86209" w:rsidRPr="008B7F9B" w:rsidRDefault="00D86209" w:rsidP="00D3223D">
            <w:pPr>
              <w:jc w:val="both"/>
              <w:rPr>
                <w:rFonts w:ascii="Arial" w:hAnsi="Arial" w:cs="Arial"/>
                <w:sz w:val="24"/>
                <w:szCs w:val="24"/>
              </w:rPr>
            </w:pPr>
          </w:p>
        </w:tc>
      </w:tr>
      <w:tr w:rsidR="00D86209" w:rsidRPr="008B7F9B" w14:paraId="67AA5390" w14:textId="77777777" w:rsidTr="00D3223D">
        <w:tc>
          <w:tcPr>
            <w:tcW w:w="779" w:type="dxa"/>
            <w:tcBorders>
              <w:top w:val="single" w:sz="4" w:space="0" w:color="000000"/>
              <w:left w:val="single" w:sz="4" w:space="0" w:color="000000"/>
              <w:bottom w:val="single" w:sz="4" w:space="0" w:color="000000"/>
            </w:tcBorders>
          </w:tcPr>
          <w:p w14:paraId="4607CB93"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22</w:t>
            </w:r>
          </w:p>
        </w:tc>
        <w:tc>
          <w:tcPr>
            <w:tcW w:w="4253" w:type="dxa"/>
            <w:tcBorders>
              <w:top w:val="single" w:sz="4" w:space="0" w:color="000000"/>
              <w:left w:val="single" w:sz="4" w:space="0" w:color="000000"/>
              <w:bottom w:val="single" w:sz="4" w:space="0" w:color="000000"/>
            </w:tcBorders>
          </w:tcPr>
          <w:p w14:paraId="3419993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GLUCOZA</w:t>
            </w:r>
          </w:p>
        </w:tc>
        <w:tc>
          <w:tcPr>
            <w:tcW w:w="2643" w:type="dxa"/>
            <w:tcBorders>
              <w:top w:val="single" w:sz="4" w:space="0" w:color="000000"/>
              <w:left w:val="single" w:sz="4" w:space="0" w:color="000000"/>
              <w:bottom w:val="single" w:sz="4" w:space="0" w:color="000000"/>
            </w:tcBorders>
          </w:tcPr>
          <w:p w14:paraId="5517085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 5%  a  250 ml</w:t>
            </w:r>
          </w:p>
        </w:tc>
        <w:tc>
          <w:tcPr>
            <w:tcW w:w="1517" w:type="dxa"/>
            <w:tcBorders>
              <w:top w:val="single" w:sz="4" w:space="0" w:color="000000"/>
              <w:left w:val="single" w:sz="4" w:space="0" w:color="000000"/>
              <w:bottom w:val="single" w:sz="4" w:space="0" w:color="000000"/>
              <w:right w:val="single" w:sz="4" w:space="0" w:color="000000"/>
            </w:tcBorders>
          </w:tcPr>
          <w:p w14:paraId="6FA841D4" w14:textId="77777777" w:rsidR="00D86209" w:rsidRPr="008B7F9B" w:rsidRDefault="00D86209" w:rsidP="00D3223D">
            <w:pPr>
              <w:jc w:val="both"/>
              <w:rPr>
                <w:rFonts w:ascii="Arial" w:hAnsi="Arial" w:cs="Arial"/>
              </w:rPr>
            </w:pPr>
            <w:r w:rsidRPr="008B7F9B">
              <w:rPr>
                <w:rFonts w:ascii="Arial" w:hAnsi="Arial" w:cs="Arial"/>
                <w:sz w:val="24"/>
                <w:szCs w:val="24"/>
              </w:rPr>
              <w:t xml:space="preserve">  20 szt.</w:t>
            </w:r>
          </w:p>
        </w:tc>
        <w:tc>
          <w:tcPr>
            <w:tcW w:w="1517" w:type="dxa"/>
            <w:tcBorders>
              <w:top w:val="single" w:sz="4" w:space="0" w:color="000000"/>
              <w:left w:val="single" w:sz="4" w:space="0" w:color="000000"/>
              <w:bottom w:val="single" w:sz="4" w:space="0" w:color="000000"/>
              <w:right w:val="single" w:sz="4" w:space="0" w:color="000000"/>
            </w:tcBorders>
          </w:tcPr>
          <w:p w14:paraId="24F259C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069FEC9"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D6004F0" w14:textId="77777777" w:rsidR="00D86209" w:rsidRPr="008B7F9B" w:rsidRDefault="00D86209" w:rsidP="00D3223D">
            <w:pPr>
              <w:jc w:val="both"/>
              <w:rPr>
                <w:rFonts w:ascii="Arial" w:hAnsi="Arial" w:cs="Arial"/>
                <w:sz w:val="24"/>
                <w:szCs w:val="24"/>
              </w:rPr>
            </w:pPr>
          </w:p>
        </w:tc>
      </w:tr>
      <w:tr w:rsidR="00D86209" w:rsidRPr="008B7F9B" w14:paraId="300498D7" w14:textId="77777777" w:rsidTr="00D3223D">
        <w:tc>
          <w:tcPr>
            <w:tcW w:w="779" w:type="dxa"/>
            <w:tcBorders>
              <w:top w:val="single" w:sz="4" w:space="0" w:color="000000"/>
              <w:left w:val="single" w:sz="4" w:space="0" w:color="000000"/>
              <w:bottom w:val="single" w:sz="4" w:space="0" w:color="000000"/>
            </w:tcBorders>
          </w:tcPr>
          <w:p w14:paraId="0C54A49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23</w:t>
            </w:r>
          </w:p>
        </w:tc>
        <w:tc>
          <w:tcPr>
            <w:tcW w:w="4253" w:type="dxa"/>
            <w:tcBorders>
              <w:top w:val="single" w:sz="4" w:space="0" w:color="000000"/>
              <w:left w:val="single" w:sz="4" w:space="0" w:color="000000"/>
              <w:bottom w:val="single" w:sz="4" w:space="0" w:color="000000"/>
            </w:tcBorders>
          </w:tcPr>
          <w:p w14:paraId="263AF03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GLUCOZA</w:t>
            </w:r>
          </w:p>
        </w:tc>
        <w:tc>
          <w:tcPr>
            <w:tcW w:w="2643" w:type="dxa"/>
            <w:tcBorders>
              <w:top w:val="single" w:sz="4" w:space="0" w:color="000000"/>
              <w:left w:val="single" w:sz="4" w:space="0" w:color="000000"/>
              <w:bottom w:val="single" w:sz="4" w:space="0" w:color="000000"/>
            </w:tcBorders>
          </w:tcPr>
          <w:p w14:paraId="3E1DA8F9"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20%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12E82723" w14:textId="77777777" w:rsidR="00D86209" w:rsidRPr="008B7F9B" w:rsidRDefault="00D86209" w:rsidP="00D3223D">
            <w:pPr>
              <w:jc w:val="both"/>
              <w:rPr>
                <w:rFonts w:ascii="Arial" w:hAnsi="Arial" w:cs="Arial"/>
              </w:rPr>
            </w:pPr>
            <w:r w:rsidRPr="008B7F9B">
              <w:rPr>
                <w:rFonts w:ascii="Arial" w:hAnsi="Arial" w:cs="Arial"/>
                <w:sz w:val="24"/>
                <w:szCs w:val="24"/>
              </w:rPr>
              <w:t xml:space="preserve">  50 ampułek</w:t>
            </w:r>
          </w:p>
        </w:tc>
        <w:tc>
          <w:tcPr>
            <w:tcW w:w="1517" w:type="dxa"/>
            <w:tcBorders>
              <w:top w:val="single" w:sz="4" w:space="0" w:color="000000"/>
              <w:left w:val="single" w:sz="4" w:space="0" w:color="000000"/>
              <w:bottom w:val="single" w:sz="4" w:space="0" w:color="000000"/>
              <w:right w:val="single" w:sz="4" w:space="0" w:color="000000"/>
            </w:tcBorders>
          </w:tcPr>
          <w:p w14:paraId="6F32128C"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EFE84D6"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53AE8E0" w14:textId="77777777" w:rsidR="00D86209" w:rsidRPr="008B7F9B" w:rsidRDefault="00D86209" w:rsidP="00D3223D">
            <w:pPr>
              <w:jc w:val="both"/>
              <w:rPr>
                <w:rFonts w:ascii="Arial" w:hAnsi="Arial" w:cs="Arial"/>
                <w:sz w:val="24"/>
                <w:szCs w:val="24"/>
              </w:rPr>
            </w:pPr>
          </w:p>
        </w:tc>
      </w:tr>
      <w:tr w:rsidR="00D86209" w:rsidRPr="008B7F9B" w14:paraId="0F9BC90D" w14:textId="77777777" w:rsidTr="00D3223D">
        <w:tc>
          <w:tcPr>
            <w:tcW w:w="779" w:type="dxa"/>
            <w:tcBorders>
              <w:top w:val="single" w:sz="4" w:space="0" w:color="000000"/>
              <w:left w:val="single" w:sz="4" w:space="0" w:color="000000"/>
              <w:bottom w:val="single" w:sz="4" w:space="0" w:color="000000"/>
            </w:tcBorders>
          </w:tcPr>
          <w:p w14:paraId="3B68442D"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24</w:t>
            </w:r>
          </w:p>
        </w:tc>
        <w:tc>
          <w:tcPr>
            <w:tcW w:w="4253" w:type="dxa"/>
            <w:tcBorders>
              <w:top w:val="single" w:sz="4" w:space="0" w:color="000000"/>
              <w:left w:val="single" w:sz="4" w:space="0" w:color="000000"/>
              <w:bottom w:val="single" w:sz="4" w:space="0" w:color="000000"/>
            </w:tcBorders>
          </w:tcPr>
          <w:p w14:paraId="2A0C448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CORHYDRON </w:t>
            </w:r>
          </w:p>
        </w:tc>
        <w:tc>
          <w:tcPr>
            <w:tcW w:w="2643" w:type="dxa"/>
            <w:tcBorders>
              <w:top w:val="single" w:sz="4" w:space="0" w:color="000000"/>
              <w:left w:val="single" w:sz="4" w:space="0" w:color="000000"/>
              <w:bottom w:val="single" w:sz="4" w:space="0" w:color="000000"/>
            </w:tcBorders>
          </w:tcPr>
          <w:p w14:paraId="33AE6C4D"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 </w:t>
            </w:r>
            <w:proofErr w:type="spellStart"/>
            <w:r w:rsidRPr="008B7F9B">
              <w:rPr>
                <w:rFonts w:ascii="Arial" w:hAnsi="Arial" w:cs="Arial"/>
                <w:sz w:val="24"/>
                <w:szCs w:val="24"/>
              </w:rPr>
              <w:t>amp</w:t>
            </w:r>
            <w:proofErr w:type="spellEnd"/>
            <w:r w:rsidRPr="008B7F9B">
              <w:rPr>
                <w:rFonts w:ascii="Arial" w:hAnsi="Arial" w:cs="Arial"/>
                <w:sz w:val="24"/>
                <w:szCs w:val="24"/>
              </w:rPr>
              <w:t>. x 5</w:t>
            </w:r>
          </w:p>
        </w:tc>
        <w:tc>
          <w:tcPr>
            <w:tcW w:w="1517" w:type="dxa"/>
            <w:tcBorders>
              <w:top w:val="single" w:sz="4" w:space="0" w:color="000000"/>
              <w:left w:val="single" w:sz="4" w:space="0" w:color="000000"/>
              <w:bottom w:val="single" w:sz="4" w:space="0" w:color="000000"/>
              <w:right w:val="single" w:sz="4" w:space="0" w:color="000000"/>
            </w:tcBorders>
          </w:tcPr>
          <w:p w14:paraId="457D9DB7" w14:textId="77777777" w:rsidR="00D86209" w:rsidRPr="008B7F9B" w:rsidRDefault="00D86209" w:rsidP="00D3223D">
            <w:pPr>
              <w:jc w:val="both"/>
              <w:rPr>
                <w:rFonts w:ascii="Arial" w:hAnsi="Arial" w:cs="Arial"/>
              </w:rPr>
            </w:pPr>
            <w:r w:rsidRPr="008B7F9B">
              <w:rPr>
                <w:rFonts w:ascii="Arial" w:hAnsi="Arial" w:cs="Arial"/>
                <w:sz w:val="24"/>
                <w:szCs w:val="24"/>
              </w:rPr>
              <w:t>100 op.</w:t>
            </w:r>
          </w:p>
        </w:tc>
        <w:tc>
          <w:tcPr>
            <w:tcW w:w="1517" w:type="dxa"/>
            <w:tcBorders>
              <w:top w:val="single" w:sz="4" w:space="0" w:color="000000"/>
              <w:left w:val="single" w:sz="4" w:space="0" w:color="000000"/>
              <w:bottom w:val="single" w:sz="4" w:space="0" w:color="000000"/>
              <w:right w:val="single" w:sz="4" w:space="0" w:color="000000"/>
            </w:tcBorders>
          </w:tcPr>
          <w:p w14:paraId="7F1843DA" w14:textId="77777777" w:rsidR="00D86209" w:rsidRPr="008B7F9B" w:rsidRDefault="00D86209" w:rsidP="00D3223D">
            <w:pPr>
              <w:jc w:val="both"/>
              <w:rPr>
                <w:rFonts w:ascii="Arial" w:hAnsi="Arial" w:cs="Arial"/>
                <w:sz w:val="24"/>
                <w:szCs w:val="24"/>
                <w:highlight w:val="red"/>
              </w:rPr>
            </w:pPr>
          </w:p>
        </w:tc>
        <w:tc>
          <w:tcPr>
            <w:tcW w:w="1517" w:type="dxa"/>
            <w:tcBorders>
              <w:top w:val="single" w:sz="4" w:space="0" w:color="000000"/>
              <w:left w:val="single" w:sz="4" w:space="0" w:color="000000"/>
              <w:bottom w:val="single" w:sz="4" w:space="0" w:color="000000"/>
              <w:right w:val="single" w:sz="4" w:space="0" w:color="000000"/>
            </w:tcBorders>
          </w:tcPr>
          <w:p w14:paraId="60F0023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293150F" w14:textId="77777777" w:rsidR="00D86209" w:rsidRPr="008B7F9B" w:rsidRDefault="00D86209" w:rsidP="00D3223D">
            <w:pPr>
              <w:jc w:val="both"/>
              <w:rPr>
                <w:rFonts w:ascii="Arial" w:hAnsi="Arial" w:cs="Arial"/>
                <w:sz w:val="24"/>
                <w:szCs w:val="24"/>
              </w:rPr>
            </w:pPr>
          </w:p>
        </w:tc>
      </w:tr>
      <w:tr w:rsidR="00D86209" w:rsidRPr="008B7F9B" w14:paraId="0BA69D08" w14:textId="77777777" w:rsidTr="00D3223D">
        <w:tc>
          <w:tcPr>
            <w:tcW w:w="779" w:type="dxa"/>
            <w:tcBorders>
              <w:top w:val="single" w:sz="4" w:space="0" w:color="000000"/>
              <w:left w:val="single" w:sz="4" w:space="0" w:color="000000"/>
              <w:bottom w:val="single" w:sz="4" w:space="0" w:color="000000"/>
            </w:tcBorders>
          </w:tcPr>
          <w:p w14:paraId="667CC113"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25</w:t>
            </w:r>
          </w:p>
        </w:tc>
        <w:tc>
          <w:tcPr>
            <w:tcW w:w="4253" w:type="dxa"/>
            <w:tcBorders>
              <w:top w:val="single" w:sz="4" w:space="0" w:color="000000"/>
              <w:left w:val="single" w:sz="4" w:space="0" w:color="000000"/>
              <w:bottom w:val="single" w:sz="4" w:space="0" w:color="000000"/>
            </w:tcBorders>
          </w:tcPr>
          <w:p w14:paraId="5B07EF6F"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rPr>
              <w:t>HYDROXIZINUM 100mg/2ml</w:t>
            </w:r>
          </w:p>
        </w:tc>
        <w:tc>
          <w:tcPr>
            <w:tcW w:w="2643" w:type="dxa"/>
            <w:tcBorders>
              <w:top w:val="single" w:sz="4" w:space="0" w:color="000000"/>
              <w:left w:val="single" w:sz="4" w:space="0" w:color="000000"/>
              <w:bottom w:val="single" w:sz="4" w:space="0" w:color="000000"/>
            </w:tcBorders>
          </w:tcPr>
          <w:p w14:paraId="5A7966FD"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amp. X 5</w:t>
            </w:r>
          </w:p>
        </w:tc>
        <w:tc>
          <w:tcPr>
            <w:tcW w:w="1517" w:type="dxa"/>
            <w:tcBorders>
              <w:top w:val="single" w:sz="4" w:space="0" w:color="000000"/>
              <w:left w:val="single" w:sz="4" w:space="0" w:color="000000"/>
              <w:bottom w:val="single" w:sz="4" w:space="0" w:color="000000"/>
              <w:right w:val="single" w:sz="4" w:space="0" w:color="000000"/>
            </w:tcBorders>
          </w:tcPr>
          <w:p w14:paraId="7E70E6CD" w14:textId="77777777" w:rsidR="00D86209" w:rsidRPr="008B7F9B" w:rsidRDefault="00D86209" w:rsidP="00D3223D">
            <w:pPr>
              <w:jc w:val="both"/>
              <w:rPr>
                <w:rFonts w:ascii="Arial" w:hAnsi="Arial" w:cs="Arial"/>
              </w:rPr>
            </w:pPr>
            <w:r w:rsidRPr="008B7F9B">
              <w:rPr>
                <w:rFonts w:ascii="Arial" w:hAnsi="Arial" w:cs="Arial"/>
                <w:sz w:val="24"/>
                <w:szCs w:val="24"/>
                <w:lang w:val="en-US"/>
              </w:rPr>
              <w:t>120 op.</w:t>
            </w:r>
          </w:p>
        </w:tc>
        <w:tc>
          <w:tcPr>
            <w:tcW w:w="1517" w:type="dxa"/>
            <w:tcBorders>
              <w:top w:val="single" w:sz="4" w:space="0" w:color="000000"/>
              <w:left w:val="single" w:sz="4" w:space="0" w:color="000000"/>
              <w:bottom w:val="single" w:sz="4" w:space="0" w:color="000000"/>
              <w:right w:val="single" w:sz="4" w:space="0" w:color="000000"/>
            </w:tcBorders>
          </w:tcPr>
          <w:p w14:paraId="4C534015"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30CE37FA"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72463D32" w14:textId="77777777" w:rsidR="00D86209" w:rsidRPr="008B7F9B" w:rsidRDefault="00D86209" w:rsidP="00D3223D">
            <w:pPr>
              <w:jc w:val="both"/>
              <w:rPr>
                <w:rFonts w:ascii="Arial" w:hAnsi="Arial" w:cs="Arial"/>
                <w:sz w:val="24"/>
                <w:szCs w:val="24"/>
                <w:lang w:val="en-US"/>
              </w:rPr>
            </w:pPr>
          </w:p>
        </w:tc>
      </w:tr>
      <w:tr w:rsidR="00D86209" w:rsidRPr="008B7F9B" w14:paraId="19BB235F" w14:textId="77777777" w:rsidTr="00D3223D">
        <w:tc>
          <w:tcPr>
            <w:tcW w:w="779" w:type="dxa"/>
            <w:tcBorders>
              <w:top w:val="single" w:sz="4" w:space="0" w:color="000000"/>
              <w:left w:val="single" w:sz="4" w:space="0" w:color="000000"/>
              <w:bottom w:val="single" w:sz="4" w:space="0" w:color="000000"/>
            </w:tcBorders>
          </w:tcPr>
          <w:p w14:paraId="11E2E4BF"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26</w:t>
            </w:r>
          </w:p>
        </w:tc>
        <w:tc>
          <w:tcPr>
            <w:tcW w:w="4253" w:type="dxa"/>
            <w:tcBorders>
              <w:top w:val="single" w:sz="4" w:space="0" w:color="000000"/>
              <w:left w:val="single" w:sz="4" w:space="0" w:color="000000"/>
              <w:bottom w:val="single" w:sz="4" w:space="0" w:color="000000"/>
            </w:tcBorders>
          </w:tcPr>
          <w:p w14:paraId="486E26A3"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HYDROXIZINUM 2% 10mg/5ml</w:t>
            </w:r>
          </w:p>
        </w:tc>
        <w:tc>
          <w:tcPr>
            <w:tcW w:w="2643" w:type="dxa"/>
            <w:tcBorders>
              <w:top w:val="single" w:sz="4" w:space="0" w:color="000000"/>
              <w:left w:val="single" w:sz="4" w:space="0" w:color="000000"/>
              <w:bottom w:val="single" w:sz="4" w:space="0" w:color="000000"/>
            </w:tcBorders>
          </w:tcPr>
          <w:p w14:paraId="44CD1E58"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syr. 250 g</w:t>
            </w:r>
          </w:p>
        </w:tc>
        <w:tc>
          <w:tcPr>
            <w:tcW w:w="1517" w:type="dxa"/>
            <w:tcBorders>
              <w:top w:val="single" w:sz="4" w:space="0" w:color="000000"/>
              <w:left w:val="single" w:sz="4" w:space="0" w:color="000000"/>
              <w:bottom w:val="single" w:sz="4" w:space="0" w:color="000000"/>
              <w:right w:val="single" w:sz="4" w:space="0" w:color="000000"/>
            </w:tcBorders>
          </w:tcPr>
          <w:p w14:paraId="0C11FBBA"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60 </w:t>
            </w: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tcPr>
          <w:p w14:paraId="28F2B54F"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02226E05"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7DE372E1" w14:textId="77777777" w:rsidR="00D86209" w:rsidRPr="008B7F9B" w:rsidRDefault="00D86209" w:rsidP="00D3223D">
            <w:pPr>
              <w:jc w:val="both"/>
              <w:rPr>
                <w:rFonts w:ascii="Arial" w:hAnsi="Arial" w:cs="Arial"/>
                <w:sz w:val="24"/>
                <w:szCs w:val="24"/>
                <w:lang w:val="en-US"/>
              </w:rPr>
            </w:pPr>
          </w:p>
        </w:tc>
      </w:tr>
      <w:tr w:rsidR="00D86209" w:rsidRPr="008B7F9B" w14:paraId="218966D6" w14:textId="77777777" w:rsidTr="00D3223D">
        <w:tc>
          <w:tcPr>
            <w:tcW w:w="779" w:type="dxa"/>
            <w:tcBorders>
              <w:top w:val="single" w:sz="4" w:space="0" w:color="000000"/>
              <w:left w:val="single" w:sz="4" w:space="0" w:color="000000"/>
              <w:bottom w:val="single" w:sz="4" w:space="0" w:color="000000"/>
            </w:tcBorders>
          </w:tcPr>
          <w:p w14:paraId="3B48A0D8"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27</w:t>
            </w:r>
          </w:p>
        </w:tc>
        <w:tc>
          <w:tcPr>
            <w:tcW w:w="4253" w:type="dxa"/>
            <w:tcBorders>
              <w:top w:val="single" w:sz="4" w:space="0" w:color="000000"/>
              <w:left w:val="single" w:sz="4" w:space="0" w:color="000000"/>
              <w:bottom w:val="single" w:sz="4" w:space="0" w:color="000000"/>
            </w:tcBorders>
          </w:tcPr>
          <w:p w14:paraId="6C4F542F"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ENARENAL</w:t>
            </w:r>
          </w:p>
        </w:tc>
        <w:tc>
          <w:tcPr>
            <w:tcW w:w="2643" w:type="dxa"/>
            <w:tcBorders>
              <w:top w:val="single" w:sz="4" w:space="0" w:color="000000"/>
              <w:left w:val="single" w:sz="4" w:space="0" w:color="000000"/>
              <w:bottom w:val="single" w:sz="4" w:space="0" w:color="000000"/>
            </w:tcBorders>
          </w:tcPr>
          <w:p w14:paraId="3A5D877C" w14:textId="77777777" w:rsidR="00D86209" w:rsidRPr="008B7F9B" w:rsidRDefault="00D86209" w:rsidP="00D3223D">
            <w:pPr>
              <w:jc w:val="both"/>
              <w:rPr>
                <w:rFonts w:ascii="Arial" w:hAnsi="Arial" w:cs="Arial"/>
                <w:sz w:val="24"/>
                <w:szCs w:val="24"/>
                <w:lang w:val="en-US"/>
              </w:rPr>
            </w:pPr>
            <w:proofErr w:type="spellStart"/>
            <w:r w:rsidRPr="008B7F9B">
              <w:rPr>
                <w:rFonts w:ascii="Arial" w:hAnsi="Arial" w:cs="Arial"/>
                <w:sz w:val="24"/>
                <w:szCs w:val="24"/>
                <w:lang w:val="en-US"/>
              </w:rPr>
              <w:t>tabl</w:t>
            </w:r>
            <w:proofErr w:type="spellEnd"/>
            <w:r w:rsidRPr="008B7F9B">
              <w:rPr>
                <w:rFonts w:ascii="Arial" w:hAnsi="Arial" w:cs="Arial"/>
                <w:sz w:val="24"/>
                <w:szCs w:val="24"/>
                <w:lang w:val="en-US"/>
              </w:rPr>
              <w:t>. 5 mg x30szt/op</w:t>
            </w:r>
          </w:p>
        </w:tc>
        <w:tc>
          <w:tcPr>
            <w:tcW w:w="1517" w:type="dxa"/>
            <w:tcBorders>
              <w:top w:val="single" w:sz="4" w:space="0" w:color="000000"/>
              <w:left w:val="single" w:sz="4" w:space="0" w:color="000000"/>
              <w:bottom w:val="single" w:sz="4" w:space="0" w:color="000000"/>
              <w:right w:val="single" w:sz="4" w:space="0" w:color="000000"/>
            </w:tcBorders>
          </w:tcPr>
          <w:p w14:paraId="312375FE" w14:textId="77777777" w:rsidR="00D86209" w:rsidRPr="008B7F9B" w:rsidRDefault="00D86209" w:rsidP="00D3223D">
            <w:pPr>
              <w:jc w:val="both"/>
              <w:rPr>
                <w:rFonts w:ascii="Arial" w:hAnsi="Arial" w:cs="Arial"/>
              </w:rPr>
            </w:pPr>
            <w:r w:rsidRPr="008B7F9B">
              <w:rPr>
                <w:rFonts w:ascii="Arial" w:hAnsi="Arial" w:cs="Arial"/>
                <w:sz w:val="24"/>
                <w:szCs w:val="24"/>
                <w:lang w:val="en-US"/>
              </w:rPr>
              <w:t>40 op.</w:t>
            </w:r>
          </w:p>
        </w:tc>
        <w:tc>
          <w:tcPr>
            <w:tcW w:w="1517" w:type="dxa"/>
            <w:tcBorders>
              <w:top w:val="single" w:sz="4" w:space="0" w:color="000000"/>
              <w:left w:val="single" w:sz="4" w:space="0" w:color="000000"/>
              <w:bottom w:val="single" w:sz="4" w:space="0" w:color="000000"/>
              <w:right w:val="single" w:sz="4" w:space="0" w:color="000000"/>
            </w:tcBorders>
          </w:tcPr>
          <w:p w14:paraId="387251DD"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14BB54CB"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71B0AA7D" w14:textId="77777777" w:rsidR="00D86209" w:rsidRPr="008B7F9B" w:rsidRDefault="00D86209" w:rsidP="00D3223D">
            <w:pPr>
              <w:jc w:val="both"/>
              <w:rPr>
                <w:rFonts w:ascii="Arial" w:hAnsi="Arial" w:cs="Arial"/>
                <w:sz w:val="24"/>
                <w:szCs w:val="24"/>
                <w:lang w:val="en-US"/>
              </w:rPr>
            </w:pPr>
          </w:p>
        </w:tc>
      </w:tr>
      <w:tr w:rsidR="00D86209" w:rsidRPr="008B7F9B" w14:paraId="075734CD" w14:textId="77777777" w:rsidTr="00D3223D">
        <w:tc>
          <w:tcPr>
            <w:tcW w:w="779" w:type="dxa"/>
            <w:tcBorders>
              <w:top w:val="single" w:sz="4" w:space="0" w:color="000000"/>
              <w:left w:val="single" w:sz="4" w:space="0" w:color="000000"/>
              <w:bottom w:val="single" w:sz="4" w:space="0" w:color="000000"/>
            </w:tcBorders>
          </w:tcPr>
          <w:p w14:paraId="2F3AE919"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28</w:t>
            </w:r>
          </w:p>
        </w:tc>
        <w:tc>
          <w:tcPr>
            <w:tcW w:w="4253" w:type="dxa"/>
            <w:tcBorders>
              <w:top w:val="single" w:sz="4" w:space="0" w:color="000000"/>
              <w:left w:val="single" w:sz="4" w:space="0" w:color="000000"/>
              <w:bottom w:val="single" w:sz="4" w:space="0" w:color="000000"/>
            </w:tcBorders>
          </w:tcPr>
          <w:p w14:paraId="020D3742"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ENARENAL</w:t>
            </w:r>
          </w:p>
        </w:tc>
        <w:tc>
          <w:tcPr>
            <w:tcW w:w="2643" w:type="dxa"/>
            <w:tcBorders>
              <w:top w:val="single" w:sz="4" w:space="0" w:color="000000"/>
              <w:left w:val="single" w:sz="4" w:space="0" w:color="000000"/>
              <w:bottom w:val="single" w:sz="4" w:space="0" w:color="000000"/>
            </w:tcBorders>
          </w:tcPr>
          <w:p w14:paraId="500D83EA" w14:textId="77777777" w:rsidR="00D86209" w:rsidRPr="008B7F9B" w:rsidRDefault="00D86209" w:rsidP="00D3223D">
            <w:pPr>
              <w:jc w:val="both"/>
              <w:rPr>
                <w:rFonts w:ascii="Arial" w:hAnsi="Arial" w:cs="Arial"/>
                <w:sz w:val="24"/>
                <w:szCs w:val="24"/>
                <w:lang w:val="en-US"/>
              </w:rPr>
            </w:pPr>
            <w:proofErr w:type="spellStart"/>
            <w:r w:rsidRPr="008B7F9B">
              <w:rPr>
                <w:rFonts w:ascii="Arial" w:hAnsi="Arial" w:cs="Arial"/>
                <w:sz w:val="24"/>
                <w:szCs w:val="24"/>
                <w:lang w:val="en-US"/>
              </w:rPr>
              <w:t>tabl</w:t>
            </w:r>
            <w:proofErr w:type="spellEnd"/>
            <w:r w:rsidRPr="008B7F9B">
              <w:rPr>
                <w:rFonts w:ascii="Arial" w:hAnsi="Arial" w:cs="Arial"/>
                <w:sz w:val="24"/>
                <w:szCs w:val="24"/>
                <w:lang w:val="en-US"/>
              </w:rPr>
              <w:t>. 10 mg x30szt./op</w:t>
            </w:r>
          </w:p>
        </w:tc>
        <w:tc>
          <w:tcPr>
            <w:tcW w:w="1517" w:type="dxa"/>
            <w:tcBorders>
              <w:top w:val="single" w:sz="4" w:space="0" w:color="000000"/>
              <w:left w:val="single" w:sz="4" w:space="0" w:color="000000"/>
              <w:bottom w:val="single" w:sz="4" w:space="0" w:color="000000"/>
              <w:right w:val="single" w:sz="4" w:space="0" w:color="000000"/>
            </w:tcBorders>
          </w:tcPr>
          <w:p w14:paraId="318A96E8" w14:textId="77777777" w:rsidR="00D86209" w:rsidRPr="008B7F9B" w:rsidRDefault="00D86209" w:rsidP="00D3223D">
            <w:pPr>
              <w:jc w:val="both"/>
              <w:rPr>
                <w:rFonts w:ascii="Arial" w:hAnsi="Arial" w:cs="Arial"/>
              </w:rPr>
            </w:pPr>
            <w:r w:rsidRPr="008B7F9B">
              <w:rPr>
                <w:rFonts w:ascii="Arial" w:hAnsi="Arial" w:cs="Arial"/>
                <w:sz w:val="24"/>
                <w:szCs w:val="24"/>
                <w:lang w:val="en-US"/>
              </w:rPr>
              <w:t>40 op.</w:t>
            </w:r>
          </w:p>
        </w:tc>
        <w:tc>
          <w:tcPr>
            <w:tcW w:w="1517" w:type="dxa"/>
            <w:tcBorders>
              <w:top w:val="single" w:sz="4" w:space="0" w:color="000000"/>
              <w:left w:val="single" w:sz="4" w:space="0" w:color="000000"/>
              <w:bottom w:val="single" w:sz="4" w:space="0" w:color="000000"/>
              <w:right w:val="single" w:sz="4" w:space="0" w:color="000000"/>
            </w:tcBorders>
          </w:tcPr>
          <w:p w14:paraId="2CCC062B"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2A1568D4"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12635241" w14:textId="77777777" w:rsidR="00D86209" w:rsidRPr="008B7F9B" w:rsidRDefault="00D86209" w:rsidP="00D3223D">
            <w:pPr>
              <w:jc w:val="both"/>
              <w:rPr>
                <w:rFonts w:ascii="Arial" w:hAnsi="Arial" w:cs="Arial"/>
                <w:sz w:val="24"/>
                <w:szCs w:val="24"/>
                <w:lang w:val="en-US"/>
              </w:rPr>
            </w:pPr>
          </w:p>
        </w:tc>
      </w:tr>
      <w:tr w:rsidR="00D86209" w:rsidRPr="008B7F9B" w14:paraId="7B48CEBD" w14:textId="77777777" w:rsidTr="00D3223D">
        <w:tc>
          <w:tcPr>
            <w:tcW w:w="779" w:type="dxa"/>
            <w:tcBorders>
              <w:top w:val="single" w:sz="4" w:space="0" w:color="000000"/>
              <w:left w:val="single" w:sz="4" w:space="0" w:color="000000"/>
              <w:bottom w:val="single" w:sz="4" w:space="0" w:color="000000"/>
            </w:tcBorders>
          </w:tcPr>
          <w:p w14:paraId="37913DE4"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29</w:t>
            </w:r>
          </w:p>
        </w:tc>
        <w:tc>
          <w:tcPr>
            <w:tcW w:w="4253" w:type="dxa"/>
            <w:tcBorders>
              <w:top w:val="single" w:sz="4" w:space="0" w:color="000000"/>
              <w:left w:val="single" w:sz="4" w:space="0" w:color="000000"/>
              <w:bottom w:val="single" w:sz="4" w:space="0" w:color="000000"/>
            </w:tcBorders>
          </w:tcPr>
          <w:p w14:paraId="5A002E1E" w14:textId="77777777" w:rsidR="00D86209" w:rsidRPr="008B7F9B" w:rsidRDefault="00D86209" w:rsidP="00D3223D">
            <w:pPr>
              <w:jc w:val="both"/>
              <w:rPr>
                <w:rFonts w:ascii="Arial" w:hAnsi="Arial" w:cs="Arial"/>
                <w:sz w:val="24"/>
                <w:szCs w:val="24"/>
              </w:rPr>
            </w:pPr>
            <w:r w:rsidRPr="008B7F9B">
              <w:rPr>
                <w:rFonts w:ascii="Arial" w:hAnsi="Arial" w:cs="Arial"/>
                <w:sz w:val="24"/>
                <w:szCs w:val="24"/>
                <w:lang w:val="en-US"/>
              </w:rPr>
              <w:t>KETONAL 100</w:t>
            </w:r>
            <w:r w:rsidRPr="008B7F9B">
              <w:rPr>
                <w:rFonts w:ascii="Arial" w:hAnsi="Arial" w:cs="Arial"/>
                <w:sz w:val="24"/>
                <w:szCs w:val="24"/>
              </w:rPr>
              <w:t>mg/2ml</w:t>
            </w:r>
          </w:p>
        </w:tc>
        <w:tc>
          <w:tcPr>
            <w:tcW w:w="2643" w:type="dxa"/>
            <w:tcBorders>
              <w:top w:val="single" w:sz="4" w:space="0" w:color="000000"/>
              <w:left w:val="single" w:sz="4" w:space="0" w:color="000000"/>
              <w:bottom w:val="single" w:sz="4" w:space="0" w:color="000000"/>
            </w:tcBorders>
          </w:tcPr>
          <w:p w14:paraId="53F60A0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ampułki</w:t>
            </w:r>
          </w:p>
        </w:tc>
        <w:tc>
          <w:tcPr>
            <w:tcW w:w="1517" w:type="dxa"/>
            <w:tcBorders>
              <w:top w:val="single" w:sz="4" w:space="0" w:color="000000"/>
              <w:left w:val="single" w:sz="4" w:space="0" w:color="000000"/>
              <w:bottom w:val="single" w:sz="4" w:space="0" w:color="000000"/>
              <w:right w:val="single" w:sz="4" w:space="0" w:color="000000"/>
            </w:tcBorders>
          </w:tcPr>
          <w:p w14:paraId="20EB227B" w14:textId="77777777" w:rsidR="00D86209" w:rsidRPr="008B7F9B" w:rsidRDefault="00D86209" w:rsidP="00D3223D">
            <w:pPr>
              <w:jc w:val="both"/>
              <w:rPr>
                <w:rFonts w:ascii="Arial" w:hAnsi="Arial" w:cs="Arial"/>
              </w:rPr>
            </w:pPr>
            <w:r w:rsidRPr="008B7F9B">
              <w:rPr>
                <w:rFonts w:ascii="Arial" w:hAnsi="Arial" w:cs="Arial"/>
                <w:sz w:val="24"/>
                <w:szCs w:val="24"/>
              </w:rPr>
              <w:t>100 ampułek</w:t>
            </w:r>
          </w:p>
        </w:tc>
        <w:tc>
          <w:tcPr>
            <w:tcW w:w="1517" w:type="dxa"/>
            <w:tcBorders>
              <w:top w:val="single" w:sz="4" w:space="0" w:color="000000"/>
              <w:left w:val="single" w:sz="4" w:space="0" w:color="000000"/>
              <w:bottom w:val="single" w:sz="4" w:space="0" w:color="000000"/>
              <w:right w:val="single" w:sz="4" w:space="0" w:color="000000"/>
            </w:tcBorders>
          </w:tcPr>
          <w:p w14:paraId="77969927"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77E708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8AF61D3" w14:textId="77777777" w:rsidR="00D86209" w:rsidRPr="008B7F9B" w:rsidRDefault="00D86209" w:rsidP="00D3223D">
            <w:pPr>
              <w:jc w:val="both"/>
              <w:rPr>
                <w:rFonts w:ascii="Arial" w:hAnsi="Arial" w:cs="Arial"/>
                <w:sz w:val="24"/>
                <w:szCs w:val="24"/>
              </w:rPr>
            </w:pPr>
          </w:p>
        </w:tc>
      </w:tr>
      <w:tr w:rsidR="00D86209" w:rsidRPr="008B7F9B" w14:paraId="38147AB1" w14:textId="77777777" w:rsidTr="00D3223D">
        <w:tc>
          <w:tcPr>
            <w:tcW w:w="779" w:type="dxa"/>
            <w:tcBorders>
              <w:top w:val="single" w:sz="4" w:space="0" w:color="000000"/>
              <w:left w:val="single" w:sz="4" w:space="0" w:color="000000"/>
              <w:bottom w:val="single" w:sz="4" w:space="0" w:color="000000"/>
            </w:tcBorders>
          </w:tcPr>
          <w:p w14:paraId="333028DD"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30</w:t>
            </w:r>
          </w:p>
        </w:tc>
        <w:tc>
          <w:tcPr>
            <w:tcW w:w="4253" w:type="dxa"/>
            <w:tcBorders>
              <w:top w:val="single" w:sz="4" w:space="0" w:color="000000"/>
              <w:left w:val="single" w:sz="4" w:space="0" w:color="000000"/>
              <w:bottom w:val="single" w:sz="4" w:space="0" w:color="000000"/>
            </w:tcBorders>
          </w:tcPr>
          <w:p w14:paraId="599C7808"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LIGNOCAINA</w:t>
            </w:r>
          </w:p>
        </w:tc>
        <w:tc>
          <w:tcPr>
            <w:tcW w:w="2643" w:type="dxa"/>
            <w:tcBorders>
              <w:top w:val="single" w:sz="4" w:space="0" w:color="000000"/>
              <w:left w:val="single" w:sz="4" w:space="0" w:color="000000"/>
              <w:bottom w:val="single" w:sz="4" w:space="0" w:color="000000"/>
            </w:tcBorders>
          </w:tcPr>
          <w:p w14:paraId="62B5AB4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1 % </w:t>
            </w:r>
            <w:proofErr w:type="spellStart"/>
            <w:r w:rsidRPr="008B7F9B">
              <w:rPr>
                <w:rFonts w:ascii="Arial" w:hAnsi="Arial" w:cs="Arial"/>
                <w:sz w:val="24"/>
                <w:szCs w:val="24"/>
              </w:rPr>
              <w:t>amp</w:t>
            </w:r>
            <w:proofErr w:type="spellEnd"/>
            <w:r w:rsidRPr="008B7F9B">
              <w:rPr>
                <w:rFonts w:ascii="Arial" w:hAnsi="Arial" w:cs="Arial"/>
                <w:sz w:val="24"/>
                <w:szCs w:val="24"/>
              </w:rPr>
              <w:t>. 10 x 2 ml</w:t>
            </w:r>
          </w:p>
        </w:tc>
        <w:tc>
          <w:tcPr>
            <w:tcW w:w="1517" w:type="dxa"/>
            <w:tcBorders>
              <w:top w:val="single" w:sz="4" w:space="0" w:color="000000"/>
              <w:left w:val="single" w:sz="4" w:space="0" w:color="000000"/>
              <w:bottom w:val="single" w:sz="4" w:space="0" w:color="000000"/>
              <w:right w:val="single" w:sz="4" w:space="0" w:color="000000"/>
            </w:tcBorders>
          </w:tcPr>
          <w:p w14:paraId="6E7819CE" w14:textId="77777777" w:rsidR="00D86209" w:rsidRPr="008B7F9B" w:rsidRDefault="00D86209" w:rsidP="00D3223D">
            <w:pPr>
              <w:jc w:val="both"/>
              <w:rPr>
                <w:rFonts w:ascii="Arial" w:hAnsi="Arial" w:cs="Arial"/>
              </w:rPr>
            </w:pPr>
            <w:r w:rsidRPr="008B7F9B">
              <w:rPr>
                <w:rFonts w:ascii="Arial" w:hAnsi="Arial" w:cs="Arial"/>
                <w:sz w:val="24"/>
                <w:szCs w:val="24"/>
              </w:rPr>
              <w:t>180 op.</w:t>
            </w:r>
          </w:p>
        </w:tc>
        <w:tc>
          <w:tcPr>
            <w:tcW w:w="1517" w:type="dxa"/>
            <w:tcBorders>
              <w:top w:val="single" w:sz="4" w:space="0" w:color="000000"/>
              <w:left w:val="single" w:sz="4" w:space="0" w:color="000000"/>
              <w:bottom w:val="single" w:sz="4" w:space="0" w:color="000000"/>
              <w:right w:val="single" w:sz="4" w:space="0" w:color="000000"/>
            </w:tcBorders>
          </w:tcPr>
          <w:p w14:paraId="1082E65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8CAECF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BF1D8BB" w14:textId="77777777" w:rsidR="00D86209" w:rsidRPr="008B7F9B" w:rsidRDefault="00D86209" w:rsidP="00D3223D">
            <w:pPr>
              <w:jc w:val="both"/>
              <w:rPr>
                <w:rFonts w:ascii="Arial" w:hAnsi="Arial" w:cs="Arial"/>
                <w:sz w:val="24"/>
                <w:szCs w:val="24"/>
              </w:rPr>
            </w:pPr>
          </w:p>
        </w:tc>
      </w:tr>
      <w:tr w:rsidR="00D86209" w:rsidRPr="008B7F9B" w14:paraId="0588B9E7" w14:textId="77777777" w:rsidTr="00D3223D">
        <w:tc>
          <w:tcPr>
            <w:tcW w:w="779" w:type="dxa"/>
            <w:tcBorders>
              <w:top w:val="single" w:sz="4" w:space="0" w:color="000000"/>
              <w:left w:val="single" w:sz="4" w:space="0" w:color="000000"/>
              <w:bottom w:val="single" w:sz="4" w:space="0" w:color="000000"/>
            </w:tcBorders>
          </w:tcPr>
          <w:p w14:paraId="04B39C6A"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31</w:t>
            </w:r>
          </w:p>
        </w:tc>
        <w:tc>
          <w:tcPr>
            <w:tcW w:w="4253" w:type="dxa"/>
            <w:tcBorders>
              <w:top w:val="single" w:sz="4" w:space="0" w:color="000000"/>
              <w:left w:val="single" w:sz="4" w:space="0" w:color="000000"/>
              <w:bottom w:val="single" w:sz="4" w:space="0" w:color="000000"/>
            </w:tcBorders>
          </w:tcPr>
          <w:p w14:paraId="7984464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LIGNOCAINA</w:t>
            </w:r>
          </w:p>
        </w:tc>
        <w:tc>
          <w:tcPr>
            <w:tcW w:w="2643" w:type="dxa"/>
            <w:tcBorders>
              <w:top w:val="single" w:sz="4" w:space="0" w:color="000000"/>
              <w:left w:val="single" w:sz="4" w:space="0" w:color="000000"/>
              <w:bottom w:val="single" w:sz="4" w:space="0" w:color="000000"/>
            </w:tcBorders>
          </w:tcPr>
          <w:p w14:paraId="62880AD8"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2 % </w:t>
            </w:r>
            <w:proofErr w:type="spellStart"/>
            <w:r w:rsidRPr="008B7F9B">
              <w:rPr>
                <w:rFonts w:ascii="Arial" w:hAnsi="Arial" w:cs="Arial"/>
                <w:sz w:val="24"/>
                <w:szCs w:val="24"/>
              </w:rPr>
              <w:t>amp</w:t>
            </w:r>
            <w:proofErr w:type="spellEnd"/>
            <w:r w:rsidRPr="008B7F9B">
              <w:rPr>
                <w:rFonts w:ascii="Arial" w:hAnsi="Arial" w:cs="Arial"/>
                <w:sz w:val="24"/>
                <w:szCs w:val="24"/>
              </w:rPr>
              <w:t>. 10 x 2 ml</w:t>
            </w:r>
          </w:p>
        </w:tc>
        <w:tc>
          <w:tcPr>
            <w:tcW w:w="1517" w:type="dxa"/>
            <w:tcBorders>
              <w:top w:val="single" w:sz="4" w:space="0" w:color="000000"/>
              <w:left w:val="single" w:sz="4" w:space="0" w:color="000000"/>
              <w:bottom w:val="single" w:sz="4" w:space="0" w:color="000000"/>
              <w:right w:val="single" w:sz="4" w:space="0" w:color="000000"/>
            </w:tcBorders>
          </w:tcPr>
          <w:p w14:paraId="1814FB94" w14:textId="77777777" w:rsidR="00D86209" w:rsidRPr="008B7F9B" w:rsidRDefault="00D86209" w:rsidP="00D3223D">
            <w:pPr>
              <w:jc w:val="both"/>
              <w:rPr>
                <w:rFonts w:ascii="Arial" w:hAnsi="Arial" w:cs="Arial"/>
              </w:rPr>
            </w:pPr>
            <w:r w:rsidRPr="008B7F9B">
              <w:rPr>
                <w:rFonts w:ascii="Arial" w:hAnsi="Arial" w:cs="Arial"/>
                <w:sz w:val="24"/>
                <w:szCs w:val="24"/>
              </w:rPr>
              <w:t>180 op.</w:t>
            </w:r>
          </w:p>
        </w:tc>
        <w:tc>
          <w:tcPr>
            <w:tcW w:w="1517" w:type="dxa"/>
            <w:tcBorders>
              <w:top w:val="single" w:sz="4" w:space="0" w:color="000000"/>
              <w:left w:val="single" w:sz="4" w:space="0" w:color="000000"/>
              <w:bottom w:val="single" w:sz="4" w:space="0" w:color="000000"/>
              <w:right w:val="single" w:sz="4" w:space="0" w:color="000000"/>
            </w:tcBorders>
          </w:tcPr>
          <w:p w14:paraId="780420F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170EF5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49B513E" w14:textId="77777777" w:rsidR="00D86209" w:rsidRPr="008B7F9B" w:rsidRDefault="00D86209" w:rsidP="00D3223D">
            <w:pPr>
              <w:jc w:val="both"/>
              <w:rPr>
                <w:rFonts w:ascii="Arial" w:hAnsi="Arial" w:cs="Arial"/>
                <w:sz w:val="24"/>
                <w:szCs w:val="24"/>
              </w:rPr>
            </w:pPr>
          </w:p>
        </w:tc>
      </w:tr>
      <w:tr w:rsidR="00D86209" w:rsidRPr="008B7F9B" w14:paraId="6C3B4889" w14:textId="77777777" w:rsidTr="00D3223D">
        <w:tc>
          <w:tcPr>
            <w:tcW w:w="779" w:type="dxa"/>
            <w:tcBorders>
              <w:top w:val="single" w:sz="4" w:space="0" w:color="000000"/>
              <w:left w:val="single" w:sz="4" w:space="0" w:color="000000"/>
              <w:bottom w:val="single" w:sz="4" w:space="0" w:color="000000"/>
            </w:tcBorders>
          </w:tcPr>
          <w:p w14:paraId="6950887D"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32</w:t>
            </w:r>
          </w:p>
        </w:tc>
        <w:tc>
          <w:tcPr>
            <w:tcW w:w="4253" w:type="dxa"/>
            <w:tcBorders>
              <w:top w:val="single" w:sz="4" w:space="0" w:color="000000"/>
              <w:left w:val="single" w:sz="4" w:space="0" w:color="000000"/>
              <w:bottom w:val="single" w:sz="4" w:space="0" w:color="000000"/>
            </w:tcBorders>
          </w:tcPr>
          <w:p w14:paraId="51911EB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LIGNOCAINA</w:t>
            </w:r>
          </w:p>
        </w:tc>
        <w:tc>
          <w:tcPr>
            <w:tcW w:w="2643" w:type="dxa"/>
            <w:tcBorders>
              <w:top w:val="single" w:sz="4" w:space="0" w:color="000000"/>
              <w:left w:val="single" w:sz="4" w:space="0" w:color="000000"/>
              <w:bottom w:val="single" w:sz="4" w:space="0" w:color="000000"/>
            </w:tcBorders>
          </w:tcPr>
          <w:p w14:paraId="4755381D"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1%  </w:t>
            </w:r>
            <w:proofErr w:type="spellStart"/>
            <w:r w:rsidRPr="008B7F9B">
              <w:rPr>
                <w:rFonts w:ascii="Arial" w:hAnsi="Arial" w:cs="Arial"/>
                <w:sz w:val="24"/>
                <w:szCs w:val="24"/>
              </w:rPr>
              <w:t>amp</w:t>
            </w:r>
            <w:proofErr w:type="spellEnd"/>
            <w:r w:rsidRPr="008B7F9B">
              <w:rPr>
                <w:rFonts w:ascii="Arial" w:hAnsi="Arial" w:cs="Arial"/>
                <w:sz w:val="24"/>
                <w:szCs w:val="24"/>
              </w:rPr>
              <w:t>.   5 x 5 ml.</w:t>
            </w:r>
          </w:p>
        </w:tc>
        <w:tc>
          <w:tcPr>
            <w:tcW w:w="1517" w:type="dxa"/>
            <w:tcBorders>
              <w:top w:val="single" w:sz="4" w:space="0" w:color="000000"/>
              <w:left w:val="single" w:sz="4" w:space="0" w:color="000000"/>
              <w:bottom w:val="single" w:sz="4" w:space="0" w:color="000000"/>
              <w:right w:val="single" w:sz="4" w:space="0" w:color="000000"/>
            </w:tcBorders>
          </w:tcPr>
          <w:p w14:paraId="2B568940" w14:textId="77777777" w:rsidR="00D86209" w:rsidRPr="008B7F9B" w:rsidRDefault="00D86209" w:rsidP="00D3223D">
            <w:pPr>
              <w:jc w:val="both"/>
              <w:rPr>
                <w:rFonts w:ascii="Arial" w:hAnsi="Arial" w:cs="Arial"/>
              </w:rPr>
            </w:pPr>
            <w:r w:rsidRPr="008B7F9B">
              <w:rPr>
                <w:rFonts w:ascii="Arial" w:hAnsi="Arial" w:cs="Arial"/>
                <w:sz w:val="24"/>
                <w:szCs w:val="24"/>
              </w:rPr>
              <w:t>50 op.</w:t>
            </w:r>
          </w:p>
        </w:tc>
        <w:tc>
          <w:tcPr>
            <w:tcW w:w="1517" w:type="dxa"/>
            <w:tcBorders>
              <w:top w:val="single" w:sz="4" w:space="0" w:color="000000"/>
              <w:left w:val="single" w:sz="4" w:space="0" w:color="000000"/>
              <w:bottom w:val="single" w:sz="4" w:space="0" w:color="000000"/>
              <w:right w:val="single" w:sz="4" w:space="0" w:color="000000"/>
            </w:tcBorders>
          </w:tcPr>
          <w:p w14:paraId="31DC387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86FDDE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6A03C6F" w14:textId="77777777" w:rsidR="00D86209" w:rsidRPr="008B7F9B" w:rsidRDefault="00D86209" w:rsidP="00D3223D">
            <w:pPr>
              <w:jc w:val="both"/>
              <w:rPr>
                <w:rFonts w:ascii="Arial" w:hAnsi="Arial" w:cs="Arial"/>
                <w:sz w:val="24"/>
                <w:szCs w:val="24"/>
              </w:rPr>
            </w:pPr>
          </w:p>
        </w:tc>
      </w:tr>
      <w:tr w:rsidR="00D86209" w:rsidRPr="008B7F9B" w14:paraId="25B5D3FC" w14:textId="77777777" w:rsidTr="00D3223D">
        <w:tc>
          <w:tcPr>
            <w:tcW w:w="779" w:type="dxa"/>
            <w:tcBorders>
              <w:top w:val="single" w:sz="4" w:space="0" w:color="000000"/>
              <w:left w:val="single" w:sz="4" w:space="0" w:color="000000"/>
              <w:bottom w:val="single" w:sz="4" w:space="0" w:color="000000"/>
            </w:tcBorders>
          </w:tcPr>
          <w:p w14:paraId="395AA449"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*33</w:t>
            </w:r>
          </w:p>
        </w:tc>
        <w:tc>
          <w:tcPr>
            <w:tcW w:w="4253" w:type="dxa"/>
            <w:tcBorders>
              <w:top w:val="single" w:sz="4" w:space="0" w:color="000000"/>
              <w:left w:val="single" w:sz="4" w:space="0" w:color="000000"/>
              <w:bottom w:val="single" w:sz="4" w:space="0" w:color="000000"/>
            </w:tcBorders>
          </w:tcPr>
          <w:p w14:paraId="655D496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WODA UTLENIONA  3%</w:t>
            </w:r>
          </w:p>
        </w:tc>
        <w:tc>
          <w:tcPr>
            <w:tcW w:w="2643" w:type="dxa"/>
            <w:tcBorders>
              <w:top w:val="single" w:sz="4" w:space="0" w:color="000000"/>
              <w:left w:val="single" w:sz="4" w:space="0" w:color="000000"/>
              <w:bottom w:val="single" w:sz="4" w:space="0" w:color="000000"/>
            </w:tcBorders>
          </w:tcPr>
          <w:p w14:paraId="46D4E54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1 litr</w:t>
            </w:r>
          </w:p>
        </w:tc>
        <w:tc>
          <w:tcPr>
            <w:tcW w:w="1517" w:type="dxa"/>
            <w:tcBorders>
              <w:top w:val="single" w:sz="4" w:space="0" w:color="000000"/>
              <w:left w:val="single" w:sz="4" w:space="0" w:color="000000"/>
              <w:bottom w:val="single" w:sz="4" w:space="0" w:color="000000"/>
              <w:right w:val="single" w:sz="4" w:space="0" w:color="000000"/>
            </w:tcBorders>
          </w:tcPr>
          <w:p w14:paraId="706DBDB8" w14:textId="77777777" w:rsidR="00D86209" w:rsidRPr="008B7F9B" w:rsidRDefault="00D86209" w:rsidP="00D3223D">
            <w:pPr>
              <w:jc w:val="both"/>
              <w:rPr>
                <w:rFonts w:ascii="Arial" w:hAnsi="Arial" w:cs="Arial"/>
              </w:rPr>
            </w:pPr>
            <w:r w:rsidRPr="008B7F9B">
              <w:rPr>
                <w:rFonts w:ascii="Arial" w:hAnsi="Arial" w:cs="Arial"/>
                <w:sz w:val="24"/>
                <w:szCs w:val="24"/>
              </w:rPr>
              <w:t xml:space="preserve">35 </w:t>
            </w:r>
            <w:proofErr w:type="spellStart"/>
            <w:r w:rsidRPr="008B7F9B">
              <w:rPr>
                <w:rFonts w:ascii="Arial" w:hAnsi="Arial" w:cs="Arial"/>
                <w:sz w:val="24"/>
                <w:szCs w:val="24"/>
              </w:rPr>
              <w:t>szt</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3D143A9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C19CC7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4C6B260" w14:textId="77777777" w:rsidR="00D86209" w:rsidRPr="008B7F9B" w:rsidRDefault="00D86209" w:rsidP="00D3223D">
            <w:pPr>
              <w:jc w:val="both"/>
              <w:rPr>
                <w:rFonts w:ascii="Arial" w:hAnsi="Arial" w:cs="Arial"/>
                <w:sz w:val="24"/>
                <w:szCs w:val="24"/>
              </w:rPr>
            </w:pPr>
          </w:p>
        </w:tc>
      </w:tr>
      <w:tr w:rsidR="00D86209" w:rsidRPr="008B7F9B" w14:paraId="3404BBEE" w14:textId="77777777" w:rsidTr="00D3223D">
        <w:tc>
          <w:tcPr>
            <w:tcW w:w="779" w:type="dxa"/>
            <w:tcBorders>
              <w:top w:val="single" w:sz="4" w:space="0" w:color="000000"/>
              <w:left w:val="single" w:sz="4" w:space="0" w:color="000000"/>
              <w:bottom w:val="single" w:sz="4" w:space="0" w:color="000000"/>
            </w:tcBorders>
          </w:tcPr>
          <w:p w14:paraId="4B922C7C"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*34</w:t>
            </w:r>
          </w:p>
        </w:tc>
        <w:tc>
          <w:tcPr>
            <w:tcW w:w="4253" w:type="dxa"/>
            <w:tcBorders>
              <w:top w:val="single" w:sz="4" w:space="0" w:color="000000"/>
              <w:left w:val="single" w:sz="4" w:space="0" w:color="000000"/>
              <w:bottom w:val="single" w:sz="4" w:space="0" w:color="000000"/>
            </w:tcBorders>
          </w:tcPr>
          <w:p w14:paraId="41C164E4" w14:textId="77777777" w:rsidR="00D86209" w:rsidRPr="008B7F9B" w:rsidRDefault="00D86209" w:rsidP="00D3223D">
            <w:pPr>
              <w:shd w:val="clear" w:color="auto" w:fill="FFFF99"/>
              <w:jc w:val="both"/>
              <w:rPr>
                <w:rFonts w:ascii="Arial" w:hAnsi="Arial" w:cs="Arial"/>
                <w:sz w:val="24"/>
                <w:szCs w:val="24"/>
              </w:rPr>
            </w:pPr>
            <w:r w:rsidRPr="008B7F9B">
              <w:rPr>
                <w:rFonts w:ascii="Arial" w:hAnsi="Arial" w:cs="Arial"/>
                <w:sz w:val="24"/>
                <w:szCs w:val="24"/>
              </w:rPr>
              <w:t>WODA  UTLENIONA</w:t>
            </w:r>
          </w:p>
        </w:tc>
        <w:tc>
          <w:tcPr>
            <w:tcW w:w="2643" w:type="dxa"/>
            <w:tcBorders>
              <w:top w:val="single" w:sz="4" w:space="0" w:color="000000"/>
              <w:left w:val="single" w:sz="4" w:space="0" w:color="000000"/>
              <w:bottom w:val="single" w:sz="4" w:space="0" w:color="000000"/>
            </w:tcBorders>
          </w:tcPr>
          <w:p w14:paraId="3348627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100 ml</w:t>
            </w:r>
          </w:p>
        </w:tc>
        <w:tc>
          <w:tcPr>
            <w:tcW w:w="1517" w:type="dxa"/>
            <w:tcBorders>
              <w:top w:val="single" w:sz="4" w:space="0" w:color="000000"/>
              <w:left w:val="single" w:sz="4" w:space="0" w:color="000000"/>
              <w:bottom w:val="single" w:sz="4" w:space="0" w:color="000000"/>
              <w:right w:val="single" w:sz="4" w:space="0" w:color="000000"/>
            </w:tcBorders>
          </w:tcPr>
          <w:p w14:paraId="7AF6F8D9" w14:textId="77777777" w:rsidR="00D86209" w:rsidRPr="008B7F9B" w:rsidRDefault="00D86209" w:rsidP="00D3223D">
            <w:pPr>
              <w:jc w:val="both"/>
              <w:rPr>
                <w:rFonts w:ascii="Arial" w:hAnsi="Arial" w:cs="Arial"/>
              </w:rPr>
            </w:pPr>
            <w:r w:rsidRPr="008B7F9B">
              <w:rPr>
                <w:rFonts w:ascii="Arial" w:hAnsi="Arial" w:cs="Arial"/>
                <w:sz w:val="24"/>
                <w:szCs w:val="24"/>
              </w:rPr>
              <w:t>120 szt.</w:t>
            </w:r>
          </w:p>
        </w:tc>
        <w:tc>
          <w:tcPr>
            <w:tcW w:w="1517" w:type="dxa"/>
            <w:tcBorders>
              <w:top w:val="single" w:sz="4" w:space="0" w:color="000000"/>
              <w:left w:val="single" w:sz="4" w:space="0" w:color="000000"/>
              <w:bottom w:val="single" w:sz="4" w:space="0" w:color="000000"/>
              <w:right w:val="single" w:sz="4" w:space="0" w:color="000000"/>
            </w:tcBorders>
          </w:tcPr>
          <w:p w14:paraId="6FB599C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4DA998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13FB4B7" w14:textId="77777777" w:rsidR="00D86209" w:rsidRPr="008B7F9B" w:rsidRDefault="00D86209" w:rsidP="00D3223D">
            <w:pPr>
              <w:jc w:val="both"/>
              <w:rPr>
                <w:rFonts w:ascii="Arial" w:hAnsi="Arial" w:cs="Arial"/>
                <w:sz w:val="24"/>
                <w:szCs w:val="24"/>
              </w:rPr>
            </w:pPr>
          </w:p>
        </w:tc>
      </w:tr>
      <w:tr w:rsidR="00D86209" w:rsidRPr="008B7F9B" w14:paraId="2C975E68" w14:textId="77777777" w:rsidTr="00D3223D">
        <w:tc>
          <w:tcPr>
            <w:tcW w:w="779" w:type="dxa"/>
            <w:tcBorders>
              <w:top w:val="single" w:sz="4" w:space="0" w:color="000000"/>
              <w:left w:val="single" w:sz="4" w:space="0" w:color="000000"/>
              <w:bottom w:val="single" w:sz="4" w:space="0" w:color="000000"/>
            </w:tcBorders>
          </w:tcPr>
          <w:p w14:paraId="34AA5F38"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35</w:t>
            </w:r>
          </w:p>
        </w:tc>
        <w:tc>
          <w:tcPr>
            <w:tcW w:w="4253" w:type="dxa"/>
            <w:tcBorders>
              <w:top w:val="single" w:sz="4" w:space="0" w:color="000000"/>
              <w:left w:val="single" w:sz="4" w:space="0" w:color="000000"/>
              <w:bottom w:val="single" w:sz="4" w:space="0" w:color="000000"/>
            </w:tcBorders>
          </w:tcPr>
          <w:p w14:paraId="0713C54F"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LIDOCAIN 10%  aerosol</w:t>
            </w:r>
          </w:p>
        </w:tc>
        <w:tc>
          <w:tcPr>
            <w:tcW w:w="2643" w:type="dxa"/>
            <w:tcBorders>
              <w:top w:val="single" w:sz="4" w:space="0" w:color="000000"/>
              <w:left w:val="single" w:sz="4" w:space="0" w:color="000000"/>
              <w:bottom w:val="single" w:sz="4" w:space="0" w:color="000000"/>
            </w:tcBorders>
          </w:tcPr>
          <w:p w14:paraId="1C8512A3"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szt</w:t>
            </w:r>
            <w:proofErr w:type="spellEnd"/>
            <w:r w:rsidRPr="008B7F9B">
              <w:rPr>
                <w:rFonts w:ascii="Arial" w:hAnsi="Arial" w:cs="Arial"/>
                <w:sz w:val="24"/>
                <w:szCs w:val="24"/>
              </w:rPr>
              <w:t xml:space="preserve">  x  38 g.</w:t>
            </w:r>
          </w:p>
        </w:tc>
        <w:tc>
          <w:tcPr>
            <w:tcW w:w="1517" w:type="dxa"/>
            <w:tcBorders>
              <w:top w:val="single" w:sz="4" w:space="0" w:color="000000"/>
              <w:left w:val="single" w:sz="4" w:space="0" w:color="000000"/>
              <w:bottom w:val="single" w:sz="4" w:space="0" w:color="000000"/>
              <w:right w:val="single" w:sz="4" w:space="0" w:color="000000"/>
            </w:tcBorders>
          </w:tcPr>
          <w:p w14:paraId="3828ADC3" w14:textId="77777777" w:rsidR="00D86209" w:rsidRPr="008B7F9B" w:rsidRDefault="00D86209" w:rsidP="00D3223D">
            <w:pPr>
              <w:jc w:val="both"/>
              <w:rPr>
                <w:rFonts w:ascii="Arial" w:hAnsi="Arial" w:cs="Arial"/>
              </w:rPr>
            </w:pPr>
            <w:r w:rsidRPr="008B7F9B">
              <w:rPr>
                <w:rFonts w:ascii="Arial" w:hAnsi="Arial" w:cs="Arial"/>
                <w:sz w:val="24"/>
                <w:szCs w:val="24"/>
              </w:rPr>
              <w:t>12 szt.</w:t>
            </w:r>
          </w:p>
        </w:tc>
        <w:tc>
          <w:tcPr>
            <w:tcW w:w="1517" w:type="dxa"/>
            <w:tcBorders>
              <w:top w:val="single" w:sz="4" w:space="0" w:color="000000"/>
              <w:left w:val="single" w:sz="4" w:space="0" w:color="000000"/>
              <w:bottom w:val="single" w:sz="4" w:space="0" w:color="000000"/>
              <w:right w:val="single" w:sz="4" w:space="0" w:color="000000"/>
            </w:tcBorders>
          </w:tcPr>
          <w:p w14:paraId="0B9EF4AC"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C1D345C"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76EB15F" w14:textId="77777777" w:rsidR="00D86209" w:rsidRPr="008B7F9B" w:rsidRDefault="00D86209" w:rsidP="00D3223D">
            <w:pPr>
              <w:jc w:val="both"/>
              <w:rPr>
                <w:rFonts w:ascii="Arial" w:hAnsi="Arial" w:cs="Arial"/>
                <w:sz w:val="24"/>
                <w:szCs w:val="24"/>
              </w:rPr>
            </w:pPr>
          </w:p>
        </w:tc>
      </w:tr>
      <w:tr w:rsidR="00D86209" w:rsidRPr="008B7F9B" w14:paraId="5D6AF15E" w14:textId="77777777" w:rsidTr="00D3223D">
        <w:tc>
          <w:tcPr>
            <w:tcW w:w="779" w:type="dxa"/>
            <w:tcBorders>
              <w:top w:val="single" w:sz="4" w:space="0" w:color="000000"/>
              <w:left w:val="single" w:sz="4" w:space="0" w:color="000000"/>
              <w:bottom w:val="single" w:sz="4" w:space="0" w:color="000000"/>
            </w:tcBorders>
          </w:tcPr>
          <w:p w14:paraId="460D8DE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36</w:t>
            </w:r>
          </w:p>
        </w:tc>
        <w:tc>
          <w:tcPr>
            <w:tcW w:w="4253" w:type="dxa"/>
            <w:tcBorders>
              <w:top w:val="single" w:sz="4" w:space="0" w:color="000000"/>
              <w:left w:val="single" w:sz="4" w:space="0" w:color="000000"/>
              <w:bottom w:val="single" w:sz="4" w:space="0" w:color="000000"/>
            </w:tcBorders>
          </w:tcPr>
          <w:p w14:paraId="1109B3C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LIGNOCAINA</w:t>
            </w:r>
          </w:p>
        </w:tc>
        <w:tc>
          <w:tcPr>
            <w:tcW w:w="2643" w:type="dxa"/>
            <w:tcBorders>
              <w:top w:val="single" w:sz="4" w:space="0" w:color="000000"/>
              <w:left w:val="single" w:sz="4" w:space="0" w:color="000000"/>
              <w:bottom w:val="single" w:sz="4" w:space="0" w:color="000000"/>
            </w:tcBorders>
          </w:tcPr>
          <w:p w14:paraId="3C41CEF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żel A</w:t>
            </w:r>
          </w:p>
        </w:tc>
        <w:tc>
          <w:tcPr>
            <w:tcW w:w="1517" w:type="dxa"/>
            <w:tcBorders>
              <w:top w:val="single" w:sz="4" w:space="0" w:color="000000"/>
              <w:left w:val="single" w:sz="4" w:space="0" w:color="000000"/>
              <w:bottom w:val="single" w:sz="4" w:space="0" w:color="000000"/>
              <w:right w:val="single" w:sz="4" w:space="0" w:color="000000"/>
            </w:tcBorders>
          </w:tcPr>
          <w:p w14:paraId="43AE1AD2" w14:textId="77777777" w:rsidR="00D86209" w:rsidRPr="008B7F9B" w:rsidRDefault="00D86209" w:rsidP="00D3223D">
            <w:pPr>
              <w:jc w:val="both"/>
              <w:rPr>
                <w:rFonts w:ascii="Arial" w:hAnsi="Arial" w:cs="Arial"/>
              </w:rPr>
            </w:pPr>
            <w:r w:rsidRPr="008B7F9B">
              <w:rPr>
                <w:rFonts w:ascii="Arial" w:hAnsi="Arial" w:cs="Arial"/>
                <w:sz w:val="24"/>
                <w:szCs w:val="24"/>
              </w:rPr>
              <w:t>24 szt.</w:t>
            </w:r>
          </w:p>
        </w:tc>
        <w:tc>
          <w:tcPr>
            <w:tcW w:w="1517" w:type="dxa"/>
            <w:tcBorders>
              <w:top w:val="single" w:sz="4" w:space="0" w:color="000000"/>
              <w:left w:val="single" w:sz="4" w:space="0" w:color="000000"/>
              <w:bottom w:val="single" w:sz="4" w:space="0" w:color="000000"/>
              <w:right w:val="single" w:sz="4" w:space="0" w:color="000000"/>
            </w:tcBorders>
          </w:tcPr>
          <w:p w14:paraId="0947C78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1BD51D8"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6F984DC" w14:textId="77777777" w:rsidR="00D86209" w:rsidRPr="008B7F9B" w:rsidRDefault="00D86209" w:rsidP="00D3223D">
            <w:pPr>
              <w:jc w:val="both"/>
              <w:rPr>
                <w:rFonts w:ascii="Arial" w:hAnsi="Arial" w:cs="Arial"/>
                <w:sz w:val="24"/>
                <w:szCs w:val="24"/>
              </w:rPr>
            </w:pPr>
          </w:p>
        </w:tc>
      </w:tr>
      <w:tr w:rsidR="00D86209" w:rsidRPr="008B7F9B" w14:paraId="511AC752" w14:textId="77777777" w:rsidTr="00D3223D">
        <w:tc>
          <w:tcPr>
            <w:tcW w:w="779" w:type="dxa"/>
            <w:tcBorders>
              <w:top w:val="single" w:sz="4" w:space="0" w:color="000000"/>
              <w:left w:val="single" w:sz="4" w:space="0" w:color="000000"/>
              <w:bottom w:val="single" w:sz="4" w:space="0" w:color="000000"/>
            </w:tcBorders>
          </w:tcPr>
          <w:p w14:paraId="6ABA9051"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37</w:t>
            </w:r>
          </w:p>
        </w:tc>
        <w:tc>
          <w:tcPr>
            <w:tcW w:w="4253" w:type="dxa"/>
            <w:tcBorders>
              <w:top w:val="single" w:sz="4" w:space="0" w:color="000000"/>
              <w:left w:val="single" w:sz="4" w:space="0" w:color="000000"/>
              <w:bottom w:val="single" w:sz="4" w:space="0" w:color="000000"/>
            </w:tcBorders>
          </w:tcPr>
          <w:p w14:paraId="123F6638"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LIGNOCAINA 2% fiolki  5ml. lub 10ml.</w:t>
            </w:r>
          </w:p>
        </w:tc>
        <w:tc>
          <w:tcPr>
            <w:tcW w:w="2643" w:type="dxa"/>
            <w:tcBorders>
              <w:top w:val="single" w:sz="4" w:space="0" w:color="000000"/>
              <w:left w:val="single" w:sz="4" w:space="0" w:color="000000"/>
              <w:bottom w:val="single" w:sz="4" w:space="0" w:color="000000"/>
            </w:tcBorders>
          </w:tcPr>
          <w:p w14:paraId="2541305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op.</w:t>
            </w:r>
          </w:p>
        </w:tc>
        <w:tc>
          <w:tcPr>
            <w:tcW w:w="1517" w:type="dxa"/>
            <w:tcBorders>
              <w:top w:val="single" w:sz="4" w:space="0" w:color="000000"/>
              <w:left w:val="single" w:sz="4" w:space="0" w:color="000000"/>
              <w:bottom w:val="single" w:sz="4" w:space="0" w:color="000000"/>
              <w:right w:val="single" w:sz="4" w:space="0" w:color="000000"/>
            </w:tcBorders>
          </w:tcPr>
          <w:p w14:paraId="50E728DB" w14:textId="77777777" w:rsidR="00D86209" w:rsidRPr="008B7F9B" w:rsidRDefault="00D86209" w:rsidP="00D3223D">
            <w:pPr>
              <w:jc w:val="both"/>
              <w:rPr>
                <w:rFonts w:ascii="Arial" w:hAnsi="Arial" w:cs="Arial"/>
              </w:rPr>
            </w:pPr>
            <w:r w:rsidRPr="008B7F9B">
              <w:rPr>
                <w:rFonts w:ascii="Arial" w:hAnsi="Arial" w:cs="Arial"/>
                <w:sz w:val="24"/>
                <w:szCs w:val="24"/>
              </w:rPr>
              <w:t xml:space="preserve">50 </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4F17317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7D0E517"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3F174CE" w14:textId="77777777" w:rsidR="00D86209" w:rsidRPr="008B7F9B" w:rsidRDefault="00D86209" w:rsidP="00D3223D">
            <w:pPr>
              <w:jc w:val="both"/>
              <w:rPr>
                <w:rFonts w:ascii="Arial" w:hAnsi="Arial" w:cs="Arial"/>
                <w:sz w:val="24"/>
                <w:szCs w:val="24"/>
              </w:rPr>
            </w:pPr>
          </w:p>
        </w:tc>
      </w:tr>
      <w:tr w:rsidR="00D86209" w:rsidRPr="008B7F9B" w14:paraId="25DAB0D9" w14:textId="77777777" w:rsidTr="00D3223D">
        <w:tc>
          <w:tcPr>
            <w:tcW w:w="779" w:type="dxa"/>
            <w:tcBorders>
              <w:top w:val="single" w:sz="4" w:space="0" w:color="000000"/>
              <w:left w:val="single" w:sz="4" w:space="0" w:color="000000"/>
              <w:bottom w:val="single" w:sz="4" w:space="0" w:color="000000"/>
            </w:tcBorders>
          </w:tcPr>
          <w:p w14:paraId="0B5D6F62"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38</w:t>
            </w:r>
          </w:p>
        </w:tc>
        <w:tc>
          <w:tcPr>
            <w:tcW w:w="4253" w:type="dxa"/>
            <w:tcBorders>
              <w:top w:val="single" w:sz="4" w:space="0" w:color="000000"/>
              <w:left w:val="single" w:sz="4" w:space="0" w:color="000000"/>
              <w:bottom w:val="single" w:sz="4" w:space="0" w:color="000000"/>
            </w:tcBorders>
          </w:tcPr>
          <w:p w14:paraId="1A86A6DF"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LIGNOCAINA (op. jednorazowe)</w:t>
            </w:r>
          </w:p>
        </w:tc>
        <w:tc>
          <w:tcPr>
            <w:tcW w:w="2643" w:type="dxa"/>
            <w:tcBorders>
              <w:top w:val="single" w:sz="4" w:space="0" w:color="000000"/>
              <w:left w:val="single" w:sz="4" w:space="0" w:color="000000"/>
              <w:bottom w:val="single" w:sz="4" w:space="0" w:color="000000"/>
            </w:tcBorders>
          </w:tcPr>
          <w:p w14:paraId="3ABC6931"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żel U </w:t>
            </w:r>
          </w:p>
        </w:tc>
        <w:tc>
          <w:tcPr>
            <w:tcW w:w="1517" w:type="dxa"/>
            <w:tcBorders>
              <w:top w:val="single" w:sz="4" w:space="0" w:color="000000"/>
              <w:left w:val="single" w:sz="4" w:space="0" w:color="000000"/>
              <w:bottom w:val="single" w:sz="4" w:space="0" w:color="000000"/>
              <w:right w:val="single" w:sz="4" w:space="0" w:color="000000"/>
            </w:tcBorders>
          </w:tcPr>
          <w:p w14:paraId="691C4EC5" w14:textId="77777777" w:rsidR="00D86209" w:rsidRPr="008B7F9B" w:rsidRDefault="00D86209" w:rsidP="00D3223D">
            <w:pPr>
              <w:jc w:val="both"/>
              <w:rPr>
                <w:rFonts w:ascii="Arial" w:hAnsi="Arial" w:cs="Arial"/>
              </w:rPr>
            </w:pPr>
            <w:r w:rsidRPr="008B7F9B">
              <w:rPr>
                <w:rFonts w:ascii="Arial" w:hAnsi="Arial" w:cs="Arial"/>
                <w:sz w:val="24"/>
                <w:szCs w:val="24"/>
              </w:rPr>
              <w:t>240 szt.</w:t>
            </w:r>
          </w:p>
        </w:tc>
        <w:tc>
          <w:tcPr>
            <w:tcW w:w="1517" w:type="dxa"/>
            <w:tcBorders>
              <w:top w:val="single" w:sz="4" w:space="0" w:color="000000"/>
              <w:left w:val="single" w:sz="4" w:space="0" w:color="000000"/>
              <w:bottom w:val="single" w:sz="4" w:space="0" w:color="000000"/>
              <w:right w:val="single" w:sz="4" w:space="0" w:color="000000"/>
            </w:tcBorders>
          </w:tcPr>
          <w:p w14:paraId="7E06D0D3" w14:textId="77777777" w:rsidR="00D86209" w:rsidRPr="008B7F9B" w:rsidRDefault="00D86209" w:rsidP="00D3223D">
            <w:pPr>
              <w:jc w:val="both"/>
              <w:rPr>
                <w:rFonts w:ascii="Arial" w:hAnsi="Arial" w:cs="Arial"/>
                <w:sz w:val="24"/>
                <w:szCs w:val="24"/>
                <w:highlight w:val="red"/>
              </w:rPr>
            </w:pPr>
          </w:p>
        </w:tc>
        <w:tc>
          <w:tcPr>
            <w:tcW w:w="1517" w:type="dxa"/>
            <w:tcBorders>
              <w:top w:val="single" w:sz="4" w:space="0" w:color="000000"/>
              <w:left w:val="single" w:sz="4" w:space="0" w:color="000000"/>
              <w:bottom w:val="single" w:sz="4" w:space="0" w:color="000000"/>
              <w:right w:val="single" w:sz="4" w:space="0" w:color="000000"/>
            </w:tcBorders>
          </w:tcPr>
          <w:p w14:paraId="6686391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64A2783" w14:textId="77777777" w:rsidR="00D86209" w:rsidRPr="008B7F9B" w:rsidRDefault="00D86209" w:rsidP="00D3223D">
            <w:pPr>
              <w:jc w:val="both"/>
              <w:rPr>
                <w:rFonts w:ascii="Arial" w:hAnsi="Arial" w:cs="Arial"/>
                <w:sz w:val="24"/>
                <w:szCs w:val="24"/>
              </w:rPr>
            </w:pPr>
          </w:p>
        </w:tc>
      </w:tr>
      <w:tr w:rsidR="00D86209" w:rsidRPr="008B7F9B" w14:paraId="0FEF6F65" w14:textId="77777777" w:rsidTr="00D3223D">
        <w:tc>
          <w:tcPr>
            <w:tcW w:w="779" w:type="dxa"/>
            <w:tcBorders>
              <w:top w:val="single" w:sz="4" w:space="0" w:color="000000"/>
              <w:left w:val="single" w:sz="4" w:space="0" w:color="000000"/>
              <w:bottom w:val="single" w:sz="4" w:space="0" w:color="000000"/>
            </w:tcBorders>
          </w:tcPr>
          <w:p w14:paraId="51BF29A8"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39</w:t>
            </w:r>
          </w:p>
        </w:tc>
        <w:tc>
          <w:tcPr>
            <w:tcW w:w="4253" w:type="dxa"/>
            <w:tcBorders>
              <w:top w:val="single" w:sz="4" w:space="0" w:color="000000"/>
              <w:left w:val="single" w:sz="4" w:space="0" w:color="000000"/>
              <w:bottom w:val="single" w:sz="4" w:space="0" w:color="000000"/>
            </w:tcBorders>
          </w:tcPr>
          <w:p w14:paraId="2DADEE0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LINOMAG płyn</w:t>
            </w:r>
          </w:p>
        </w:tc>
        <w:tc>
          <w:tcPr>
            <w:tcW w:w="2643" w:type="dxa"/>
            <w:tcBorders>
              <w:top w:val="single" w:sz="4" w:space="0" w:color="000000"/>
              <w:left w:val="single" w:sz="4" w:space="0" w:color="000000"/>
              <w:bottom w:val="single" w:sz="4" w:space="0" w:color="000000"/>
            </w:tcBorders>
          </w:tcPr>
          <w:p w14:paraId="0491F7F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Op. 50 ml. </w:t>
            </w:r>
          </w:p>
        </w:tc>
        <w:tc>
          <w:tcPr>
            <w:tcW w:w="1517" w:type="dxa"/>
            <w:tcBorders>
              <w:top w:val="single" w:sz="4" w:space="0" w:color="000000"/>
              <w:left w:val="single" w:sz="4" w:space="0" w:color="000000"/>
              <w:bottom w:val="single" w:sz="4" w:space="0" w:color="000000"/>
              <w:right w:val="single" w:sz="4" w:space="0" w:color="000000"/>
            </w:tcBorders>
          </w:tcPr>
          <w:p w14:paraId="6EE160CA" w14:textId="77777777" w:rsidR="00D86209" w:rsidRPr="008B7F9B" w:rsidRDefault="00D86209" w:rsidP="00D3223D">
            <w:pPr>
              <w:jc w:val="both"/>
              <w:rPr>
                <w:rFonts w:ascii="Arial" w:hAnsi="Arial" w:cs="Arial"/>
              </w:rPr>
            </w:pPr>
            <w:r w:rsidRPr="008B7F9B">
              <w:rPr>
                <w:rFonts w:ascii="Arial" w:hAnsi="Arial" w:cs="Arial"/>
                <w:sz w:val="24"/>
                <w:szCs w:val="24"/>
              </w:rPr>
              <w:t xml:space="preserve">5 </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574B24D6" w14:textId="77777777" w:rsidR="00D86209" w:rsidRPr="008B7F9B" w:rsidRDefault="00D86209" w:rsidP="00D3223D">
            <w:pPr>
              <w:jc w:val="both"/>
              <w:rPr>
                <w:rFonts w:ascii="Arial" w:hAnsi="Arial" w:cs="Arial"/>
                <w:sz w:val="24"/>
                <w:szCs w:val="24"/>
                <w:highlight w:val="red"/>
              </w:rPr>
            </w:pPr>
          </w:p>
        </w:tc>
        <w:tc>
          <w:tcPr>
            <w:tcW w:w="1517" w:type="dxa"/>
            <w:tcBorders>
              <w:top w:val="single" w:sz="4" w:space="0" w:color="000000"/>
              <w:left w:val="single" w:sz="4" w:space="0" w:color="000000"/>
              <w:bottom w:val="single" w:sz="4" w:space="0" w:color="000000"/>
              <w:right w:val="single" w:sz="4" w:space="0" w:color="000000"/>
            </w:tcBorders>
          </w:tcPr>
          <w:p w14:paraId="78D0FE87"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4C18A9E" w14:textId="77777777" w:rsidR="00D86209" w:rsidRPr="008B7F9B" w:rsidRDefault="00D86209" w:rsidP="00D3223D">
            <w:pPr>
              <w:jc w:val="both"/>
              <w:rPr>
                <w:rFonts w:ascii="Arial" w:hAnsi="Arial" w:cs="Arial"/>
                <w:sz w:val="24"/>
                <w:szCs w:val="24"/>
              </w:rPr>
            </w:pPr>
          </w:p>
        </w:tc>
      </w:tr>
      <w:tr w:rsidR="00D86209" w:rsidRPr="008B7F9B" w14:paraId="3405F2C5" w14:textId="77777777" w:rsidTr="00D3223D">
        <w:tc>
          <w:tcPr>
            <w:tcW w:w="779" w:type="dxa"/>
            <w:tcBorders>
              <w:top w:val="single" w:sz="4" w:space="0" w:color="000000"/>
              <w:left w:val="single" w:sz="4" w:space="0" w:color="000000"/>
              <w:bottom w:val="single" w:sz="4" w:space="0" w:color="000000"/>
            </w:tcBorders>
          </w:tcPr>
          <w:p w14:paraId="6F913EA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40</w:t>
            </w:r>
          </w:p>
        </w:tc>
        <w:tc>
          <w:tcPr>
            <w:tcW w:w="4253" w:type="dxa"/>
            <w:tcBorders>
              <w:top w:val="single" w:sz="4" w:space="0" w:color="000000"/>
              <w:left w:val="single" w:sz="4" w:space="0" w:color="000000"/>
              <w:bottom w:val="single" w:sz="4" w:space="0" w:color="000000"/>
            </w:tcBorders>
          </w:tcPr>
          <w:p w14:paraId="321E232D"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MILOCARDIN</w:t>
            </w:r>
          </w:p>
        </w:tc>
        <w:tc>
          <w:tcPr>
            <w:tcW w:w="2643" w:type="dxa"/>
            <w:tcBorders>
              <w:top w:val="single" w:sz="4" w:space="0" w:color="000000"/>
              <w:left w:val="single" w:sz="4" w:space="0" w:color="000000"/>
              <w:bottom w:val="single" w:sz="4" w:space="0" w:color="000000"/>
            </w:tcBorders>
          </w:tcPr>
          <w:p w14:paraId="4938555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krople 15 g but.</w:t>
            </w:r>
          </w:p>
        </w:tc>
        <w:tc>
          <w:tcPr>
            <w:tcW w:w="1517" w:type="dxa"/>
            <w:tcBorders>
              <w:top w:val="single" w:sz="4" w:space="0" w:color="000000"/>
              <w:left w:val="single" w:sz="4" w:space="0" w:color="000000"/>
              <w:bottom w:val="single" w:sz="4" w:space="0" w:color="000000"/>
              <w:right w:val="single" w:sz="4" w:space="0" w:color="000000"/>
            </w:tcBorders>
          </w:tcPr>
          <w:p w14:paraId="112E6B82" w14:textId="77777777" w:rsidR="00D86209" w:rsidRPr="008B7F9B" w:rsidRDefault="00D86209" w:rsidP="00D3223D">
            <w:pPr>
              <w:jc w:val="both"/>
              <w:rPr>
                <w:rFonts w:ascii="Arial" w:hAnsi="Arial" w:cs="Arial"/>
              </w:rPr>
            </w:pPr>
            <w:r w:rsidRPr="008B7F9B">
              <w:rPr>
                <w:rFonts w:ascii="Arial" w:hAnsi="Arial" w:cs="Arial"/>
                <w:sz w:val="24"/>
                <w:szCs w:val="24"/>
              </w:rPr>
              <w:t>8 szt.</w:t>
            </w:r>
          </w:p>
        </w:tc>
        <w:tc>
          <w:tcPr>
            <w:tcW w:w="1517" w:type="dxa"/>
            <w:tcBorders>
              <w:top w:val="single" w:sz="4" w:space="0" w:color="000000"/>
              <w:left w:val="single" w:sz="4" w:space="0" w:color="000000"/>
              <w:bottom w:val="single" w:sz="4" w:space="0" w:color="000000"/>
              <w:right w:val="single" w:sz="4" w:space="0" w:color="000000"/>
            </w:tcBorders>
          </w:tcPr>
          <w:p w14:paraId="3CDF1499"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525F82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CAE4125" w14:textId="77777777" w:rsidR="00D86209" w:rsidRPr="008B7F9B" w:rsidRDefault="00D86209" w:rsidP="00D3223D">
            <w:pPr>
              <w:jc w:val="both"/>
              <w:rPr>
                <w:rFonts w:ascii="Arial" w:hAnsi="Arial" w:cs="Arial"/>
                <w:sz w:val="24"/>
                <w:szCs w:val="24"/>
              </w:rPr>
            </w:pPr>
          </w:p>
        </w:tc>
      </w:tr>
      <w:tr w:rsidR="00D86209" w:rsidRPr="008B7F9B" w14:paraId="07A9238F" w14:textId="77777777" w:rsidTr="00D3223D">
        <w:tc>
          <w:tcPr>
            <w:tcW w:w="779" w:type="dxa"/>
            <w:tcBorders>
              <w:top w:val="single" w:sz="4" w:space="0" w:color="000000"/>
              <w:left w:val="single" w:sz="4" w:space="0" w:color="000000"/>
              <w:bottom w:val="single" w:sz="4" w:space="0" w:color="000000"/>
            </w:tcBorders>
          </w:tcPr>
          <w:p w14:paraId="633F5099"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41</w:t>
            </w:r>
          </w:p>
        </w:tc>
        <w:tc>
          <w:tcPr>
            <w:tcW w:w="4253" w:type="dxa"/>
            <w:tcBorders>
              <w:top w:val="single" w:sz="4" w:space="0" w:color="000000"/>
              <w:left w:val="single" w:sz="4" w:space="0" w:color="000000"/>
              <w:bottom w:val="single" w:sz="4" w:space="0" w:color="000000"/>
            </w:tcBorders>
          </w:tcPr>
          <w:p w14:paraId="0F03E00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NATRIUM  BICARBONICUM</w:t>
            </w:r>
          </w:p>
        </w:tc>
        <w:tc>
          <w:tcPr>
            <w:tcW w:w="2643" w:type="dxa"/>
            <w:tcBorders>
              <w:top w:val="single" w:sz="4" w:space="0" w:color="000000"/>
              <w:left w:val="single" w:sz="4" w:space="0" w:color="000000"/>
              <w:bottom w:val="single" w:sz="4" w:space="0" w:color="000000"/>
            </w:tcBorders>
          </w:tcPr>
          <w:p w14:paraId="22B6AD09"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amp</w:t>
            </w:r>
            <w:proofErr w:type="spellEnd"/>
            <w:r w:rsidRPr="008B7F9B">
              <w:rPr>
                <w:rFonts w:ascii="Arial" w:hAnsi="Arial" w:cs="Arial"/>
                <w:sz w:val="24"/>
                <w:szCs w:val="24"/>
              </w:rPr>
              <w:t>. X 10</w:t>
            </w:r>
          </w:p>
        </w:tc>
        <w:tc>
          <w:tcPr>
            <w:tcW w:w="1517" w:type="dxa"/>
            <w:tcBorders>
              <w:top w:val="single" w:sz="4" w:space="0" w:color="000000"/>
              <w:left w:val="single" w:sz="4" w:space="0" w:color="000000"/>
              <w:bottom w:val="single" w:sz="4" w:space="0" w:color="000000"/>
              <w:right w:val="single" w:sz="4" w:space="0" w:color="000000"/>
            </w:tcBorders>
          </w:tcPr>
          <w:p w14:paraId="5518FE19" w14:textId="77777777" w:rsidR="00D86209" w:rsidRPr="008B7F9B" w:rsidRDefault="00D86209" w:rsidP="00D3223D">
            <w:pPr>
              <w:jc w:val="both"/>
              <w:rPr>
                <w:rFonts w:ascii="Arial" w:hAnsi="Arial" w:cs="Arial"/>
              </w:rPr>
            </w:pPr>
            <w:r w:rsidRPr="008B7F9B">
              <w:rPr>
                <w:rFonts w:ascii="Arial" w:hAnsi="Arial" w:cs="Arial"/>
                <w:sz w:val="24"/>
                <w:szCs w:val="24"/>
              </w:rPr>
              <w:t>4 op.</w:t>
            </w:r>
          </w:p>
        </w:tc>
        <w:tc>
          <w:tcPr>
            <w:tcW w:w="1517" w:type="dxa"/>
            <w:tcBorders>
              <w:top w:val="single" w:sz="4" w:space="0" w:color="000000"/>
              <w:left w:val="single" w:sz="4" w:space="0" w:color="000000"/>
              <w:bottom w:val="single" w:sz="4" w:space="0" w:color="000000"/>
              <w:right w:val="single" w:sz="4" w:space="0" w:color="000000"/>
            </w:tcBorders>
          </w:tcPr>
          <w:p w14:paraId="3AD8D807"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BE4614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375C23A" w14:textId="77777777" w:rsidR="00D86209" w:rsidRPr="008B7F9B" w:rsidRDefault="00D86209" w:rsidP="00D3223D">
            <w:pPr>
              <w:jc w:val="both"/>
              <w:rPr>
                <w:rFonts w:ascii="Arial" w:hAnsi="Arial" w:cs="Arial"/>
                <w:sz w:val="24"/>
                <w:szCs w:val="24"/>
              </w:rPr>
            </w:pPr>
          </w:p>
        </w:tc>
      </w:tr>
      <w:tr w:rsidR="00D86209" w:rsidRPr="008B7F9B" w14:paraId="44B41C16" w14:textId="77777777" w:rsidTr="00D3223D">
        <w:tc>
          <w:tcPr>
            <w:tcW w:w="779" w:type="dxa"/>
            <w:tcBorders>
              <w:top w:val="single" w:sz="4" w:space="0" w:color="000000"/>
              <w:left w:val="single" w:sz="4" w:space="0" w:color="000000"/>
              <w:bottom w:val="single" w:sz="4" w:space="0" w:color="000000"/>
            </w:tcBorders>
          </w:tcPr>
          <w:p w14:paraId="7EC5DB6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42</w:t>
            </w:r>
          </w:p>
        </w:tc>
        <w:tc>
          <w:tcPr>
            <w:tcW w:w="4253" w:type="dxa"/>
            <w:tcBorders>
              <w:top w:val="single" w:sz="4" w:space="0" w:color="000000"/>
              <w:left w:val="single" w:sz="4" w:space="0" w:color="000000"/>
              <w:bottom w:val="single" w:sz="4" w:space="0" w:color="000000"/>
            </w:tcBorders>
          </w:tcPr>
          <w:p w14:paraId="077F9A1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NATRIUM CHLORATUM</w:t>
            </w:r>
          </w:p>
        </w:tc>
        <w:tc>
          <w:tcPr>
            <w:tcW w:w="2643" w:type="dxa"/>
            <w:tcBorders>
              <w:top w:val="single" w:sz="4" w:space="0" w:color="000000"/>
              <w:left w:val="single" w:sz="4" w:space="0" w:color="000000"/>
              <w:bottom w:val="single" w:sz="4" w:space="0" w:color="000000"/>
            </w:tcBorders>
          </w:tcPr>
          <w:p w14:paraId="45477F3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0,9 % a 5 ml/100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62E8E594" w14:textId="77777777" w:rsidR="00D86209" w:rsidRPr="008B7F9B" w:rsidRDefault="00D86209" w:rsidP="00D3223D">
            <w:pPr>
              <w:jc w:val="both"/>
              <w:rPr>
                <w:rFonts w:ascii="Arial" w:hAnsi="Arial" w:cs="Arial"/>
              </w:rPr>
            </w:pPr>
            <w:r w:rsidRPr="008B7F9B">
              <w:rPr>
                <w:rFonts w:ascii="Arial" w:hAnsi="Arial" w:cs="Arial"/>
                <w:sz w:val="24"/>
                <w:szCs w:val="24"/>
              </w:rPr>
              <w:t xml:space="preserve">40 </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1BBC553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31E729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21E6FCE" w14:textId="77777777" w:rsidR="00D86209" w:rsidRPr="008B7F9B" w:rsidRDefault="00D86209" w:rsidP="00D3223D">
            <w:pPr>
              <w:jc w:val="both"/>
              <w:rPr>
                <w:rFonts w:ascii="Arial" w:hAnsi="Arial" w:cs="Arial"/>
                <w:sz w:val="24"/>
                <w:szCs w:val="24"/>
              </w:rPr>
            </w:pPr>
          </w:p>
        </w:tc>
      </w:tr>
      <w:tr w:rsidR="00D86209" w:rsidRPr="008B7F9B" w14:paraId="66BDA9F3" w14:textId="77777777" w:rsidTr="00D3223D">
        <w:tc>
          <w:tcPr>
            <w:tcW w:w="779" w:type="dxa"/>
            <w:tcBorders>
              <w:top w:val="single" w:sz="4" w:space="0" w:color="000000"/>
              <w:left w:val="single" w:sz="4" w:space="0" w:color="000000"/>
              <w:bottom w:val="single" w:sz="4" w:space="0" w:color="000000"/>
            </w:tcBorders>
          </w:tcPr>
          <w:p w14:paraId="4CA64132"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43</w:t>
            </w:r>
          </w:p>
        </w:tc>
        <w:tc>
          <w:tcPr>
            <w:tcW w:w="4253" w:type="dxa"/>
            <w:tcBorders>
              <w:top w:val="single" w:sz="4" w:space="0" w:color="000000"/>
              <w:left w:val="single" w:sz="4" w:space="0" w:color="000000"/>
              <w:bottom w:val="single" w:sz="4" w:space="0" w:color="000000"/>
            </w:tcBorders>
          </w:tcPr>
          <w:p w14:paraId="212006C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NATRIUM CHLORATUM</w:t>
            </w:r>
          </w:p>
        </w:tc>
        <w:tc>
          <w:tcPr>
            <w:tcW w:w="2643" w:type="dxa"/>
            <w:tcBorders>
              <w:top w:val="single" w:sz="4" w:space="0" w:color="000000"/>
              <w:left w:val="single" w:sz="4" w:space="0" w:color="000000"/>
              <w:bottom w:val="single" w:sz="4" w:space="0" w:color="000000"/>
            </w:tcBorders>
          </w:tcPr>
          <w:p w14:paraId="64B03A6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0,9 % a 10 ml/ 100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57BCAFBF" w14:textId="77777777" w:rsidR="00D86209" w:rsidRPr="008B7F9B" w:rsidRDefault="00D86209" w:rsidP="00D3223D">
            <w:pPr>
              <w:jc w:val="both"/>
              <w:rPr>
                <w:rFonts w:ascii="Arial" w:hAnsi="Arial" w:cs="Arial"/>
              </w:rPr>
            </w:pPr>
            <w:r w:rsidRPr="008B7F9B">
              <w:rPr>
                <w:rFonts w:ascii="Arial" w:hAnsi="Arial" w:cs="Arial"/>
                <w:sz w:val="24"/>
                <w:szCs w:val="24"/>
              </w:rPr>
              <w:t>40 op.</w:t>
            </w:r>
          </w:p>
        </w:tc>
        <w:tc>
          <w:tcPr>
            <w:tcW w:w="1517" w:type="dxa"/>
            <w:tcBorders>
              <w:top w:val="single" w:sz="4" w:space="0" w:color="000000"/>
              <w:left w:val="single" w:sz="4" w:space="0" w:color="000000"/>
              <w:bottom w:val="single" w:sz="4" w:space="0" w:color="000000"/>
              <w:right w:val="single" w:sz="4" w:space="0" w:color="000000"/>
            </w:tcBorders>
          </w:tcPr>
          <w:p w14:paraId="7CAF0CAC"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2861DF7"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E3873C2" w14:textId="77777777" w:rsidR="00D86209" w:rsidRPr="008B7F9B" w:rsidRDefault="00D86209" w:rsidP="00D3223D">
            <w:pPr>
              <w:jc w:val="both"/>
              <w:rPr>
                <w:rFonts w:ascii="Arial" w:hAnsi="Arial" w:cs="Arial"/>
                <w:sz w:val="24"/>
                <w:szCs w:val="24"/>
              </w:rPr>
            </w:pPr>
          </w:p>
        </w:tc>
      </w:tr>
      <w:tr w:rsidR="00D86209" w:rsidRPr="008B7F9B" w14:paraId="5B71ADB6" w14:textId="77777777" w:rsidTr="00D3223D">
        <w:tc>
          <w:tcPr>
            <w:tcW w:w="779" w:type="dxa"/>
            <w:tcBorders>
              <w:top w:val="single" w:sz="4" w:space="0" w:color="000000"/>
              <w:left w:val="single" w:sz="4" w:space="0" w:color="000000"/>
              <w:bottom w:val="single" w:sz="4" w:space="0" w:color="000000"/>
            </w:tcBorders>
          </w:tcPr>
          <w:p w14:paraId="152DAC44"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44</w:t>
            </w:r>
          </w:p>
        </w:tc>
        <w:tc>
          <w:tcPr>
            <w:tcW w:w="4253" w:type="dxa"/>
            <w:tcBorders>
              <w:top w:val="single" w:sz="4" w:space="0" w:color="000000"/>
              <w:left w:val="single" w:sz="4" w:space="0" w:color="000000"/>
              <w:bottom w:val="single" w:sz="4" w:space="0" w:color="000000"/>
            </w:tcBorders>
          </w:tcPr>
          <w:p w14:paraId="1436702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NATRIUM CHLORATUM</w:t>
            </w:r>
          </w:p>
        </w:tc>
        <w:tc>
          <w:tcPr>
            <w:tcW w:w="2643" w:type="dxa"/>
            <w:tcBorders>
              <w:top w:val="single" w:sz="4" w:space="0" w:color="000000"/>
              <w:left w:val="single" w:sz="4" w:space="0" w:color="000000"/>
              <w:bottom w:val="single" w:sz="4" w:space="0" w:color="000000"/>
            </w:tcBorders>
          </w:tcPr>
          <w:p w14:paraId="0778DAD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0,9 % a 500 ml</w:t>
            </w:r>
          </w:p>
        </w:tc>
        <w:tc>
          <w:tcPr>
            <w:tcW w:w="1517" w:type="dxa"/>
            <w:tcBorders>
              <w:top w:val="single" w:sz="4" w:space="0" w:color="000000"/>
              <w:left w:val="single" w:sz="4" w:space="0" w:color="000000"/>
              <w:bottom w:val="single" w:sz="4" w:space="0" w:color="000000"/>
              <w:right w:val="single" w:sz="4" w:space="0" w:color="000000"/>
            </w:tcBorders>
          </w:tcPr>
          <w:p w14:paraId="427021B4" w14:textId="77777777" w:rsidR="00D86209" w:rsidRPr="008B7F9B" w:rsidRDefault="00D86209" w:rsidP="00D3223D">
            <w:pPr>
              <w:jc w:val="both"/>
              <w:rPr>
                <w:rFonts w:ascii="Arial" w:hAnsi="Arial" w:cs="Arial"/>
              </w:rPr>
            </w:pPr>
            <w:r w:rsidRPr="008B7F9B">
              <w:rPr>
                <w:rFonts w:ascii="Arial" w:hAnsi="Arial" w:cs="Arial"/>
                <w:sz w:val="24"/>
                <w:szCs w:val="24"/>
              </w:rPr>
              <w:t>120 szt.</w:t>
            </w:r>
          </w:p>
        </w:tc>
        <w:tc>
          <w:tcPr>
            <w:tcW w:w="1517" w:type="dxa"/>
            <w:tcBorders>
              <w:top w:val="single" w:sz="4" w:space="0" w:color="000000"/>
              <w:left w:val="single" w:sz="4" w:space="0" w:color="000000"/>
              <w:bottom w:val="single" w:sz="4" w:space="0" w:color="000000"/>
              <w:right w:val="single" w:sz="4" w:space="0" w:color="000000"/>
            </w:tcBorders>
          </w:tcPr>
          <w:p w14:paraId="62C9C7B0"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1FE87D9"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CAE72A9" w14:textId="77777777" w:rsidR="00D86209" w:rsidRPr="008B7F9B" w:rsidRDefault="00D86209" w:rsidP="00D3223D">
            <w:pPr>
              <w:jc w:val="both"/>
              <w:rPr>
                <w:rFonts w:ascii="Arial" w:hAnsi="Arial" w:cs="Arial"/>
                <w:sz w:val="24"/>
                <w:szCs w:val="24"/>
              </w:rPr>
            </w:pPr>
          </w:p>
        </w:tc>
      </w:tr>
      <w:tr w:rsidR="00D86209" w:rsidRPr="008B7F9B" w14:paraId="2CCECC83" w14:textId="77777777" w:rsidTr="00D3223D">
        <w:tc>
          <w:tcPr>
            <w:tcW w:w="779" w:type="dxa"/>
            <w:tcBorders>
              <w:top w:val="single" w:sz="4" w:space="0" w:color="000000"/>
              <w:left w:val="single" w:sz="4" w:space="0" w:color="000000"/>
              <w:bottom w:val="single" w:sz="4" w:space="0" w:color="000000"/>
            </w:tcBorders>
          </w:tcPr>
          <w:p w14:paraId="332203AC"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45</w:t>
            </w:r>
          </w:p>
        </w:tc>
        <w:tc>
          <w:tcPr>
            <w:tcW w:w="4253" w:type="dxa"/>
            <w:tcBorders>
              <w:top w:val="single" w:sz="4" w:space="0" w:color="000000"/>
              <w:left w:val="single" w:sz="4" w:space="0" w:color="000000"/>
              <w:bottom w:val="single" w:sz="4" w:space="0" w:color="000000"/>
            </w:tcBorders>
          </w:tcPr>
          <w:p w14:paraId="3AF3AE2F"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rPr>
              <w:t>NEOCARDINA krople</w:t>
            </w:r>
          </w:p>
        </w:tc>
        <w:tc>
          <w:tcPr>
            <w:tcW w:w="2643" w:type="dxa"/>
            <w:tcBorders>
              <w:top w:val="single" w:sz="4" w:space="0" w:color="000000"/>
              <w:left w:val="single" w:sz="4" w:space="0" w:color="000000"/>
              <w:bottom w:val="single" w:sz="4" w:space="0" w:color="000000"/>
            </w:tcBorders>
          </w:tcPr>
          <w:p w14:paraId="316E0C9A" w14:textId="77777777" w:rsidR="00D86209" w:rsidRPr="008B7F9B" w:rsidRDefault="00D86209" w:rsidP="00D3223D">
            <w:pPr>
              <w:jc w:val="both"/>
              <w:rPr>
                <w:rFonts w:ascii="Arial" w:hAnsi="Arial" w:cs="Arial"/>
                <w:sz w:val="24"/>
                <w:szCs w:val="24"/>
                <w:lang w:val="en-US"/>
              </w:rPr>
            </w:pP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 x  40 g.</w:t>
            </w:r>
          </w:p>
        </w:tc>
        <w:tc>
          <w:tcPr>
            <w:tcW w:w="1517" w:type="dxa"/>
            <w:tcBorders>
              <w:top w:val="single" w:sz="4" w:space="0" w:color="000000"/>
              <w:left w:val="single" w:sz="4" w:space="0" w:color="000000"/>
              <w:bottom w:val="single" w:sz="4" w:space="0" w:color="000000"/>
              <w:right w:val="single" w:sz="4" w:space="0" w:color="000000"/>
            </w:tcBorders>
          </w:tcPr>
          <w:p w14:paraId="65E64D61"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8 </w:t>
            </w: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tcPr>
          <w:p w14:paraId="4F336F7C"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0348BB72"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184BBE43" w14:textId="77777777" w:rsidR="00D86209" w:rsidRPr="008B7F9B" w:rsidRDefault="00D86209" w:rsidP="00D3223D">
            <w:pPr>
              <w:jc w:val="both"/>
              <w:rPr>
                <w:rFonts w:ascii="Arial" w:hAnsi="Arial" w:cs="Arial"/>
                <w:sz w:val="24"/>
                <w:szCs w:val="24"/>
                <w:lang w:val="en-US"/>
              </w:rPr>
            </w:pPr>
          </w:p>
        </w:tc>
      </w:tr>
      <w:tr w:rsidR="00D86209" w:rsidRPr="008B7F9B" w14:paraId="01D9C2D0" w14:textId="77777777" w:rsidTr="00D3223D">
        <w:tc>
          <w:tcPr>
            <w:tcW w:w="779" w:type="dxa"/>
            <w:tcBorders>
              <w:top w:val="single" w:sz="4" w:space="0" w:color="000000"/>
              <w:left w:val="single" w:sz="4" w:space="0" w:color="000000"/>
              <w:bottom w:val="single" w:sz="4" w:space="0" w:color="000000"/>
            </w:tcBorders>
          </w:tcPr>
          <w:p w14:paraId="1488829A"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46</w:t>
            </w:r>
          </w:p>
        </w:tc>
        <w:tc>
          <w:tcPr>
            <w:tcW w:w="4253" w:type="dxa"/>
            <w:tcBorders>
              <w:top w:val="single" w:sz="4" w:space="0" w:color="000000"/>
              <w:left w:val="single" w:sz="4" w:space="0" w:color="000000"/>
              <w:bottom w:val="single" w:sz="4" w:space="0" w:color="000000"/>
            </w:tcBorders>
          </w:tcPr>
          <w:p w14:paraId="54070C96"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NEOSPASMINA</w:t>
            </w:r>
          </w:p>
        </w:tc>
        <w:tc>
          <w:tcPr>
            <w:tcW w:w="2643" w:type="dxa"/>
            <w:tcBorders>
              <w:top w:val="single" w:sz="4" w:space="0" w:color="000000"/>
              <w:left w:val="single" w:sz="4" w:space="0" w:color="000000"/>
              <w:bottom w:val="single" w:sz="4" w:space="0" w:color="000000"/>
            </w:tcBorders>
          </w:tcPr>
          <w:p w14:paraId="2D7AAAA3"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syr.150 g</w:t>
            </w:r>
          </w:p>
        </w:tc>
        <w:tc>
          <w:tcPr>
            <w:tcW w:w="1517" w:type="dxa"/>
            <w:tcBorders>
              <w:top w:val="single" w:sz="4" w:space="0" w:color="000000"/>
              <w:left w:val="single" w:sz="4" w:space="0" w:color="000000"/>
              <w:bottom w:val="single" w:sz="4" w:space="0" w:color="000000"/>
              <w:right w:val="single" w:sz="4" w:space="0" w:color="000000"/>
            </w:tcBorders>
          </w:tcPr>
          <w:p w14:paraId="55F10861"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72 </w:t>
            </w: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tcPr>
          <w:p w14:paraId="1ADB50ED"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6ABC45D9"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53D0870C" w14:textId="77777777" w:rsidR="00D86209" w:rsidRPr="008B7F9B" w:rsidRDefault="00D86209" w:rsidP="00D3223D">
            <w:pPr>
              <w:jc w:val="both"/>
              <w:rPr>
                <w:rFonts w:ascii="Arial" w:hAnsi="Arial" w:cs="Arial"/>
                <w:sz w:val="24"/>
                <w:szCs w:val="24"/>
                <w:lang w:val="en-US"/>
              </w:rPr>
            </w:pPr>
          </w:p>
        </w:tc>
      </w:tr>
      <w:tr w:rsidR="00D86209" w:rsidRPr="008B7F9B" w14:paraId="4A5C1B01" w14:textId="77777777" w:rsidTr="00D3223D">
        <w:tc>
          <w:tcPr>
            <w:tcW w:w="779" w:type="dxa"/>
            <w:tcBorders>
              <w:top w:val="single" w:sz="4" w:space="0" w:color="000000"/>
              <w:left w:val="single" w:sz="4" w:space="0" w:color="000000"/>
              <w:bottom w:val="single" w:sz="4" w:space="0" w:color="000000"/>
            </w:tcBorders>
          </w:tcPr>
          <w:p w14:paraId="1A1344CF"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47</w:t>
            </w:r>
          </w:p>
        </w:tc>
        <w:tc>
          <w:tcPr>
            <w:tcW w:w="4253" w:type="dxa"/>
            <w:tcBorders>
              <w:top w:val="single" w:sz="4" w:space="0" w:color="000000"/>
              <w:left w:val="single" w:sz="4" w:space="0" w:color="000000"/>
              <w:bottom w:val="single" w:sz="4" w:space="0" w:color="000000"/>
            </w:tcBorders>
          </w:tcPr>
          <w:p w14:paraId="70438939"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NO – SPA  40 mg/2ml</w:t>
            </w:r>
          </w:p>
        </w:tc>
        <w:tc>
          <w:tcPr>
            <w:tcW w:w="2643" w:type="dxa"/>
            <w:tcBorders>
              <w:top w:val="single" w:sz="4" w:space="0" w:color="000000"/>
              <w:left w:val="single" w:sz="4" w:space="0" w:color="000000"/>
              <w:bottom w:val="single" w:sz="4" w:space="0" w:color="000000"/>
            </w:tcBorders>
          </w:tcPr>
          <w:p w14:paraId="69F4403F"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amp.</w:t>
            </w:r>
          </w:p>
        </w:tc>
        <w:tc>
          <w:tcPr>
            <w:tcW w:w="1517" w:type="dxa"/>
            <w:tcBorders>
              <w:top w:val="single" w:sz="4" w:space="0" w:color="000000"/>
              <w:left w:val="single" w:sz="4" w:space="0" w:color="000000"/>
              <w:bottom w:val="single" w:sz="4" w:space="0" w:color="000000"/>
              <w:right w:val="single" w:sz="4" w:space="0" w:color="000000"/>
            </w:tcBorders>
          </w:tcPr>
          <w:p w14:paraId="5A51AA7E" w14:textId="77777777" w:rsidR="00D86209" w:rsidRPr="008B7F9B" w:rsidRDefault="00D86209" w:rsidP="00D3223D">
            <w:pPr>
              <w:jc w:val="both"/>
              <w:rPr>
                <w:rFonts w:ascii="Arial" w:hAnsi="Arial" w:cs="Arial"/>
              </w:rPr>
            </w:pPr>
            <w:r w:rsidRPr="008B7F9B">
              <w:rPr>
                <w:rFonts w:ascii="Arial" w:hAnsi="Arial" w:cs="Arial"/>
                <w:sz w:val="24"/>
                <w:szCs w:val="24"/>
                <w:lang w:val="en-US"/>
              </w:rPr>
              <w:t>120 amp</w:t>
            </w:r>
          </w:p>
        </w:tc>
        <w:tc>
          <w:tcPr>
            <w:tcW w:w="1517" w:type="dxa"/>
            <w:tcBorders>
              <w:top w:val="single" w:sz="4" w:space="0" w:color="000000"/>
              <w:left w:val="single" w:sz="4" w:space="0" w:color="000000"/>
              <w:bottom w:val="single" w:sz="4" w:space="0" w:color="000000"/>
              <w:right w:val="single" w:sz="4" w:space="0" w:color="000000"/>
            </w:tcBorders>
          </w:tcPr>
          <w:p w14:paraId="0A069C69"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3AAB2C8E"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53D91734" w14:textId="77777777" w:rsidR="00D86209" w:rsidRPr="008B7F9B" w:rsidRDefault="00D86209" w:rsidP="00D3223D">
            <w:pPr>
              <w:jc w:val="both"/>
              <w:rPr>
                <w:rFonts w:ascii="Arial" w:hAnsi="Arial" w:cs="Arial"/>
                <w:sz w:val="24"/>
                <w:szCs w:val="24"/>
                <w:lang w:val="en-US"/>
              </w:rPr>
            </w:pPr>
          </w:p>
        </w:tc>
      </w:tr>
      <w:tr w:rsidR="00D86209" w:rsidRPr="008B7F9B" w14:paraId="02C63672" w14:textId="77777777" w:rsidTr="00D3223D">
        <w:tc>
          <w:tcPr>
            <w:tcW w:w="779" w:type="dxa"/>
            <w:tcBorders>
              <w:top w:val="single" w:sz="4" w:space="0" w:color="000000"/>
              <w:left w:val="single" w:sz="4" w:space="0" w:color="000000"/>
              <w:bottom w:val="single" w:sz="4" w:space="0" w:color="000000"/>
            </w:tcBorders>
          </w:tcPr>
          <w:p w14:paraId="4A84CB88"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48</w:t>
            </w:r>
          </w:p>
        </w:tc>
        <w:tc>
          <w:tcPr>
            <w:tcW w:w="4253" w:type="dxa"/>
            <w:tcBorders>
              <w:top w:val="single" w:sz="4" w:space="0" w:color="000000"/>
              <w:left w:val="single" w:sz="4" w:space="0" w:color="000000"/>
              <w:bottom w:val="single" w:sz="4" w:space="0" w:color="000000"/>
            </w:tcBorders>
            <w:shd w:val="clear" w:color="auto" w:fill="FFFFFF" w:themeFill="background1"/>
          </w:tcPr>
          <w:p w14:paraId="6380F5E6"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NO – SPA</w:t>
            </w:r>
          </w:p>
        </w:tc>
        <w:tc>
          <w:tcPr>
            <w:tcW w:w="2643" w:type="dxa"/>
            <w:tcBorders>
              <w:top w:val="single" w:sz="4" w:space="0" w:color="000000"/>
              <w:left w:val="single" w:sz="4" w:space="0" w:color="000000"/>
              <w:bottom w:val="single" w:sz="4" w:space="0" w:color="000000"/>
            </w:tcBorders>
            <w:shd w:val="clear" w:color="auto" w:fill="FFFFFF" w:themeFill="background1"/>
          </w:tcPr>
          <w:p w14:paraId="65665C0F"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 xml:space="preserve">tabl.30 </w:t>
            </w: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./op.</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E68DAF" w14:textId="77777777" w:rsidR="00D86209" w:rsidRPr="008B7F9B" w:rsidRDefault="00D86209" w:rsidP="00D3223D">
            <w:pPr>
              <w:jc w:val="both"/>
              <w:rPr>
                <w:rFonts w:ascii="Arial" w:hAnsi="Arial" w:cs="Arial"/>
              </w:rPr>
            </w:pPr>
            <w:r w:rsidRPr="008B7F9B">
              <w:rPr>
                <w:rFonts w:ascii="Arial" w:hAnsi="Arial" w:cs="Arial"/>
                <w:sz w:val="24"/>
                <w:szCs w:val="24"/>
                <w:lang w:val="en-US"/>
              </w:rPr>
              <w:t>40 op.</w:t>
            </w:r>
          </w:p>
        </w:tc>
        <w:tc>
          <w:tcPr>
            <w:tcW w:w="1517" w:type="dxa"/>
            <w:tcBorders>
              <w:top w:val="single" w:sz="4" w:space="0" w:color="000000"/>
              <w:left w:val="single" w:sz="4" w:space="0" w:color="000000"/>
              <w:bottom w:val="single" w:sz="4" w:space="0" w:color="000000"/>
              <w:right w:val="single" w:sz="4" w:space="0" w:color="000000"/>
            </w:tcBorders>
          </w:tcPr>
          <w:p w14:paraId="01D62B13"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103F29BC"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6230BCC2" w14:textId="77777777" w:rsidR="00D86209" w:rsidRPr="008B7F9B" w:rsidRDefault="00D86209" w:rsidP="00D3223D">
            <w:pPr>
              <w:jc w:val="both"/>
              <w:rPr>
                <w:rFonts w:ascii="Arial" w:hAnsi="Arial" w:cs="Arial"/>
                <w:sz w:val="24"/>
                <w:szCs w:val="24"/>
                <w:lang w:val="en-US"/>
              </w:rPr>
            </w:pPr>
          </w:p>
        </w:tc>
      </w:tr>
      <w:tr w:rsidR="00D86209" w:rsidRPr="008B7F9B" w14:paraId="2FDBDA47" w14:textId="77777777" w:rsidTr="00D3223D">
        <w:tc>
          <w:tcPr>
            <w:tcW w:w="779" w:type="dxa"/>
            <w:tcBorders>
              <w:top w:val="single" w:sz="4" w:space="0" w:color="000000"/>
              <w:left w:val="single" w:sz="4" w:space="0" w:color="000000"/>
              <w:bottom w:val="single" w:sz="4" w:space="0" w:color="000000"/>
            </w:tcBorders>
          </w:tcPr>
          <w:p w14:paraId="09237056"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49</w:t>
            </w:r>
          </w:p>
        </w:tc>
        <w:tc>
          <w:tcPr>
            <w:tcW w:w="4253" w:type="dxa"/>
            <w:tcBorders>
              <w:top w:val="single" w:sz="4" w:space="0" w:color="000000"/>
              <w:left w:val="single" w:sz="4" w:space="0" w:color="000000"/>
              <w:bottom w:val="single" w:sz="4" w:space="0" w:color="000000"/>
            </w:tcBorders>
            <w:shd w:val="clear" w:color="auto" w:fill="FFFFFF" w:themeFill="background1"/>
          </w:tcPr>
          <w:p w14:paraId="2F993A35"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OXYCORT</w:t>
            </w:r>
          </w:p>
        </w:tc>
        <w:tc>
          <w:tcPr>
            <w:tcW w:w="2643" w:type="dxa"/>
            <w:tcBorders>
              <w:top w:val="single" w:sz="4" w:space="0" w:color="000000"/>
              <w:left w:val="single" w:sz="4" w:space="0" w:color="000000"/>
              <w:bottom w:val="single" w:sz="4" w:space="0" w:color="000000"/>
            </w:tcBorders>
            <w:shd w:val="clear" w:color="auto" w:fill="FFFFFF" w:themeFill="background1"/>
          </w:tcPr>
          <w:p w14:paraId="245ADF1C"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lang w:val="en-US"/>
              </w:rPr>
              <w:t>maś</w:t>
            </w:r>
            <w:proofErr w:type="spellEnd"/>
            <w:r w:rsidRPr="008B7F9B">
              <w:rPr>
                <w:rFonts w:ascii="Arial" w:hAnsi="Arial" w:cs="Arial"/>
                <w:sz w:val="24"/>
                <w:szCs w:val="24"/>
              </w:rPr>
              <w:t>ć</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2DF3ED" w14:textId="77777777" w:rsidR="00D86209" w:rsidRPr="008B7F9B" w:rsidRDefault="00D86209" w:rsidP="00D3223D">
            <w:pPr>
              <w:jc w:val="both"/>
              <w:rPr>
                <w:rFonts w:ascii="Arial" w:hAnsi="Arial" w:cs="Arial"/>
              </w:rPr>
            </w:pPr>
            <w:r w:rsidRPr="008B7F9B">
              <w:rPr>
                <w:rFonts w:ascii="Arial" w:hAnsi="Arial" w:cs="Arial"/>
                <w:sz w:val="24"/>
                <w:szCs w:val="24"/>
              </w:rPr>
              <w:t>20 szt.</w:t>
            </w:r>
          </w:p>
        </w:tc>
        <w:tc>
          <w:tcPr>
            <w:tcW w:w="1517" w:type="dxa"/>
            <w:tcBorders>
              <w:top w:val="single" w:sz="4" w:space="0" w:color="000000"/>
              <w:left w:val="single" w:sz="4" w:space="0" w:color="000000"/>
              <w:bottom w:val="single" w:sz="4" w:space="0" w:color="000000"/>
              <w:right w:val="single" w:sz="4" w:space="0" w:color="000000"/>
            </w:tcBorders>
          </w:tcPr>
          <w:p w14:paraId="76F3968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9E205C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F050D4B" w14:textId="77777777" w:rsidR="00D86209" w:rsidRPr="008B7F9B" w:rsidRDefault="00D86209" w:rsidP="00D3223D">
            <w:pPr>
              <w:jc w:val="both"/>
              <w:rPr>
                <w:rFonts w:ascii="Arial" w:hAnsi="Arial" w:cs="Arial"/>
                <w:sz w:val="24"/>
                <w:szCs w:val="24"/>
              </w:rPr>
            </w:pPr>
          </w:p>
        </w:tc>
      </w:tr>
      <w:tr w:rsidR="00D86209" w:rsidRPr="008B7F9B" w14:paraId="438BCB0F" w14:textId="77777777" w:rsidTr="00D3223D">
        <w:tc>
          <w:tcPr>
            <w:tcW w:w="779" w:type="dxa"/>
            <w:tcBorders>
              <w:top w:val="single" w:sz="4" w:space="0" w:color="000000"/>
              <w:left w:val="single" w:sz="4" w:space="0" w:color="000000"/>
              <w:bottom w:val="single" w:sz="4" w:space="0" w:color="000000"/>
            </w:tcBorders>
          </w:tcPr>
          <w:p w14:paraId="20519C2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50</w:t>
            </w:r>
          </w:p>
        </w:tc>
        <w:tc>
          <w:tcPr>
            <w:tcW w:w="4253" w:type="dxa"/>
            <w:tcBorders>
              <w:top w:val="single" w:sz="4" w:space="0" w:color="000000"/>
              <w:left w:val="single" w:sz="4" w:space="0" w:color="000000"/>
              <w:bottom w:val="single" w:sz="4" w:space="0" w:color="000000"/>
            </w:tcBorders>
            <w:shd w:val="clear" w:color="auto" w:fill="FFFFFF" w:themeFill="background1"/>
          </w:tcPr>
          <w:p w14:paraId="75E04D25"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OCTENILIN ŻEL 20 ml.</w:t>
            </w:r>
          </w:p>
        </w:tc>
        <w:tc>
          <w:tcPr>
            <w:tcW w:w="2643" w:type="dxa"/>
            <w:tcBorders>
              <w:top w:val="single" w:sz="4" w:space="0" w:color="000000"/>
              <w:left w:val="single" w:sz="4" w:space="0" w:color="000000"/>
              <w:bottom w:val="single" w:sz="4" w:space="0" w:color="000000"/>
            </w:tcBorders>
            <w:shd w:val="clear" w:color="auto" w:fill="FFFFFF" w:themeFill="background1"/>
          </w:tcPr>
          <w:p w14:paraId="38FC817F"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00C51F" w14:textId="77777777" w:rsidR="00D86209" w:rsidRPr="008B7F9B" w:rsidRDefault="00D86209" w:rsidP="00D3223D">
            <w:pPr>
              <w:jc w:val="both"/>
              <w:rPr>
                <w:rFonts w:ascii="Arial" w:hAnsi="Arial" w:cs="Arial"/>
              </w:rPr>
            </w:pPr>
            <w:r w:rsidRPr="008B7F9B">
              <w:rPr>
                <w:rFonts w:ascii="Arial" w:hAnsi="Arial" w:cs="Arial"/>
                <w:sz w:val="24"/>
                <w:szCs w:val="24"/>
              </w:rPr>
              <w:t>10 szt.</w:t>
            </w:r>
          </w:p>
        </w:tc>
        <w:tc>
          <w:tcPr>
            <w:tcW w:w="1517" w:type="dxa"/>
            <w:tcBorders>
              <w:top w:val="single" w:sz="4" w:space="0" w:color="000000"/>
              <w:left w:val="single" w:sz="4" w:space="0" w:color="000000"/>
              <w:bottom w:val="single" w:sz="4" w:space="0" w:color="000000"/>
              <w:right w:val="single" w:sz="4" w:space="0" w:color="000000"/>
            </w:tcBorders>
          </w:tcPr>
          <w:p w14:paraId="1A9703E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E7CFC3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BE3F71D" w14:textId="77777777" w:rsidR="00D86209" w:rsidRPr="008B7F9B" w:rsidRDefault="00D86209" w:rsidP="00D3223D">
            <w:pPr>
              <w:jc w:val="both"/>
              <w:rPr>
                <w:rFonts w:ascii="Arial" w:hAnsi="Arial" w:cs="Arial"/>
                <w:sz w:val="24"/>
                <w:szCs w:val="24"/>
              </w:rPr>
            </w:pPr>
          </w:p>
        </w:tc>
      </w:tr>
      <w:tr w:rsidR="00D86209" w:rsidRPr="008B7F9B" w14:paraId="0980EE66" w14:textId="77777777" w:rsidTr="00D3223D">
        <w:tc>
          <w:tcPr>
            <w:tcW w:w="779" w:type="dxa"/>
            <w:tcBorders>
              <w:top w:val="single" w:sz="4" w:space="0" w:color="000000"/>
              <w:left w:val="single" w:sz="4" w:space="0" w:color="000000"/>
              <w:bottom w:val="single" w:sz="4" w:space="0" w:color="000000"/>
            </w:tcBorders>
          </w:tcPr>
          <w:p w14:paraId="64F9C8C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51</w:t>
            </w:r>
          </w:p>
        </w:tc>
        <w:tc>
          <w:tcPr>
            <w:tcW w:w="4253" w:type="dxa"/>
            <w:tcBorders>
              <w:top w:val="single" w:sz="4" w:space="0" w:color="000000"/>
              <w:left w:val="single" w:sz="4" w:space="0" w:color="000000"/>
              <w:bottom w:val="single" w:sz="4" w:space="0" w:color="000000"/>
            </w:tcBorders>
            <w:shd w:val="clear" w:color="auto" w:fill="FFFFFF" w:themeFill="background1"/>
          </w:tcPr>
          <w:p w14:paraId="5D985B5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PANADOL PARACETAMOL</w:t>
            </w:r>
          </w:p>
        </w:tc>
        <w:tc>
          <w:tcPr>
            <w:tcW w:w="2643" w:type="dxa"/>
            <w:tcBorders>
              <w:top w:val="single" w:sz="4" w:space="0" w:color="000000"/>
              <w:left w:val="single" w:sz="4" w:space="0" w:color="000000"/>
              <w:bottom w:val="single" w:sz="4" w:space="0" w:color="000000"/>
            </w:tcBorders>
            <w:shd w:val="clear" w:color="auto" w:fill="FFFFFF" w:themeFill="background1"/>
          </w:tcPr>
          <w:p w14:paraId="38F4619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tabl.  50 szt./op.</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516B13" w14:textId="77777777" w:rsidR="00D86209" w:rsidRPr="008B7F9B" w:rsidRDefault="00D86209" w:rsidP="00D3223D">
            <w:pPr>
              <w:jc w:val="both"/>
              <w:rPr>
                <w:rFonts w:ascii="Arial" w:hAnsi="Arial" w:cs="Arial"/>
              </w:rPr>
            </w:pPr>
            <w:r w:rsidRPr="008B7F9B">
              <w:rPr>
                <w:rFonts w:ascii="Arial" w:hAnsi="Arial" w:cs="Arial"/>
                <w:sz w:val="24"/>
                <w:szCs w:val="24"/>
              </w:rPr>
              <w:t>20 op.</w:t>
            </w:r>
          </w:p>
        </w:tc>
        <w:tc>
          <w:tcPr>
            <w:tcW w:w="1517" w:type="dxa"/>
            <w:tcBorders>
              <w:top w:val="single" w:sz="4" w:space="0" w:color="000000"/>
              <w:left w:val="single" w:sz="4" w:space="0" w:color="000000"/>
              <w:bottom w:val="single" w:sz="4" w:space="0" w:color="000000"/>
              <w:right w:val="single" w:sz="4" w:space="0" w:color="000000"/>
            </w:tcBorders>
          </w:tcPr>
          <w:p w14:paraId="588583B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51B6FE2"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89FE780" w14:textId="77777777" w:rsidR="00D86209" w:rsidRPr="008B7F9B" w:rsidRDefault="00D86209" w:rsidP="00D3223D">
            <w:pPr>
              <w:jc w:val="both"/>
              <w:rPr>
                <w:rFonts w:ascii="Arial" w:hAnsi="Arial" w:cs="Arial"/>
                <w:sz w:val="24"/>
                <w:szCs w:val="24"/>
              </w:rPr>
            </w:pPr>
          </w:p>
        </w:tc>
      </w:tr>
      <w:tr w:rsidR="00D86209" w:rsidRPr="008B7F9B" w14:paraId="0FC0F77C" w14:textId="77777777" w:rsidTr="00D3223D">
        <w:tc>
          <w:tcPr>
            <w:tcW w:w="779" w:type="dxa"/>
            <w:tcBorders>
              <w:top w:val="single" w:sz="4" w:space="0" w:color="000000"/>
              <w:left w:val="single" w:sz="4" w:space="0" w:color="000000"/>
              <w:bottom w:val="single" w:sz="4" w:space="0" w:color="000000"/>
            </w:tcBorders>
          </w:tcPr>
          <w:p w14:paraId="32466AD0"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52</w:t>
            </w:r>
          </w:p>
        </w:tc>
        <w:tc>
          <w:tcPr>
            <w:tcW w:w="4253" w:type="dxa"/>
            <w:tcBorders>
              <w:top w:val="single" w:sz="4" w:space="0" w:color="000000"/>
              <w:left w:val="single" w:sz="4" w:space="0" w:color="000000"/>
              <w:bottom w:val="single" w:sz="4" w:space="0" w:color="000000"/>
            </w:tcBorders>
            <w:shd w:val="clear" w:color="auto" w:fill="FFFFFF" w:themeFill="background1"/>
          </w:tcPr>
          <w:p w14:paraId="527C8A66"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PANTHENOL pianka</w:t>
            </w:r>
          </w:p>
        </w:tc>
        <w:tc>
          <w:tcPr>
            <w:tcW w:w="2643" w:type="dxa"/>
            <w:tcBorders>
              <w:top w:val="single" w:sz="4" w:space="0" w:color="000000"/>
              <w:left w:val="single" w:sz="4" w:space="0" w:color="000000"/>
              <w:bottom w:val="single" w:sz="4" w:space="0" w:color="000000"/>
            </w:tcBorders>
            <w:shd w:val="clear" w:color="auto" w:fill="FFFFFF" w:themeFill="background1"/>
          </w:tcPr>
          <w:p w14:paraId="0ED646E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spray</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6B735F" w14:textId="77777777" w:rsidR="00D86209" w:rsidRPr="008B7F9B" w:rsidRDefault="00D86209" w:rsidP="00D3223D">
            <w:pPr>
              <w:jc w:val="both"/>
              <w:rPr>
                <w:rFonts w:ascii="Arial" w:hAnsi="Arial" w:cs="Arial"/>
              </w:rPr>
            </w:pPr>
            <w:r w:rsidRPr="008B7F9B">
              <w:rPr>
                <w:rFonts w:ascii="Arial" w:hAnsi="Arial" w:cs="Arial"/>
                <w:sz w:val="24"/>
                <w:szCs w:val="24"/>
              </w:rPr>
              <w:t>4 szt.</w:t>
            </w:r>
          </w:p>
        </w:tc>
        <w:tc>
          <w:tcPr>
            <w:tcW w:w="1517" w:type="dxa"/>
            <w:tcBorders>
              <w:top w:val="single" w:sz="4" w:space="0" w:color="000000"/>
              <w:left w:val="single" w:sz="4" w:space="0" w:color="000000"/>
              <w:bottom w:val="single" w:sz="4" w:space="0" w:color="000000"/>
              <w:right w:val="single" w:sz="4" w:space="0" w:color="000000"/>
            </w:tcBorders>
          </w:tcPr>
          <w:p w14:paraId="2E35E0B9"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3FAF18C"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D11679F" w14:textId="77777777" w:rsidR="00D86209" w:rsidRPr="008B7F9B" w:rsidRDefault="00D86209" w:rsidP="00D3223D">
            <w:pPr>
              <w:jc w:val="both"/>
              <w:rPr>
                <w:rFonts w:ascii="Arial" w:hAnsi="Arial" w:cs="Arial"/>
                <w:sz w:val="24"/>
                <w:szCs w:val="24"/>
              </w:rPr>
            </w:pPr>
          </w:p>
        </w:tc>
      </w:tr>
      <w:tr w:rsidR="00D86209" w:rsidRPr="008B7F9B" w14:paraId="2EC8B90B" w14:textId="77777777" w:rsidTr="00D3223D">
        <w:tc>
          <w:tcPr>
            <w:tcW w:w="779" w:type="dxa"/>
            <w:tcBorders>
              <w:top w:val="single" w:sz="4" w:space="0" w:color="000000"/>
              <w:left w:val="single" w:sz="4" w:space="0" w:color="000000"/>
              <w:bottom w:val="single" w:sz="4" w:space="0" w:color="000000"/>
            </w:tcBorders>
          </w:tcPr>
          <w:p w14:paraId="78E316C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53</w:t>
            </w:r>
          </w:p>
        </w:tc>
        <w:tc>
          <w:tcPr>
            <w:tcW w:w="4253" w:type="dxa"/>
            <w:tcBorders>
              <w:top w:val="single" w:sz="4" w:space="0" w:color="000000"/>
              <w:left w:val="single" w:sz="4" w:space="0" w:color="000000"/>
              <w:bottom w:val="single" w:sz="4" w:space="0" w:color="000000"/>
            </w:tcBorders>
            <w:shd w:val="clear" w:color="auto" w:fill="FFFFFF" w:themeFill="background1"/>
          </w:tcPr>
          <w:p w14:paraId="3AEDBC1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PAPAWERYNA HYDROCHLOR.</w:t>
            </w:r>
          </w:p>
        </w:tc>
        <w:tc>
          <w:tcPr>
            <w:tcW w:w="2643" w:type="dxa"/>
            <w:tcBorders>
              <w:top w:val="single" w:sz="4" w:space="0" w:color="000000"/>
              <w:left w:val="single" w:sz="4" w:space="0" w:color="000000"/>
              <w:bottom w:val="single" w:sz="4" w:space="0" w:color="000000"/>
            </w:tcBorders>
            <w:shd w:val="clear" w:color="auto" w:fill="FFFFFF" w:themeFill="background1"/>
          </w:tcPr>
          <w:p w14:paraId="4D568D0F"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0,4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6E6134" w14:textId="77777777" w:rsidR="00D86209" w:rsidRPr="008B7F9B" w:rsidRDefault="00D86209" w:rsidP="00D3223D">
            <w:pPr>
              <w:jc w:val="both"/>
              <w:rPr>
                <w:rFonts w:ascii="Arial" w:hAnsi="Arial" w:cs="Arial"/>
              </w:rPr>
            </w:pPr>
            <w:r w:rsidRPr="008B7F9B">
              <w:rPr>
                <w:rFonts w:ascii="Arial" w:hAnsi="Arial" w:cs="Arial"/>
                <w:sz w:val="24"/>
                <w:szCs w:val="24"/>
              </w:rPr>
              <w:t xml:space="preserve">80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0193B8D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B261B38"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FEEFF66" w14:textId="77777777" w:rsidR="00D86209" w:rsidRPr="008B7F9B" w:rsidRDefault="00D86209" w:rsidP="00D3223D">
            <w:pPr>
              <w:jc w:val="both"/>
              <w:rPr>
                <w:rFonts w:ascii="Arial" w:hAnsi="Arial" w:cs="Arial"/>
                <w:sz w:val="24"/>
                <w:szCs w:val="24"/>
              </w:rPr>
            </w:pPr>
          </w:p>
        </w:tc>
      </w:tr>
      <w:tr w:rsidR="00D86209" w:rsidRPr="008B7F9B" w14:paraId="55C2ADF1" w14:textId="77777777" w:rsidTr="00D3223D">
        <w:tc>
          <w:tcPr>
            <w:tcW w:w="779" w:type="dxa"/>
            <w:tcBorders>
              <w:top w:val="single" w:sz="4" w:space="0" w:color="000000"/>
              <w:left w:val="single" w:sz="4" w:space="0" w:color="000000"/>
              <w:bottom w:val="single" w:sz="4" w:space="0" w:color="000000"/>
            </w:tcBorders>
          </w:tcPr>
          <w:p w14:paraId="656FBA0A"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54</w:t>
            </w:r>
          </w:p>
        </w:tc>
        <w:tc>
          <w:tcPr>
            <w:tcW w:w="4253" w:type="dxa"/>
            <w:tcBorders>
              <w:top w:val="single" w:sz="4" w:space="0" w:color="000000"/>
              <w:left w:val="single" w:sz="4" w:space="0" w:color="000000"/>
              <w:bottom w:val="single" w:sz="4" w:space="0" w:color="000000"/>
            </w:tcBorders>
            <w:shd w:val="clear" w:color="auto" w:fill="FFFFFF" w:themeFill="background1"/>
          </w:tcPr>
          <w:p w14:paraId="0A410E6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PHENAZOLINA50mg/ml 2ml</w:t>
            </w:r>
          </w:p>
        </w:tc>
        <w:tc>
          <w:tcPr>
            <w:tcW w:w="2643" w:type="dxa"/>
            <w:tcBorders>
              <w:top w:val="single" w:sz="4" w:space="0" w:color="000000"/>
              <w:left w:val="single" w:sz="4" w:space="0" w:color="000000"/>
              <w:bottom w:val="single" w:sz="4" w:space="0" w:color="000000"/>
            </w:tcBorders>
            <w:shd w:val="clear" w:color="auto" w:fill="FFFFFF" w:themeFill="background1"/>
          </w:tcPr>
          <w:p w14:paraId="7CD3464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ampułki x 10</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3B49F0" w14:textId="77777777" w:rsidR="00D86209" w:rsidRPr="008B7F9B" w:rsidRDefault="00D86209" w:rsidP="00D3223D">
            <w:pPr>
              <w:jc w:val="both"/>
              <w:rPr>
                <w:rFonts w:ascii="Arial" w:hAnsi="Arial" w:cs="Arial"/>
              </w:rPr>
            </w:pPr>
            <w:r w:rsidRPr="008B7F9B">
              <w:rPr>
                <w:rFonts w:ascii="Arial" w:hAnsi="Arial" w:cs="Arial"/>
                <w:sz w:val="24"/>
                <w:szCs w:val="24"/>
              </w:rPr>
              <w:t>60 opakowań</w:t>
            </w:r>
          </w:p>
        </w:tc>
        <w:tc>
          <w:tcPr>
            <w:tcW w:w="1517" w:type="dxa"/>
            <w:tcBorders>
              <w:top w:val="single" w:sz="4" w:space="0" w:color="000000"/>
              <w:left w:val="single" w:sz="4" w:space="0" w:color="000000"/>
              <w:bottom w:val="single" w:sz="4" w:space="0" w:color="000000"/>
              <w:right w:val="single" w:sz="4" w:space="0" w:color="000000"/>
            </w:tcBorders>
          </w:tcPr>
          <w:p w14:paraId="0D904EB0"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42768E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6EFBA16" w14:textId="77777777" w:rsidR="00D86209" w:rsidRPr="008B7F9B" w:rsidRDefault="00D86209" w:rsidP="00D3223D">
            <w:pPr>
              <w:jc w:val="both"/>
              <w:rPr>
                <w:rFonts w:ascii="Arial" w:hAnsi="Arial" w:cs="Arial"/>
                <w:sz w:val="24"/>
                <w:szCs w:val="24"/>
              </w:rPr>
            </w:pPr>
          </w:p>
        </w:tc>
      </w:tr>
      <w:tr w:rsidR="00D86209" w:rsidRPr="008B7F9B" w14:paraId="3E583608" w14:textId="77777777" w:rsidTr="00D3223D">
        <w:tc>
          <w:tcPr>
            <w:tcW w:w="779" w:type="dxa"/>
            <w:tcBorders>
              <w:top w:val="single" w:sz="4" w:space="0" w:color="000000"/>
              <w:left w:val="single" w:sz="4" w:space="0" w:color="000000"/>
              <w:bottom w:val="single" w:sz="4" w:space="0" w:color="000000"/>
            </w:tcBorders>
          </w:tcPr>
          <w:p w14:paraId="2897C920"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55</w:t>
            </w:r>
          </w:p>
        </w:tc>
        <w:tc>
          <w:tcPr>
            <w:tcW w:w="4253" w:type="dxa"/>
            <w:tcBorders>
              <w:top w:val="single" w:sz="4" w:space="0" w:color="000000"/>
              <w:left w:val="single" w:sz="4" w:space="0" w:color="000000"/>
              <w:bottom w:val="single" w:sz="4" w:space="0" w:color="000000"/>
            </w:tcBorders>
            <w:shd w:val="clear" w:color="auto" w:fill="FFFFFF" w:themeFill="background1"/>
          </w:tcPr>
          <w:p w14:paraId="620B8A8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POLOPIRYNA S  300mg</w:t>
            </w:r>
          </w:p>
        </w:tc>
        <w:tc>
          <w:tcPr>
            <w:tcW w:w="2643" w:type="dxa"/>
            <w:tcBorders>
              <w:top w:val="single" w:sz="4" w:space="0" w:color="000000"/>
              <w:left w:val="single" w:sz="4" w:space="0" w:color="000000"/>
              <w:bottom w:val="single" w:sz="4" w:space="0" w:color="000000"/>
            </w:tcBorders>
            <w:shd w:val="clear" w:color="auto" w:fill="FFFFFF" w:themeFill="background1"/>
          </w:tcPr>
          <w:p w14:paraId="6FCEDFF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tabl. 50 szt./</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7409E2" w14:textId="77777777" w:rsidR="00D86209" w:rsidRPr="008B7F9B" w:rsidRDefault="00D86209" w:rsidP="00D3223D">
            <w:pPr>
              <w:jc w:val="both"/>
              <w:rPr>
                <w:rFonts w:ascii="Arial" w:hAnsi="Arial" w:cs="Arial"/>
              </w:rPr>
            </w:pPr>
            <w:r w:rsidRPr="008B7F9B">
              <w:rPr>
                <w:rFonts w:ascii="Arial" w:hAnsi="Arial" w:cs="Arial"/>
                <w:sz w:val="24"/>
                <w:szCs w:val="24"/>
              </w:rPr>
              <w:t>20 op.</w:t>
            </w:r>
          </w:p>
        </w:tc>
        <w:tc>
          <w:tcPr>
            <w:tcW w:w="1517" w:type="dxa"/>
            <w:tcBorders>
              <w:top w:val="single" w:sz="4" w:space="0" w:color="000000"/>
              <w:left w:val="single" w:sz="4" w:space="0" w:color="000000"/>
              <w:bottom w:val="single" w:sz="4" w:space="0" w:color="000000"/>
              <w:right w:val="single" w:sz="4" w:space="0" w:color="000000"/>
            </w:tcBorders>
          </w:tcPr>
          <w:p w14:paraId="74AC119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82CD79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B581CDE" w14:textId="77777777" w:rsidR="00D86209" w:rsidRPr="008B7F9B" w:rsidRDefault="00D86209" w:rsidP="00D3223D">
            <w:pPr>
              <w:jc w:val="both"/>
              <w:rPr>
                <w:rFonts w:ascii="Arial" w:hAnsi="Arial" w:cs="Arial"/>
                <w:sz w:val="24"/>
                <w:szCs w:val="24"/>
              </w:rPr>
            </w:pPr>
          </w:p>
        </w:tc>
      </w:tr>
      <w:tr w:rsidR="00D86209" w:rsidRPr="008B7F9B" w14:paraId="2FCF063B" w14:textId="77777777" w:rsidTr="00D3223D">
        <w:tc>
          <w:tcPr>
            <w:tcW w:w="779" w:type="dxa"/>
            <w:tcBorders>
              <w:top w:val="single" w:sz="4" w:space="0" w:color="000000"/>
              <w:left w:val="single" w:sz="4" w:space="0" w:color="000000"/>
              <w:bottom w:val="single" w:sz="4" w:space="0" w:color="000000"/>
            </w:tcBorders>
          </w:tcPr>
          <w:p w14:paraId="591DB263"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56</w:t>
            </w:r>
          </w:p>
        </w:tc>
        <w:tc>
          <w:tcPr>
            <w:tcW w:w="4253" w:type="dxa"/>
            <w:tcBorders>
              <w:top w:val="single" w:sz="4" w:space="0" w:color="000000"/>
              <w:left w:val="single" w:sz="4" w:space="0" w:color="000000"/>
              <w:bottom w:val="single" w:sz="4" w:space="0" w:color="000000"/>
            </w:tcBorders>
            <w:shd w:val="clear" w:color="auto" w:fill="FFFFFF" w:themeFill="background1"/>
          </w:tcPr>
          <w:p w14:paraId="635165D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PROPRANOLOL</w:t>
            </w:r>
          </w:p>
        </w:tc>
        <w:tc>
          <w:tcPr>
            <w:tcW w:w="2643" w:type="dxa"/>
            <w:tcBorders>
              <w:top w:val="single" w:sz="4" w:space="0" w:color="000000"/>
              <w:left w:val="single" w:sz="4" w:space="0" w:color="000000"/>
              <w:bottom w:val="single" w:sz="4" w:space="0" w:color="000000"/>
            </w:tcBorders>
            <w:shd w:val="clear" w:color="auto" w:fill="FFFFFF" w:themeFill="background1"/>
          </w:tcPr>
          <w:p w14:paraId="44BDD0B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10 mg tabl. 50szt./op.</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FBBE03" w14:textId="77777777" w:rsidR="00D86209" w:rsidRPr="008B7F9B" w:rsidRDefault="00D86209" w:rsidP="00D3223D">
            <w:pPr>
              <w:jc w:val="both"/>
              <w:rPr>
                <w:rFonts w:ascii="Arial" w:hAnsi="Arial" w:cs="Arial"/>
              </w:rPr>
            </w:pPr>
            <w:r w:rsidRPr="008B7F9B">
              <w:rPr>
                <w:rFonts w:ascii="Arial" w:hAnsi="Arial" w:cs="Arial"/>
                <w:sz w:val="24"/>
                <w:szCs w:val="24"/>
              </w:rPr>
              <w:t xml:space="preserve"> 24 op.</w:t>
            </w:r>
          </w:p>
        </w:tc>
        <w:tc>
          <w:tcPr>
            <w:tcW w:w="1517" w:type="dxa"/>
            <w:tcBorders>
              <w:top w:val="single" w:sz="4" w:space="0" w:color="000000"/>
              <w:left w:val="single" w:sz="4" w:space="0" w:color="000000"/>
              <w:bottom w:val="single" w:sz="4" w:space="0" w:color="000000"/>
              <w:right w:val="single" w:sz="4" w:space="0" w:color="000000"/>
            </w:tcBorders>
          </w:tcPr>
          <w:p w14:paraId="14B55D46"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CC7F44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DF374A6" w14:textId="77777777" w:rsidR="00D86209" w:rsidRPr="008B7F9B" w:rsidRDefault="00D86209" w:rsidP="00D3223D">
            <w:pPr>
              <w:jc w:val="both"/>
              <w:rPr>
                <w:rFonts w:ascii="Arial" w:hAnsi="Arial" w:cs="Arial"/>
                <w:sz w:val="24"/>
                <w:szCs w:val="24"/>
              </w:rPr>
            </w:pPr>
          </w:p>
        </w:tc>
      </w:tr>
      <w:tr w:rsidR="00D86209" w:rsidRPr="008B7F9B" w14:paraId="40B44961" w14:textId="77777777" w:rsidTr="00D3223D">
        <w:tc>
          <w:tcPr>
            <w:tcW w:w="779" w:type="dxa"/>
            <w:tcBorders>
              <w:top w:val="single" w:sz="4" w:space="0" w:color="000000"/>
              <w:left w:val="single" w:sz="4" w:space="0" w:color="000000"/>
              <w:bottom w:val="single" w:sz="4" w:space="0" w:color="000000"/>
            </w:tcBorders>
          </w:tcPr>
          <w:p w14:paraId="342EDE13"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57</w:t>
            </w:r>
          </w:p>
        </w:tc>
        <w:tc>
          <w:tcPr>
            <w:tcW w:w="4253" w:type="dxa"/>
            <w:tcBorders>
              <w:top w:val="single" w:sz="4" w:space="0" w:color="000000"/>
              <w:left w:val="single" w:sz="4" w:space="0" w:color="000000"/>
              <w:bottom w:val="single" w:sz="4" w:space="0" w:color="000000"/>
            </w:tcBorders>
          </w:tcPr>
          <w:p w14:paraId="050A542D"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PRONTOSAN  Żel  30 ml. butelka</w:t>
            </w:r>
          </w:p>
        </w:tc>
        <w:tc>
          <w:tcPr>
            <w:tcW w:w="2643" w:type="dxa"/>
            <w:tcBorders>
              <w:top w:val="single" w:sz="4" w:space="0" w:color="000000"/>
              <w:left w:val="single" w:sz="4" w:space="0" w:color="000000"/>
              <w:bottom w:val="single" w:sz="4" w:space="0" w:color="000000"/>
            </w:tcBorders>
          </w:tcPr>
          <w:p w14:paraId="784BEA9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szt.</w:t>
            </w:r>
          </w:p>
        </w:tc>
        <w:tc>
          <w:tcPr>
            <w:tcW w:w="1517" w:type="dxa"/>
            <w:tcBorders>
              <w:top w:val="single" w:sz="4" w:space="0" w:color="000000"/>
              <w:left w:val="single" w:sz="4" w:space="0" w:color="000000"/>
              <w:bottom w:val="single" w:sz="4" w:space="0" w:color="000000"/>
              <w:right w:val="single" w:sz="4" w:space="0" w:color="000000"/>
            </w:tcBorders>
          </w:tcPr>
          <w:p w14:paraId="137344BA" w14:textId="77777777" w:rsidR="00D86209" w:rsidRPr="008B7F9B" w:rsidRDefault="00D86209" w:rsidP="00D3223D">
            <w:pPr>
              <w:jc w:val="both"/>
              <w:rPr>
                <w:rFonts w:ascii="Arial" w:hAnsi="Arial" w:cs="Arial"/>
              </w:rPr>
            </w:pPr>
            <w:r w:rsidRPr="008B7F9B">
              <w:rPr>
                <w:rFonts w:ascii="Arial" w:hAnsi="Arial" w:cs="Arial"/>
                <w:sz w:val="24"/>
                <w:szCs w:val="24"/>
              </w:rPr>
              <w:t xml:space="preserve"> 10 szt.</w:t>
            </w:r>
          </w:p>
        </w:tc>
        <w:tc>
          <w:tcPr>
            <w:tcW w:w="1517" w:type="dxa"/>
            <w:tcBorders>
              <w:top w:val="single" w:sz="4" w:space="0" w:color="000000"/>
              <w:left w:val="single" w:sz="4" w:space="0" w:color="000000"/>
              <w:bottom w:val="single" w:sz="4" w:space="0" w:color="000000"/>
              <w:right w:val="single" w:sz="4" w:space="0" w:color="000000"/>
            </w:tcBorders>
          </w:tcPr>
          <w:p w14:paraId="48204AF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9E7E24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FE1B39C" w14:textId="77777777" w:rsidR="00D86209" w:rsidRPr="008B7F9B" w:rsidRDefault="00D86209" w:rsidP="00D3223D">
            <w:pPr>
              <w:jc w:val="both"/>
              <w:rPr>
                <w:rFonts w:ascii="Arial" w:hAnsi="Arial" w:cs="Arial"/>
                <w:sz w:val="24"/>
                <w:szCs w:val="24"/>
              </w:rPr>
            </w:pPr>
          </w:p>
        </w:tc>
      </w:tr>
      <w:tr w:rsidR="00D86209" w:rsidRPr="008B7F9B" w14:paraId="469A2A79" w14:textId="77777777" w:rsidTr="00D3223D">
        <w:tc>
          <w:tcPr>
            <w:tcW w:w="779" w:type="dxa"/>
            <w:tcBorders>
              <w:top w:val="single" w:sz="4" w:space="0" w:color="000000"/>
              <w:left w:val="single" w:sz="4" w:space="0" w:color="000000"/>
              <w:bottom w:val="single" w:sz="4" w:space="0" w:color="000000"/>
            </w:tcBorders>
          </w:tcPr>
          <w:p w14:paraId="5F6FE2AE"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58</w:t>
            </w:r>
          </w:p>
        </w:tc>
        <w:tc>
          <w:tcPr>
            <w:tcW w:w="4253" w:type="dxa"/>
            <w:tcBorders>
              <w:top w:val="single" w:sz="4" w:space="0" w:color="000000"/>
              <w:left w:val="single" w:sz="4" w:space="0" w:color="000000"/>
              <w:bottom w:val="single" w:sz="4" w:space="0" w:color="000000"/>
            </w:tcBorders>
          </w:tcPr>
          <w:p w14:paraId="6258223F"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rPr>
              <w:t>PYRALGINA 500 mg</w:t>
            </w:r>
          </w:p>
        </w:tc>
        <w:tc>
          <w:tcPr>
            <w:tcW w:w="2643" w:type="dxa"/>
            <w:tcBorders>
              <w:top w:val="single" w:sz="4" w:space="0" w:color="000000"/>
              <w:left w:val="single" w:sz="4" w:space="0" w:color="000000"/>
              <w:bottom w:val="single" w:sz="4" w:space="0" w:color="000000"/>
            </w:tcBorders>
          </w:tcPr>
          <w:p w14:paraId="6A26C072" w14:textId="77777777" w:rsidR="00D86209" w:rsidRPr="008B7F9B" w:rsidRDefault="00D86209" w:rsidP="00D3223D">
            <w:pPr>
              <w:jc w:val="both"/>
              <w:rPr>
                <w:rFonts w:ascii="Arial" w:hAnsi="Arial" w:cs="Arial"/>
                <w:sz w:val="24"/>
                <w:szCs w:val="24"/>
                <w:lang w:val="en-US"/>
              </w:rPr>
            </w:pPr>
            <w:proofErr w:type="spellStart"/>
            <w:r w:rsidRPr="008B7F9B">
              <w:rPr>
                <w:rFonts w:ascii="Arial" w:hAnsi="Arial" w:cs="Arial"/>
                <w:sz w:val="24"/>
                <w:szCs w:val="24"/>
                <w:lang w:val="en-US"/>
              </w:rPr>
              <w:t>tabl</w:t>
            </w:r>
            <w:proofErr w:type="spellEnd"/>
            <w:r w:rsidRPr="008B7F9B">
              <w:rPr>
                <w:rFonts w:ascii="Arial" w:hAnsi="Arial" w:cs="Arial"/>
                <w:sz w:val="24"/>
                <w:szCs w:val="24"/>
                <w:lang w:val="en-US"/>
              </w:rPr>
              <w:t xml:space="preserve">. x 6 </w:t>
            </w: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tcPr>
          <w:p w14:paraId="6BB1D564"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80 op.</w:t>
            </w:r>
          </w:p>
        </w:tc>
        <w:tc>
          <w:tcPr>
            <w:tcW w:w="1517" w:type="dxa"/>
            <w:tcBorders>
              <w:top w:val="single" w:sz="4" w:space="0" w:color="000000"/>
              <w:left w:val="single" w:sz="4" w:space="0" w:color="000000"/>
              <w:bottom w:val="single" w:sz="4" w:space="0" w:color="000000"/>
              <w:right w:val="single" w:sz="4" w:space="0" w:color="000000"/>
            </w:tcBorders>
          </w:tcPr>
          <w:p w14:paraId="20544076"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5B39AE55"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4EE1C6F3" w14:textId="77777777" w:rsidR="00D86209" w:rsidRPr="008B7F9B" w:rsidRDefault="00D86209" w:rsidP="00D3223D">
            <w:pPr>
              <w:jc w:val="both"/>
              <w:rPr>
                <w:rFonts w:ascii="Arial" w:hAnsi="Arial" w:cs="Arial"/>
                <w:sz w:val="24"/>
                <w:szCs w:val="24"/>
                <w:lang w:val="en-US"/>
              </w:rPr>
            </w:pPr>
          </w:p>
        </w:tc>
      </w:tr>
      <w:tr w:rsidR="00D86209" w:rsidRPr="008B7F9B" w14:paraId="48B809EA" w14:textId="77777777" w:rsidTr="00D3223D">
        <w:tc>
          <w:tcPr>
            <w:tcW w:w="779" w:type="dxa"/>
            <w:tcBorders>
              <w:top w:val="single" w:sz="4" w:space="0" w:color="000000"/>
              <w:left w:val="single" w:sz="4" w:space="0" w:color="000000"/>
              <w:bottom w:val="single" w:sz="4" w:space="0" w:color="000000"/>
            </w:tcBorders>
          </w:tcPr>
          <w:p w14:paraId="235C47C3"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59</w:t>
            </w:r>
          </w:p>
        </w:tc>
        <w:tc>
          <w:tcPr>
            <w:tcW w:w="4253" w:type="dxa"/>
            <w:tcBorders>
              <w:top w:val="single" w:sz="4" w:space="0" w:color="000000"/>
              <w:left w:val="single" w:sz="4" w:space="0" w:color="000000"/>
              <w:bottom w:val="single" w:sz="4" w:space="0" w:color="000000"/>
            </w:tcBorders>
          </w:tcPr>
          <w:p w14:paraId="2639DB95"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PYRALGIN 0,5 g/ml</w:t>
            </w:r>
          </w:p>
        </w:tc>
        <w:tc>
          <w:tcPr>
            <w:tcW w:w="2643" w:type="dxa"/>
            <w:tcBorders>
              <w:top w:val="single" w:sz="4" w:space="0" w:color="000000"/>
              <w:left w:val="single" w:sz="4" w:space="0" w:color="000000"/>
              <w:bottom w:val="single" w:sz="4" w:space="0" w:color="000000"/>
            </w:tcBorders>
          </w:tcPr>
          <w:p w14:paraId="14A9B182"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 xml:space="preserve">amp. 2 ml. </w:t>
            </w:r>
          </w:p>
        </w:tc>
        <w:tc>
          <w:tcPr>
            <w:tcW w:w="1517" w:type="dxa"/>
            <w:tcBorders>
              <w:top w:val="single" w:sz="4" w:space="0" w:color="000000"/>
              <w:left w:val="single" w:sz="4" w:space="0" w:color="000000"/>
              <w:bottom w:val="single" w:sz="4" w:space="0" w:color="000000"/>
              <w:right w:val="single" w:sz="4" w:space="0" w:color="000000"/>
            </w:tcBorders>
          </w:tcPr>
          <w:p w14:paraId="4D0B7B8D"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80 amp.</w:t>
            </w:r>
          </w:p>
        </w:tc>
        <w:tc>
          <w:tcPr>
            <w:tcW w:w="1517" w:type="dxa"/>
            <w:tcBorders>
              <w:top w:val="single" w:sz="4" w:space="0" w:color="000000"/>
              <w:left w:val="single" w:sz="4" w:space="0" w:color="000000"/>
              <w:bottom w:val="single" w:sz="4" w:space="0" w:color="000000"/>
              <w:right w:val="single" w:sz="4" w:space="0" w:color="000000"/>
            </w:tcBorders>
          </w:tcPr>
          <w:p w14:paraId="4C8FBA52"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40EBBD6C"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2ECEA5B6" w14:textId="77777777" w:rsidR="00D86209" w:rsidRPr="008B7F9B" w:rsidRDefault="00D86209" w:rsidP="00D3223D">
            <w:pPr>
              <w:jc w:val="both"/>
              <w:rPr>
                <w:rFonts w:ascii="Arial" w:hAnsi="Arial" w:cs="Arial"/>
                <w:sz w:val="24"/>
                <w:szCs w:val="24"/>
                <w:lang w:val="en-US"/>
              </w:rPr>
            </w:pPr>
          </w:p>
        </w:tc>
      </w:tr>
      <w:tr w:rsidR="00D86209" w:rsidRPr="008B7F9B" w14:paraId="162CDC84" w14:textId="77777777" w:rsidTr="00D3223D">
        <w:tc>
          <w:tcPr>
            <w:tcW w:w="779" w:type="dxa"/>
            <w:tcBorders>
              <w:top w:val="single" w:sz="4" w:space="0" w:color="000000"/>
              <w:left w:val="single" w:sz="4" w:space="0" w:color="000000"/>
              <w:bottom w:val="single" w:sz="4" w:space="0" w:color="000000"/>
            </w:tcBorders>
          </w:tcPr>
          <w:p w14:paraId="576124D5"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60</w:t>
            </w:r>
          </w:p>
        </w:tc>
        <w:tc>
          <w:tcPr>
            <w:tcW w:w="4253" w:type="dxa"/>
            <w:tcBorders>
              <w:top w:val="single" w:sz="4" w:space="0" w:color="000000"/>
              <w:left w:val="single" w:sz="4" w:space="0" w:color="000000"/>
              <w:bottom w:val="single" w:sz="4" w:space="0" w:color="000000"/>
            </w:tcBorders>
          </w:tcPr>
          <w:p w14:paraId="44CEDC84"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PYRALGIN 0,5/ml</w:t>
            </w:r>
          </w:p>
        </w:tc>
        <w:tc>
          <w:tcPr>
            <w:tcW w:w="2643" w:type="dxa"/>
            <w:tcBorders>
              <w:top w:val="single" w:sz="4" w:space="0" w:color="000000"/>
              <w:left w:val="single" w:sz="4" w:space="0" w:color="000000"/>
              <w:bottom w:val="single" w:sz="4" w:space="0" w:color="000000"/>
            </w:tcBorders>
          </w:tcPr>
          <w:p w14:paraId="4EEE8553"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 xml:space="preserve">amp. 5 ml. </w:t>
            </w:r>
          </w:p>
        </w:tc>
        <w:tc>
          <w:tcPr>
            <w:tcW w:w="1517" w:type="dxa"/>
            <w:tcBorders>
              <w:top w:val="single" w:sz="4" w:space="0" w:color="000000"/>
              <w:left w:val="single" w:sz="4" w:space="0" w:color="000000"/>
              <w:bottom w:val="single" w:sz="4" w:space="0" w:color="000000"/>
              <w:right w:val="single" w:sz="4" w:space="0" w:color="000000"/>
            </w:tcBorders>
          </w:tcPr>
          <w:p w14:paraId="2F7DA508"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80 amp.</w:t>
            </w:r>
          </w:p>
        </w:tc>
        <w:tc>
          <w:tcPr>
            <w:tcW w:w="1517" w:type="dxa"/>
            <w:tcBorders>
              <w:top w:val="single" w:sz="4" w:space="0" w:color="000000"/>
              <w:left w:val="single" w:sz="4" w:space="0" w:color="000000"/>
              <w:bottom w:val="single" w:sz="4" w:space="0" w:color="000000"/>
              <w:right w:val="single" w:sz="4" w:space="0" w:color="000000"/>
            </w:tcBorders>
          </w:tcPr>
          <w:p w14:paraId="0231029F"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2D3E31A7"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4603ADBC" w14:textId="77777777" w:rsidR="00D86209" w:rsidRPr="008B7F9B" w:rsidRDefault="00D86209" w:rsidP="00D3223D">
            <w:pPr>
              <w:jc w:val="both"/>
              <w:rPr>
                <w:rFonts w:ascii="Arial" w:hAnsi="Arial" w:cs="Arial"/>
                <w:sz w:val="24"/>
                <w:szCs w:val="24"/>
                <w:lang w:val="en-US"/>
              </w:rPr>
            </w:pPr>
          </w:p>
        </w:tc>
      </w:tr>
      <w:tr w:rsidR="00D86209" w:rsidRPr="008B7F9B" w14:paraId="41ED5E15" w14:textId="77777777" w:rsidTr="00D3223D">
        <w:tc>
          <w:tcPr>
            <w:tcW w:w="779" w:type="dxa"/>
            <w:tcBorders>
              <w:top w:val="single" w:sz="4" w:space="0" w:color="000000"/>
              <w:left w:val="single" w:sz="4" w:space="0" w:color="000000"/>
              <w:bottom w:val="single" w:sz="4" w:space="0" w:color="000000"/>
            </w:tcBorders>
          </w:tcPr>
          <w:p w14:paraId="521477EA"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61</w:t>
            </w:r>
          </w:p>
        </w:tc>
        <w:tc>
          <w:tcPr>
            <w:tcW w:w="4253" w:type="dxa"/>
            <w:tcBorders>
              <w:top w:val="single" w:sz="4" w:space="0" w:color="000000"/>
              <w:left w:val="single" w:sz="4" w:space="0" w:color="000000"/>
              <w:bottom w:val="single" w:sz="4" w:space="0" w:color="000000"/>
            </w:tcBorders>
          </w:tcPr>
          <w:p w14:paraId="76491C2E"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ROZTWÓR  RINGERA  250 ml.</w:t>
            </w:r>
          </w:p>
        </w:tc>
        <w:tc>
          <w:tcPr>
            <w:tcW w:w="2643" w:type="dxa"/>
            <w:tcBorders>
              <w:top w:val="single" w:sz="4" w:space="0" w:color="000000"/>
              <w:left w:val="single" w:sz="4" w:space="0" w:color="000000"/>
              <w:bottom w:val="single" w:sz="4" w:space="0" w:color="000000"/>
            </w:tcBorders>
          </w:tcPr>
          <w:p w14:paraId="6DCAF82F" w14:textId="77777777" w:rsidR="00D86209" w:rsidRPr="008B7F9B" w:rsidRDefault="00D86209" w:rsidP="00D3223D">
            <w:pPr>
              <w:jc w:val="both"/>
              <w:rPr>
                <w:rFonts w:ascii="Arial" w:hAnsi="Arial" w:cs="Arial"/>
                <w:sz w:val="24"/>
                <w:szCs w:val="24"/>
                <w:lang w:val="en-US"/>
              </w:rPr>
            </w:pP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tcPr>
          <w:p w14:paraId="1EA01D6F"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30 </w:t>
            </w: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tcPr>
          <w:p w14:paraId="7F95F6A0"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37234705"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5F685E0F" w14:textId="77777777" w:rsidR="00D86209" w:rsidRPr="008B7F9B" w:rsidRDefault="00D86209" w:rsidP="00D3223D">
            <w:pPr>
              <w:jc w:val="both"/>
              <w:rPr>
                <w:rFonts w:ascii="Arial" w:hAnsi="Arial" w:cs="Arial"/>
                <w:sz w:val="24"/>
                <w:szCs w:val="24"/>
                <w:lang w:val="en-US"/>
              </w:rPr>
            </w:pPr>
          </w:p>
        </w:tc>
      </w:tr>
      <w:tr w:rsidR="00D86209" w:rsidRPr="008B7F9B" w14:paraId="2C25C83E" w14:textId="77777777" w:rsidTr="00D3223D">
        <w:tc>
          <w:tcPr>
            <w:tcW w:w="779" w:type="dxa"/>
            <w:tcBorders>
              <w:top w:val="single" w:sz="4" w:space="0" w:color="000000"/>
              <w:left w:val="single" w:sz="4" w:space="0" w:color="000000"/>
              <w:bottom w:val="single" w:sz="4" w:space="0" w:color="000000"/>
            </w:tcBorders>
          </w:tcPr>
          <w:p w14:paraId="4A3F366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62</w:t>
            </w:r>
          </w:p>
        </w:tc>
        <w:tc>
          <w:tcPr>
            <w:tcW w:w="4253" w:type="dxa"/>
            <w:tcBorders>
              <w:top w:val="single" w:sz="4" w:space="0" w:color="000000"/>
              <w:left w:val="single" w:sz="4" w:space="0" w:color="000000"/>
              <w:bottom w:val="single" w:sz="4" w:space="0" w:color="000000"/>
            </w:tcBorders>
          </w:tcPr>
          <w:p w14:paraId="7616E109"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 xml:space="preserve">SULFACETAMID 10% </w:t>
            </w:r>
            <w:proofErr w:type="spellStart"/>
            <w:r w:rsidRPr="008B7F9B">
              <w:rPr>
                <w:rFonts w:ascii="Arial" w:hAnsi="Arial" w:cs="Arial"/>
                <w:sz w:val="24"/>
                <w:szCs w:val="24"/>
                <w:lang w:val="en-US"/>
              </w:rPr>
              <w:t>krople</w:t>
            </w:r>
            <w:proofErr w:type="spellEnd"/>
          </w:p>
        </w:tc>
        <w:tc>
          <w:tcPr>
            <w:tcW w:w="2643" w:type="dxa"/>
            <w:tcBorders>
              <w:top w:val="single" w:sz="4" w:space="0" w:color="000000"/>
              <w:left w:val="single" w:sz="4" w:space="0" w:color="000000"/>
              <w:bottom w:val="single" w:sz="4" w:space="0" w:color="000000"/>
            </w:tcBorders>
          </w:tcPr>
          <w:p w14:paraId="66C40B61"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 xml:space="preserve">0,5 </w:t>
            </w:r>
            <w:proofErr w:type="spellStart"/>
            <w:r w:rsidRPr="008B7F9B">
              <w:rPr>
                <w:rFonts w:ascii="Arial" w:hAnsi="Arial" w:cs="Arial"/>
                <w:sz w:val="24"/>
                <w:szCs w:val="24"/>
                <w:lang w:val="en-US"/>
              </w:rPr>
              <w:t>ml.x</w:t>
            </w:r>
            <w:proofErr w:type="spellEnd"/>
            <w:r w:rsidRPr="008B7F9B">
              <w:rPr>
                <w:rFonts w:ascii="Arial" w:hAnsi="Arial" w:cs="Arial"/>
                <w:sz w:val="24"/>
                <w:szCs w:val="24"/>
                <w:lang w:val="en-US"/>
              </w:rPr>
              <w:t xml:space="preserve"> 12szt w op.</w:t>
            </w:r>
          </w:p>
        </w:tc>
        <w:tc>
          <w:tcPr>
            <w:tcW w:w="1517" w:type="dxa"/>
            <w:tcBorders>
              <w:top w:val="single" w:sz="4" w:space="0" w:color="000000"/>
              <w:left w:val="single" w:sz="4" w:space="0" w:color="000000"/>
              <w:bottom w:val="single" w:sz="4" w:space="0" w:color="000000"/>
              <w:right w:val="single" w:sz="4" w:space="0" w:color="000000"/>
            </w:tcBorders>
          </w:tcPr>
          <w:p w14:paraId="09F584D9"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5 op.</w:t>
            </w:r>
          </w:p>
        </w:tc>
        <w:tc>
          <w:tcPr>
            <w:tcW w:w="1517" w:type="dxa"/>
            <w:tcBorders>
              <w:top w:val="single" w:sz="4" w:space="0" w:color="000000"/>
              <w:left w:val="single" w:sz="4" w:space="0" w:color="000000"/>
              <w:bottom w:val="single" w:sz="4" w:space="0" w:color="000000"/>
              <w:right w:val="single" w:sz="4" w:space="0" w:color="000000"/>
            </w:tcBorders>
          </w:tcPr>
          <w:p w14:paraId="2AF62EEF"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41733FD8"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7D652412" w14:textId="77777777" w:rsidR="00D86209" w:rsidRPr="008B7F9B" w:rsidRDefault="00D86209" w:rsidP="00D3223D">
            <w:pPr>
              <w:jc w:val="both"/>
              <w:rPr>
                <w:rFonts w:ascii="Arial" w:hAnsi="Arial" w:cs="Arial"/>
                <w:sz w:val="24"/>
                <w:szCs w:val="24"/>
                <w:lang w:val="en-US"/>
              </w:rPr>
            </w:pPr>
          </w:p>
        </w:tc>
      </w:tr>
      <w:tr w:rsidR="00D86209" w:rsidRPr="008B7F9B" w14:paraId="64806A09" w14:textId="77777777" w:rsidTr="00D3223D">
        <w:tc>
          <w:tcPr>
            <w:tcW w:w="779" w:type="dxa"/>
            <w:tcBorders>
              <w:top w:val="single" w:sz="4" w:space="0" w:color="000000"/>
              <w:left w:val="single" w:sz="4" w:space="0" w:color="000000"/>
              <w:bottom w:val="single" w:sz="4" w:space="0" w:color="000000"/>
            </w:tcBorders>
          </w:tcPr>
          <w:p w14:paraId="407FB62F"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*63</w:t>
            </w:r>
          </w:p>
        </w:tc>
        <w:tc>
          <w:tcPr>
            <w:tcW w:w="4253" w:type="dxa"/>
            <w:tcBorders>
              <w:top w:val="single" w:sz="4" w:space="0" w:color="000000"/>
              <w:left w:val="single" w:sz="4" w:space="0" w:color="000000"/>
              <w:bottom w:val="single" w:sz="4" w:space="0" w:color="000000"/>
            </w:tcBorders>
            <w:shd w:val="clear" w:color="auto" w:fill="FFFF99"/>
          </w:tcPr>
          <w:p w14:paraId="7E7D03BC"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TALK</w:t>
            </w:r>
          </w:p>
        </w:tc>
        <w:tc>
          <w:tcPr>
            <w:tcW w:w="2643" w:type="dxa"/>
            <w:tcBorders>
              <w:top w:val="single" w:sz="4" w:space="0" w:color="000000"/>
              <w:left w:val="single" w:sz="4" w:space="0" w:color="000000"/>
              <w:bottom w:val="single" w:sz="4" w:space="0" w:color="000000"/>
            </w:tcBorders>
          </w:tcPr>
          <w:p w14:paraId="1D053B42" w14:textId="77777777" w:rsidR="00D86209" w:rsidRPr="008B7F9B" w:rsidRDefault="00D86209" w:rsidP="00D3223D">
            <w:pPr>
              <w:jc w:val="both"/>
              <w:rPr>
                <w:rFonts w:ascii="Arial" w:hAnsi="Arial" w:cs="Arial"/>
                <w:sz w:val="24"/>
                <w:szCs w:val="24"/>
                <w:lang w:val="en-US"/>
              </w:rPr>
            </w:pP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 xml:space="preserve">  x 100 g</w:t>
            </w:r>
          </w:p>
        </w:tc>
        <w:tc>
          <w:tcPr>
            <w:tcW w:w="1517" w:type="dxa"/>
            <w:tcBorders>
              <w:top w:val="single" w:sz="4" w:space="0" w:color="000000"/>
              <w:left w:val="single" w:sz="4" w:space="0" w:color="000000"/>
              <w:bottom w:val="single" w:sz="4" w:space="0" w:color="000000"/>
              <w:right w:val="single" w:sz="4" w:space="0" w:color="000000"/>
            </w:tcBorders>
          </w:tcPr>
          <w:p w14:paraId="6CBF2578"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20 </w:t>
            </w: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tcPr>
          <w:p w14:paraId="7C0D6C45"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29FF80B0"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49F8AFE3" w14:textId="77777777" w:rsidR="00D86209" w:rsidRPr="008B7F9B" w:rsidRDefault="00D86209" w:rsidP="00D3223D">
            <w:pPr>
              <w:jc w:val="both"/>
              <w:rPr>
                <w:rFonts w:ascii="Arial" w:hAnsi="Arial" w:cs="Arial"/>
                <w:sz w:val="24"/>
                <w:szCs w:val="24"/>
                <w:lang w:val="en-US"/>
              </w:rPr>
            </w:pPr>
          </w:p>
        </w:tc>
      </w:tr>
      <w:tr w:rsidR="00D86209" w:rsidRPr="008B7F9B" w14:paraId="1235CE64" w14:textId="77777777" w:rsidTr="00D3223D">
        <w:tc>
          <w:tcPr>
            <w:tcW w:w="779" w:type="dxa"/>
            <w:tcBorders>
              <w:top w:val="single" w:sz="4" w:space="0" w:color="000000"/>
              <w:left w:val="single" w:sz="4" w:space="0" w:color="000000"/>
              <w:bottom w:val="single" w:sz="4" w:space="0" w:color="000000"/>
            </w:tcBorders>
          </w:tcPr>
          <w:p w14:paraId="2D70BB8E"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64</w:t>
            </w:r>
          </w:p>
        </w:tc>
        <w:tc>
          <w:tcPr>
            <w:tcW w:w="4253" w:type="dxa"/>
            <w:tcBorders>
              <w:top w:val="single" w:sz="4" w:space="0" w:color="000000"/>
              <w:left w:val="single" w:sz="4" w:space="0" w:color="000000"/>
              <w:bottom w:val="single" w:sz="4" w:space="0" w:color="000000"/>
            </w:tcBorders>
          </w:tcPr>
          <w:p w14:paraId="58D7F9B8"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TRAMAL</w:t>
            </w:r>
          </w:p>
        </w:tc>
        <w:tc>
          <w:tcPr>
            <w:tcW w:w="2643" w:type="dxa"/>
            <w:tcBorders>
              <w:top w:val="single" w:sz="4" w:space="0" w:color="000000"/>
              <w:left w:val="single" w:sz="4" w:space="0" w:color="000000"/>
              <w:bottom w:val="single" w:sz="4" w:space="0" w:color="000000"/>
            </w:tcBorders>
          </w:tcPr>
          <w:p w14:paraId="7093FE74"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amp</w:t>
            </w:r>
            <w:proofErr w:type="spellEnd"/>
            <w:r w:rsidRPr="008B7F9B">
              <w:rPr>
                <w:rFonts w:ascii="Arial" w:hAnsi="Arial" w:cs="Arial"/>
                <w:sz w:val="24"/>
                <w:szCs w:val="24"/>
              </w:rPr>
              <w:t>. 50 mg</w:t>
            </w:r>
          </w:p>
        </w:tc>
        <w:tc>
          <w:tcPr>
            <w:tcW w:w="1517" w:type="dxa"/>
            <w:tcBorders>
              <w:top w:val="single" w:sz="4" w:space="0" w:color="000000"/>
              <w:left w:val="single" w:sz="4" w:space="0" w:color="000000"/>
              <w:bottom w:val="single" w:sz="4" w:space="0" w:color="000000"/>
              <w:right w:val="single" w:sz="4" w:space="0" w:color="000000"/>
            </w:tcBorders>
          </w:tcPr>
          <w:p w14:paraId="78959695" w14:textId="77777777" w:rsidR="00D86209" w:rsidRPr="008B7F9B" w:rsidRDefault="00D86209" w:rsidP="00D3223D">
            <w:pPr>
              <w:jc w:val="both"/>
              <w:rPr>
                <w:rFonts w:ascii="Arial" w:hAnsi="Arial" w:cs="Arial"/>
              </w:rPr>
            </w:pPr>
            <w:r w:rsidRPr="008B7F9B">
              <w:rPr>
                <w:rFonts w:ascii="Arial" w:hAnsi="Arial" w:cs="Arial"/>
                <w:sz w:val="24"/>
                <w:szCs w:val="24"/>
              </w:rPr>
              <w:t xml:space="preserve">100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1DBEC87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B1C69B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C0FB8EA" w14:textId="77777777" w:rsidR="00D86209" w:rsidRPr="008B7F9B" w:rsidRDefault="00D86209" w:rsidP="00D3223D">
            <w:pPr>
              <w:jc w:val="both"/>
              <w:rPr>
                <w:rFonts w:ascii="Arial" w:hAnsi="Arial" w:cs="Arial"/>
                <w:sz w:val="24"/>
                <w:szCs w:val="24"/>
              </w:rPr>
            </w:pPr>
          </w:p>
        </w:tc>
      </w:tr>
      <w:tr w:rsidR="00D86209" w:rsidRPr="008B7F9B" w14:paraId="6DE0F3F6" w14:textId="77777777" w:rsidTr="00D3223D">
        <w:tc>
          <w:tcPr>
            <w:tcW w:w="779" w:type="dxa"/>
            <w:tcBorders>
              <w:top w:val="single" w:sz="4" w:space="0" w:color="000000"/>
              <w:left w:val="single" w:sz="4" w:space="0" w:color="000000"/>
              <w:bottom w:val="single" w:sz="4" w:space="0" w:color="000000"/>
            </w:tcBorders>
          </w:tcPr>
          <w:p w14:paraId="353B7C9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65</w:t>
            </w:r>
          </w:p>
        </w:tc>
        <w:tc>
          <w:tcPr>
            <w:tcW w:w="4253" w:type="dxa"/>
            <w:tcBorders>
              <w:top w:val="single" w:sz="4" w:space="0" w:color="000000"/>
              <w:left w:val="single" w:sz="4" w:space="0" w:color="000000"/>
              <w:bottom w:val="single" w:sz="4" w:space="0" w:color="000000"/>
            </w:tcBorders>
          </w:tcPr>
          <w:p w14:paraId="4627716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TRAMAL</w:t>
            </w:r>
          </w:p>
        </w:tc>
        <w:tc>
          <w:tcPr>
            <w:tcW w:w="2643" w:type="dxa"/>
            <w:tcBorders>
              <w:top w:val="single" w:sz="4" w:space="0" w:color="000000"/>
              <w:left w:val="single" w:sz="4" w:space="0" w:color="000000"/>
              <w:bottom w:val="single" w:sz="4" w:space="0" w:color="000000"/>
            </w:tcBorders>
          </w:tcPr>
          <w:p w14:paraId="7236D110"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amp</w:t>
            </w:r>
            <w:proofErr w:type="spellEnd"/>
            <w:r w:rsidRPr="008B7F9B">
              <w:rPr>
                <w:rFonts w:ascii="Arial" w:hAnsi="Arial" w:cs="Arial"/>
                <w:sz w:val="24"/>
                <w:szCs w:val="24"/>
              </w:rPr>
              <w:t>. 100 mg</w:t>
            </w:r>
          </w:p>
        </w:tc>
        <w:tc>
          <w:tcPr>
            <w:tcW w:w="1517" w:type="dxa"/>
            <w:tcBorders>
              <w:top w:val="single" w:sz="4" w:space="0" w:color="000000"/>
              <w:left w:val="single" w:sz="4" w:space="0" w:color="000000"/>
              <w:bottom w:val="single" w:sz="4" w:space="0" w:color="000000"/>
              <w:right w:val="single" w:sz="4" w:space="0" w:color="000000"/>
            </w:tcBorders>
          </w:tcPr>
          <w:p w14:paraId="3BFF3FAF" w14:textId="77777777" w:rsidR="00D86209" w:rsidRPr="008B7F9B" w:rsidRDefault="00D86209" w:rsidP="00D3223D">
            <w:pPr>
              <w:jc w:val="both"/>
              <w:rPr>
                <w:rFonts w:ascii="Arial" w:hAnsi="Arial" w:cs="Arial"/>
              </w:rPr>
            </w:pPr>
            <w:r w:rsidRPr="008B7F9B">
              <w:rPr>
                <w:rFonts w:ascii="Arial" w:hAnsi="Arial" w:cs="Arial"/>
                <w:sz w:val="24"/>
                <w:szCs w:val="24"/>
              </w:rPr>
              <w:t xml:space="preserve">100 </w:t>
            </w: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4A3AF39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29ED718"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2AE9042" w14:textId="77777777" w:rsidR="00D86209" w:rsidRPr="008B7F9B" w:rsidRDefault="00D86209" w:rsidP="00D3223D">
            <w:pPr>
              <w:jc w:val="both"/>
              <w:rPr>
                <w:rFonts w:ascii="Arial" w:hAnsi="Arial" w:cs="Arial"/>
                <w:sz w:val="24"/>
                <w:szCs w:val="24"/>
              </w:rPr>
            </w:pPr>
          </w:p>
        </w:tc>
      </w:tr>
      <w:tr w:rsidR="00D86209" w:rsidRPr="008B7F9B" w14:paraId="2EC8DCC5" w14:textId="77777777" w:rsidTr="00D3223D">
        <w:tc>
          <w:tcPr>
            <w:tcW w:w="779" w:type="dxa"/>
            <w:tcBorders>
              <w:top w:val="single" w:sz="4" w:space="0" w:color="000000"/>
              <w:left w:val="single" w:sz="4" w:space="0" w:color="000000"/>
              <w:bottom w:val="single" w:sz="4" w:space="0" w:color="000000"/>
            </w:tcBorders>
          </w:tcPr>
          <w:p w14:paraId="69FC2936"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66</w:t>
            </w:r>
          </w:p>
        </w:tc>
        <w:tc>
          <w:tcPr>
            <w:tcW w:w="4253" w:type="dxa"/>
            <w:tcBorders>
              <w:top w:val="single" w:sz="4" w:space="0" w:color="000000"/>
              <w:left w:val="single" w:sz="4" w:space="0" w:color="000000"/>
              <w:bottom w:val="single" w:sz="4" w:space="0" w:color="000000"/>
            </w:tcBorders>
          </w:tcPr>
          <w:p w14:paraId="09C5FEC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PŁYN WIELOELEKTROLITOWY</w:t>
            </w:r>
          </w:p>
        </w:tc>
        <w:tc>
          <w:tcPr>
            <w:tcW w:w="2643" w:type="dxa"/>
            <w:tcBorders>
              <w:top w:val="single" w:sz="4" w:space="0" w:color="000000"/>
              <w:left w:val="single" w:sz="4" w:space="0" w:color="000000"/>
              <w:bottom w:val="single" w:sz="4" w:space="0" w:color="000000"/>
            </w:tcBorders>
          </w:tcPr>
          <w:p w14:paraId="0BCB929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po 500 ml</w:t>
            </w:r>
          </w:p>
        </w:tc>
        <w:tc>
          <w:tcPr>
            <w:tcW w:w="1517" w:type="dxa"/>
            <w:tcBorders>
              <w:top w:val="single" w:sz="4" w:space="0" w:color="000000"/>
              <w:left w:val="single" w:sz="4" w:space="0" w:color="000000"/>
              <w:bottom w:val="single" w:sz="4" w:space="0" w:color="000000"/>
              <w:right w:val="single" w:sz="4" w:space="0" w:color="000000"/>
            </w:tcBorders>
          </w:tcPr>
          <w:p w14:paraId="1BC3D8EB" w14:textId="77777777" w:rsidR="00D86209" w:rsidRPr="008B7F9B" w:rsidRDefault="00D86209" w:rsidP="00D3223D">
            <w:pPr>
              <w:jc w:val="both"/>
              <w:rPr>
                <w:rFonts w:ascii="Arial" w:hAnsi="Arial" w:cs="Arial"/>
              </w:rPr>
            </w:pPr>
            <w:r w:rsidRPr="008B7F9B">
              <w:rPr>
                <w:rFonts w:ascii="Arial" w:hAnsi="Arial" w:cs="Arial"/>
                <w:sz w:val="24"/>
                <w:szCs w:val="24"/>
              </w:rPr>
              <w:t xml:space="preserve">  30 szt.</w:t>
            </w:r>
          </w:p>
        </w:tc>
        <w:tc>
          <w:tcPr>
            <w:tcW w:w="1517" w:type="dxa"/>
            <w:tcBorders>
              <w:top w:val="single" w:sz="4" w:space="0" w:color="000000"/>
              <w:left w:val="single" w:sz="4" w:space="0" w:color="000000"/>
              <w:bottom w:val="single" w:sz="4" w:space="0" w:color="000000"/>
              <w:right w:val="single" w:sz="4" w:space="0" w:color="000000"/>
            </w:tcBorders>
          </w:tcPr>
          <w:p w14:paraId="436560F9"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34613B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27006FC" w14:textId="77777777" w:rsidR="00D86209" w:rsidRPr="008B7F9B" w:rsidRDefault="00D86209" w:rsidP="00D3223D">
            <w:pPr>
              <w:jc w:val="both"/>
              <w:rPr>
                <w:rFonts w:ascii="Arial" w:hAnsi="Arial" w:cs="Arial"/>
                <w:sz w:val="24"/>
                <w:szCs w:val="24"/>
              </w:rPr>
            </w:pPr>
          </w:p>
        </w:tc>
      </w:tr>
      <w:tr w:rsidR="00D86209" w:rsidRPr="008B7F9B" w14:paraId="5B909135" w14:textId="77777777" w:rsidTr="00D3223D">
        <w:tc>
          <w:tcPr>
            <w:tcW w:w="779" w:type="dxa"/>
            <w:tcBorders>
              <w:top w:val="single" w:sz="4" w:space="0" w:color="000000"/>
              <w:left w:val="single" w:sz="4" w:space="0" w:color="000000"/>
              <w:bottom w:val="single" w:sz="4" w:space="0" w:color="000000"/>
            </w:tcBorders>
          </w:tcPr>
          <w:p w14:paraId="6ACA48A1"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67</w:t>
            </w:r>
          </w:p>
        </w:tc>
        <w:tc>
          <w:tcPr>
            <w:tcW w:w="4253" w:type="dxa"/>
            <w:tcBorders>
              <w:top w:val="single" w:sz="4" w:space="0" w:color="000000"/>
              <w:left w:val="single" w:sz="4" w:space="0" w:color="000000"/>
              <w:bottom w:val="single" w:sz="4" w:space="0" w:color="000000"/>
            </w:tcBorders>
          </w:tcPr>
          <w:p w14:paraId="6D514B3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PŁYN RINGERA</w:t>
            </w:r>
          </w:p>
        </w:tc>
        <w:tc>
          <w:tcPr>
            <w:tcW w:w="2643" w:type="dxa"/>
            <w:tcBorders>
              <w:top w:val="single" w:sz="4" w:space="0" w:color="000000"/>
              <w:left w:val="single" w:sz="4" w:space="0" w:color="000000"/>
              <w:bottom w:val="single" w:sz="4" w:space="0" w:color="000000"/>
            </w:tcBorders>
          </w:tcPr>
          <w:p w14:paraId="62C03BA6"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po 250 ml</w:t>
            </w:r>
          </w:p>
        </w:tc>
        <w:tc>
          <w:tcPr>
            <w:tcW w:w="1517" w:type="dxa"/>
            <w:tcBorders>
              <w:top w:val="single" w:sz="4" w:space="0" w:color="000000"/>
              <w:left w:val="single" w:sz="4" w:space="0" w:color="000000"/>
              <w:bottom w:val="single" w:sz="4" w:space="0" w:color="000000"/>
              <w:right w:val="single" w:sz="4" w:space="0" w:color="000000"/>
            </w:tcBorders>
          </w:tcPr>
          <w:p w14:paraId="03BD3D14" w14:textId="77777777" w:rsidR="00D86209" w:rsidRPr="008B7F9B" w:rsidRDefault="00D86209" w:rsidP="00D3223D">
            <w:pPr>
              <w:jc w:val="both"/>
              <w:rPr>
                <w:rFonts w:ascii="Arial" w:hAnsi="Arial" w:cs="Arial"/>
              </w:rPr>
            </w:pPr>
            <w:r w:rsidRPr="008B7F9B">
              <w:rPr>
                <w:rFonts w:ascii="Arial" w:hAnsi="Arial" w:cs="Arial"/>
                <w:sz w:val="24"/>
                <w:szCs w:val="24"/>
              </w:rPr>
              <w:t xml:space="preserve">  60 szt.</w:t>
            </w:r>
          </w:p>
        </w:tc>
        <w:tc>
          <w:tcPr>
            <w:tcW w:w="1517" w:type="dxa"/>
            <w:tcBorders>
              <w:top w:val="single" w:sz="4" w:space="0" w:color="000000"/>
              <w:left w:val="single" w:sz="4" w:space="0" w:color="000000"/>
              <w:bottom w:val="single" w:sz="4" w:space="0" w:color="000000"/>
              <w:right w:val="single" w:sz="4" w:space="0" w:color="000000"/>
            </w:tcBorders>
          </w:tcPr>
          <w:p w14:paraId="0DDCDFB7"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D7F32D7"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3CE4742" w14:textId="77777777" w:rsidR="00D86209" w:rsidRPr="008B7F9B" w:rsidRDefault="00D86209" w:rsidP="00D3223D">
            <w:pPr>
              <w:jc w:val="both"/>
              <w:rPr>
                <w:rFonts w:ascii="Arial" w:hAnsi="Arial" w:cs="Arial"/>
                <w:sz w:val="24"/>
                <w:szCs w:val="24"/>
              </w:rPr>
            </w:pPr>
          </w:p>
        </w:tc>
      </w:tr>
      <w:tr w:rsidR="00D86209" w:rsidRPr="008B7F9B" w14:paraId="7FAEC836" w14:textId="77777777" w:rsidTr="00D3223D">
        <w:tc>
          <w:tcPr>
            <w:tcW w:w="779" w:type="dxa"/>
            <w:tcBorders>
              <w:top w:val="single" w:sz="4" w:space="0" w:color="000000"/>
              <w:left w:val="single" w:sz="4" w:space="0" w:color="000000"/>
              <w:bottom w:val="single" w:sz="4" w:space="0" w:color="000000"/>
            </w:tcBorders>
          </w:tcPr>
          <w:p w14:paraId="541F7D1D"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68</w:t>
            </w:r>
          </w:p>
        </w:tc>
        <w:tc>
          <w:tcPr>
            <w:tcW w:w="4253" w:type="dxa"/>
            <w:tcBorders>
              <w:top w:val="single" w:sz="4" w:space="0" w:color="000000"/>
              <w:left w:val="single" w:sz="4" w:space="0" w:color="000000"/>
              <w:bottom w:val="single" w:sz="4" w:space="0" w:color="000000"/>
            </w:tcBorders>
          </w:tcPr>
          <w:p w14:paraId="570F99B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MAPRYL</w:t>
            </w:r>
          </w:p>
        </w:tc>
        <w:tc>
          <w:tcPr>
            <w:tcW w:w="2643" w:type="dxa"/>
            <w:tcBorders>
              <w:top w:val="single" w:sz="4" w:space="0" w:color="000000"/>
              <w:left w:val="single" w:sz="4" w:space="0" w:color="000000"/>
              <w:bottom w:val="single" w:sz="4" w:space="0" w:color="000000"/>
            </w:tcBorders>
          </w:tcPr>
          <w:p w14:paraId="0C89466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tabl. 10 mg</w:t>
            </w:r>
          </w:p>
        </w:tc>
        <w:tc>
          <w:tcPr>
            <w:tcW w:w="1517" w:type="dxa"/>
            <w:tcBorders>
              <w:top w:val="single" w:sz="4" w:space="0" w:color="000000"/>
              <w:left w:val="single" w:sz="4" w:space="0" w:color="000000"/>
              <w:bottom w:val="single" w:sz="4" w:space="0" w:color="000000"/>
              <w:right w:val="single" w:sz="4" w:space="0" w:color="000000"/>
            </w:tcBorders>
          </w:tcPr>
          <w:p w14:paraId="095E51A8" w14:textId="77777777" w:rsidR="00D86209" w:rsidRPr="008B7F9B" w:rsidRDefault="00D86209" w:rsidP="00D3223D">
            <w:pPr>
              <w:jc w:val="both"/>
              <w:rPr>
                <w:rFonts w:ascii="Arial" w:hAnsi="Arial" w:cs="Arial"/>
              </w:rPr>
            </w:pPr>
            <w:r w:rsidRPr="008B7F9B">
              <w:rPr>
                <w:rFonts w:ascii="Arial" w:hAnsi="Arial" w:cs="Arial"/>
                <w:sz w:val="24"/>
                <w:szCs w:val="24"/>
              </w:rPr>
              <w:t xml:space="preserve">  12 op.</w:t>
            </w:r>
          </w:p>
        </w:tc>
        <w:tc>
          <w:tcPr>
            <w:tcW w:w="1517" w:type="dxa"/>
            <w:tcBorders>
              <w:top w:val="single" w:sz="4" w:space="0" w:color="000000"/>
              <w:left w:val="single" w:sz="4" w:space="0" w:color="000000"/>
              <w:bottom w:val="single" w:sz="4" w:space="0" w:color="000000"/>
              <w:right w:val="single" w:sz="4" w:space="0" w:color="000000"/>
            </w:tcBorders>
          </w:tcPr>
          <w:p w14:paraId="026F600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5C345F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F5F8CF1" w14:textId="77777777" w:rsidR="00D86209" w:rsidRPr="008B7F9B" w:rsidRDefault="00D86209" w:rsidP="00D3223D">
            <w:pPr>
              <w:jc w:val="both"/>
              <w:rPr>
                <w:rFonts w:ascii="Arial" w:hAnsi="Arial" w:cs="Arial"/>
                <w:sz w:val="24"/>
                <w:szCs w:val="24"/>
              </w:rPr>
            </w:pPr>
          </w:p>
        </w:tc>
      </w:tr>
      <w:tr w:rsidR="00D86209" w:rsidRPr="008B7F9B" w14:paraId="7399BC33" w14:textId="77777777" w:rsidTr="00D3223D">
        <w:tc>
          <w:tcPr>
            <w:tcW w:w="779" w:type="dxa"/>
            <w:tcBorders>
              <w:top w:val="single" w:sz="4" w:space="0" w:color="000000"/>
              <w:left w:val="single" w:sz="4" w:space="0" w:color="000000"/>
              <w:bottom w:val="single" w:sz="4" w:space="0" w:color="000000"/>
            </w:tcBorders>
          </w:tcPr>
          <w:p w14:paraId="6F43CC4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69</w:t>
            </w:r>
          </w:p>
        </w:tc>
        <w:tc>
          <w:tcPr>
            <w:tcW w:w="4253" w:type="dxa"/>
            <w:tcBorders>
              <w:top w:val="single" w:sz="4" w:space="0" w:color="000000"/>
              <w:left w:val="single" w:sz="4" w:space="0" w:color="000000"/>
              <w:bottom w:val="single" w:sz="4" w:space="0" w:color="000000"/>
            </w:tcBorders>
          </w:tcPr>
          <w:p w14:paraId="17014778"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EQUISPON  STANDARD</w:t>
            </w:r>
          </w:p>
        </w:tc>
        <w:tc>
          <w:tcPr>
            <w:tcW w:w="2643" w:type="dxa"/>
            <w:tcBorders>
              <w:top w:val="single" w:sz="4" w:space="0" w:color="000000"/>
              <w:left w:val="single" w:sz="4" w:space="0" w:color="000000"/>
              <w:bottom w:val="single" w:sz="4" w:space="0" w:color="000000"/>
            </w:tcBorders>
          </w:tcPr>
          <w:p w14:paraId="271F819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gąbka  żel</w:t>
            </w:r>
          </w:p>
        </w:tc>
        <w:tc>
          <w:tcPr>
            <w:tcW w:w="1517" w:type="dxa"/>
            <w:tcBorders>
              <w:top w:val="single" w:sz="4" w:space="0" w:color="000000"/>
              <w:left w:val="single" w:sz="4" w:space="0" w:color="000000"/>
              <w:bottom w:val="single" w:sz="4" w:space="0" w:color="000000"/>
              <w:right w:val="single" w:sz="4" w:space="0" w:color="000000"/>
            </w:tcBorders>
          </w:tcPr>
          <w:p w14:paraId="7EBA4946" w14:textId="77777777" w:rsidR="00D86209" w:rsidRPr="008B7F9B" w:rsidRDefault="00D86209" w:rsidP="00D3223D">
            <w:pPr>
              <w:jc w:val="both"/>
              <w:rPr>
                <w:rFonts w:ascii="Arial" w:hAnsi="Arial" w:cs="Arial"/>
              </w:rPr>
            </w:pPr>
            <w:r w:rsidRPr="008B7F9B">
              <w:rPr>
                <w:rFonts w:ascii="Arial" w:hAnsi="Arial" w:cs="Arial"/>
                <w:sz w:val="24"/>
                <w:szCs w:val="24"/>
              </w:rPr>
              <w:t xml:space="preserve">   8 szt.</w:t>
            </w:r>
          </w:p>
        </w:tc>
        <w:tc>
          <w:tcPr>
            <w:tcW w:w="1517" w:type="dxa"/>
            <w:tcBorders>
              <w:top w:val="single" w:sz="4" w:space="0" w:color="000000"/>
              <w:left w:val="single" w:sz="4" w:space="0" w:color="000000"/>
              <w:bottom w:val="single" w:sz="4" w:space="0" w:color="000000"/>
              <w:right w:val="single" w:sz="4" w:space="0" w:color="000000"/>
            </w:tcBorders>
          </w:tcPr>
          <w:p w14:paraId="4B9A0C1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FCE024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D3B362A" w14:textId="77777777" w:rsidR="00D86209" w:rsidRPr="008B7F9B" w:rsidRDefault="00D86209" w:rsidP="00D3223D">
            <w:pPr>
              <w:jc w:val="both"/>
              <w:rPr>
                <w:rFonts w:ascii="Arial" w:hAnsi="Arial" w:cs="Arial"/>
                <w:sz w:val="24"/>
                <w:szCs w:val="24"/>
              </w:rPr>
            </w:pPr>
          </w:p>
        </w:tc>
      </w:tr>
      <w:tr w:rsidR="00D86209" w:rsidRPr="008B7F9B" w14:paraId="74AAB965" w14:textId="77777777" w:rsidTr="00D3223D">
        <w:tc>
          <w:tcPr>
            <w:tcW w:w="779" w:type="dxa"/>
            <w:tcBorders>
              <w:top w:val="single" w:sz="4" w:space="0" w:color="000000"/>
              <w:left w:val="single" w:sz="4" w:space="0" w:color="000000"/>
              <w:bottom w:val="single" w:sz="4" w:space="0" w:color="000000"/>
            </w:tcBorders>
          </w:tcPr>
          <w:p w14:paraId="6BD5F3A6"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70</w:t>
            </w:r>
          </w:p>
        </w:tc>
        <w:tc>
          <w:tcPr>
            <w:tcW w:w="4253" w:type="dxa"/>
            <w:tcBorders>
              <w:top w:val="single" w:sz="4" w:space="0" w:color="000000"/>
              <w:left w:val="single" w:sz="4" w:space="0" w:color="000000"/>
              <w:bottom w:val="single" w:sz="4" w:space="0" w:color="000000"/>
            </w:tcBorders>
          </w:tcPr>
          <w:p w14:paraId="09F122B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VITAMINA C 10x 5ml</w:t>
            </w:r>
          </w:p>
        </w:tc>
        <w:tc>
          <w:tcPr>
            <w:tcW w:w="2643" w:type="dxa"/>
            <w:tcBorders>
              <w:top w:val="single" w:sz="4" w:space="0" w:color="000000"/>
              <w:left w:val="single" w:sz="4" w:space="0" w:color="000000"/>
              <w:bottom w:val="single" w:sz="4" w:space="0" w:color="000000"/>
            </w:tcBorders>
          </w:tcPr>
          <w:p w14:paraId="02CD8041"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amp</w:t>
            </w:r>
            <w:proofErr w:type="spellEnd"/>
            <w:r w:rsidRPr="008B7F9B">
              <w:rPr>
                <w:rFonts w:ascii="Arial" w:hAnsi="Arial" w:cs="Arial"/>
                <w:sz w:val="24"/>
                <w:szCs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20BDF2D1" w14:textId="77777777" w:rsidR="00D86209" w:rsidRPr="008B7F9B" w:rsidRDefault="00D86209" w:rsidP="00D3223D">
            <w:pPr>
              <w:jc w:val="both"/>
              <w:rPr>
                <w:rFonts w:ascii="Arial" w:hAnsi="Arial" w:cs="Arial"/>
              </w:rPr>
            </w:pPr>
            <w:r w:rsidRPr="008B7F9B">
              <w:rPr>
                <w:rFonts w:ascii="Arial" w:hAnsi="Arial" w:cs="Arial"/>
                <w:sz w:val="24"/>
                <w:szCs w:val="24"/>
              </w:rPr>
              <w:t xml:space="preserve">   8 op.</w:t>
            </w:r>
          </w:p>
        </w:tc>
        <w:tc>
          <w:tcPr>
            <w:tcW w:w="1517" w:type="dxa"/>
            <w:tcBorders>
              <w:top w:val="single" w:sz="4" w:space="0" w:color="000000"/>
              <w:left w:val="single" w:sz="4" w:space="0" w:color="000000"/>
              <w:bottom w:val="single" w:sz="4" w:space="0" w:color="000000"/>
              <w:right w:val="single" w:sz="4" w:space="0" w:color="000000"/>
            </w:tcBorders>
          </w:tcPr>
          <w:p w14:paraId="3218EE0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1716D6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77F9602" w14:textId="77777777" w:rsidR="00D86209" w:rsidRPr="008B7F9B" w:rsidRDefault="00D86209" w:rsidP="00D3223D">
            <w:pPr>
              <w:jc w:val="both"/>
              <w:rPr>
                <w:rFonts w:ascii="Arial" w:hAnsi="Arial" w:cs="Arial"/>
                <w:sz w:val="24"/>
                <w:szCs w:val="24"/>
              </w:rPr>
            </w:pPr>
          </w:p>
        </w:tc>
      </w:tr>
      <w:tr w:rsidR="00D86209" w:rsidRPr="008B7F9B" w14:paraId="7013A61C" w14:textId="77777777" w:rsidTr="00D3223D">
        <w:tc>
          <w:tcPr>
            <w:tcW w:w="779" w:type="dxa"/>
            <w:tcBorders>
              <w:top w:val="single" w:sz="4" w:space="0" w:color="000000"/>
              <w:left w:val="single" w:sz="4" w:space="0" w:color="000000"/>
              <w:bottom w:val="single" w:sz="4" w:space="0" w:color="000000"/>
            </w:tcBorders>
          </w:tcPr>
          <w:p w14:paraId="54974802"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71</w:t>
            </w:r>
          </w:p>
        </w:tc>
        <w:tc>
          <w:tcPr>
            <w:tcW w:w="4253" w:type="dxa"/>
            <w:tcBorders>
              <w:top w:val="single" w:sz="4" w:space="0" w:color="000000"/>
              <w:left w:val="single" w:sz="4" w:space="0" w:color="000000"/>
              <w:bottom w:val="single" w:sz="4" w:space="0" w:color="000000"/>
            </w:tcBorders>
          </w:tcPr>
          <w:p w14:paraId="4AB2595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OXYCORT  A </w:t>
            </w:r>
          </w:p>
        </w:tc>
        <w:tc>
          <w:tcPr>
            <w:tcW w:w="2643" w:type="dxa"/>
            <w:tcBorders>
              <w:top w:val="single" w:sz="4" w:space="0" w:color="000000"/>
              <w:left w:val="single" w:sz="4" w:space="0" w:color="000000"/>
              <w:bottom w:val="single" w:sz="4" w:space="0" w:color="000000"/>
            </w:tcBorders>
          </w:tcPr>
          <w:p w14:paraId="371ACFB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maść</w:t>
            </w:r>
          </w:p>
        </w:tc>
        <w:tc>
          <w:tcPr>
            <w:tcW w:w="1517" w:type="dxa"/>
            <w:tcBorders>
              <w:top w:val="single" w:sz="4" w:space="0" w:color="000000"/>
              <w:left w:val="single" w:sz="4" w:space="0" w:color="000000"/>
              <w:bottom w:val="single" w:sz="4" w:space="0" w:color="000000"/>
              <w:right w:val="single" w:sz="4" w:space="0" w:color="000000"/>
            </w:tcBorders>
          </w:tcPr>
          <w:p w14:paraId="1A9FD9FB" w14:textId="77777777" w:rsidR="00D86209" w:rsidRPr="008B7F9B" w:rsidRDefault="00D86209" w:rsidP="00D3223D">
            <w:pPr>
              <w:jc w:val="both"/>
              <w:rPr>
                <w:rFonts w:ascii="Arial" w:hAnsi="Arial" w:cs="Arial"/>
              </w:rPr>
            </w:pPr>
            <w:r w:rsidRPr="008B7F9B">
              <w:rPr>
                <w:rFonts w:ascii="Arial" w:hAnsi="Arial" w:cs="Arial"/>
                <w:sz w:val="24"/>
                <w:szCs w:val="24"/>
              </w:rPr>
              <w:t xml:space="preserve">  20 szt.</w:t>
            </w:r>
          </w:p>
        </w:tc>
        <w:tc>
          <w:tcPr>
            <w:tcW w:w="1517" w:type="dxa"/>
            <w:tcBorders>
              <w:top w:val="single" w:sz="4" w:space="0" w:color="000000"/>
              <w:left w:val="single" w:sz="4" w:space="0" w:color="000000"/>
              <w:bottom w:val="single" w:sz="4" w:space="0" w:color="000000"/>
              <w:right w:val="single" w:sz="4" w:space="0" w:color="000000"/>
            </w:tcBorders>
          </w:tcPr>
          <w:p w14:paraId="017A29A2"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69BEF36"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734CFC5" w14:textId="77777777" w:rsidR="00D86209" w:rsidRPr="008B7F9B" w:rsidRDefault="00D86209" w:rsidP="00D3223D">
            <w:pPr>
              <w:jc w:val="both"/>
              <w:rPr>
                <w:rFonts w:ascii="Arial" w:hAnsi="Arial" w:cs="Arial"/>
                <w:sz w:val="24"/>
                <w:szCs w:val="24"/>
              </w:rPr>
            </w:pPr>
          </w:p>
        </w:tc>
      </w:tr>
      <w:tr w:rsidR="00D86209" w:rsidRPr="008B7F9B" w14:paraId="4B1B40BF" w14:textId="77777777" w:rsidTr="00D3223D">
        <w:tc>
          <w:tcPr>
            <w:tcW w:w="779" w:type="dxa"/>
            <w:tcBorders>
              <w:top w:val="single" w:sz="4" w:space="0" w:color="000000"/>
              <w:left w:val="single" w:sz="4" w:space="0" w:color="000000"/>
              <w:bottom w:val="single" w:sz="4" w:space="0" w:color="000000"/>
            </w:tcBorders>
          </w:tcPr>
          <w:p w14:paraId="3CD86F71"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72</w:t>
            </w:r>
          </w:p>
        </w:tc>
        <w:tc>
          <w:tcPr>
            <w:tcW w:w="4253" w:type="dxa"/>
            <w:tcBorders>
              <w:top w:val="single" w:sz="4" w:space="0" w:color="000000"/>
              <w:left w:val="single" w:sz="4" w:space="0" w:color="000000"/>
              <w:bottom w:val="single" w:sz="4" w:space="0" w:color="000000"/>
            </w:tcBorders>
          </w:tcPr>
          <w:p w14:paraId="563811D9"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NEOMECYNA</w:t>
            </w:r>
          </w:p>
        </w:tc>
        <w:tc>
          <w:tcPr>
            <w:tcW w:w="2643" w:type="dxa"/>
            <w:tcBorders>
              <w:top w:val="single" w:sz="4" w:space="0" w:color="000000"/>
              <w:left w:val="single" w:sz="4" w:space="0" w:color="000000"/>
              <w:bottom w:val="single" w:sz="4" w:space="0" w:color="000000"/>
            </w:tcBorders>
          </w:tcPr>
          <w:p w14:paraId="40119CD4"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Areosol</w:t>
            </w:r>
            <w:proofErr w:type="spellEnd"/>
            <w:r w:rsidRPr="008B7F9B">
              <w:rPr>
                <w:rFonts w:ascii="Arial" w:hAnsi="Arial" w:cs="Arial"/>
                <w:sz w:val="24"/>
                <w:szCs w:val="24"/>
              </w:rPr>
              <w:t xml:space="preserve"> 30 ml</w:t>
            </w:r>
          </w:p>
        </w:tc>
        <w:tc>
          <w:tcPr>
            <w:tcW w:w="1517" w:type="dxa"/>
            <w:tcBorders>
              <w:top w:val="single" w:sz="4" w:space="0" w:color="000000"/>
              <w:left w:val="single" w:sz="4" w:space="0" w:color="000000"/>
              <w:bottom w:val="single" w:sz="4" w:space="0" w:color="000000"/>
              <w:right w:val="single" w:sz="4" w:space="0" w:color="000000"/>
            </w:tcBorders>
          </w:tcPr>
          <w:p w14:paraId="7EBA5989" w14:textId="77777777" w:rsidR="00D86209" w:rsidRPr="008B7F9B" w:rsidRDefault="00D86209" w:rsidP="00D3223D">
            <w:pPr>
              <w:jc w:val="both"/>
              <w:rPr>
                <w:rFonts w:ascii="Arial" w:hAnsi="Arial" w:cs="Arial"/>
              </w:rPr>
            </w:pPr>
            <w:r w:rsidRPr="008B7F9B">
              <w:rPr>
                <w:rFonts w:ascii="Arial" w:hAnsi="Arial" w:cs="Arial"/>
                <w:sz w:val="24"/>
                <w:szCs w:val="24"/>
              </w:rPr>
              <w:t xml:space="preserve">  10 szt.</w:t>
            </w:r>
          </w:p>
        </w:tc>
        <w:tc>
          <w:tcPr>
            <w:tcW w:w="1517" w:type="dxa"/>
            <w:tcBorders>
              <w:top w:val="single" w:sz="4" w:space="0" w:color="000000"/>
              <w:left w:val="single" w:sz="4" w:space="0" w:color="000000"/>
              <w:bottom w:val="single" w:sz="4" w:space="0" w:color="000000"/>
              <w:right w:val="single" w:sz="4" w:space="0" w:color="000000"/>
            </w:tcBorders>
          </w:tcPr>
          <w:p w14:paraId="4E09EBE2"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DAB148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73FF15C" w14:textId="77777777" w:rsidR="00D86209" w:rsidRPr="008B7F9B" w:rsidRDefault="00D86209" w:rsidP="00D3223D">
            <w:pPr>
              <w:jc w:val="both"/>
              <w:rPr>
                <w:rFonts w:ascii="Arial" w:hAnsi="Arial" w:cs="Arial"/>
                <w:sz w:val="24"/>
                <w:szCs w:val="24"/>
              </w:rPr>
            </w:pPr>
          </w:p>
        </w:tc>
      </w:tr>
      <w:tr w:rsidR="00D86209" w:rsidRPr="008B7F9B" w14:paraId="3E043C5C" w14:textId="77777777" w:rsidTr="00D3223D">
        <w:tc>
          <w:tcPr>
            <w:tcW w:w="779" w:type="dxa"/>
            <w:tcBorders>
              <w:top w:val="single" w:sz="4" w:space="0" w:color="000000"/>
              <w:left w:val="single" w:sz="4" w:space="0" w:color="000000"/>
              <w:bottom w:val="single" w:sz="4" w:space="0" w:color="000000"/>
            </w:tcBorders>
          </w:tcPr>
          <w:p w14:paraId="6F8FAF8F"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73</w:t>
            </w:r>
          </w:p>
        </w:tc>
        <w:tc>
          <w:tcPr>
            <w:tcW w:w="4253" w:type="dxa"/>
            <w:tcBorders>
              <w:top w:val="single" w:sz="4" w:space="0" w:color="000000"/>
              <w:left w:val="single" w:sz="4" w:space="0" w:color="000000"/>
              <w:bottom w:val="single" w:sz="4" w:space="0" w:color="000000"/>
            </w:tcBorders>
          </w:tcPr>
          <w:p w14:paraId="764EE86C"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NEOMECYNA 0,5 %</w:t>
            </w:r>
          </w:p>
        </w:tc>
        <w:tc>
          <w:tcPr>
            <w:tcW w:w="2643" w:type="dxa"/>
            <w:tcBorders>
              <w:top w:val="single" w:sz="4" w:space="0" w:color="000000"/>
              <w:left w:val="single" w:sz="4" w:space="0" w:color="000000"/>
              <w:bottom w:val="single" w:sz="4" w:space="0" w:color="000000"/>
            </w:tcBorders>
          </w:tcPr>
          <w:p w14:paraId="4C377198"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maść - tuba</w:t>
            </w:r>
          </w:p>
        </w:tc>
        <w:tc>
          <w:tcPr>
            <w:tcW w:w="1517" w:type="dxa"/>
            <w:tcBorders>
              <w:top w:val="single" w:sz="4" w:space="0" w:color="000000"/>
              <w:left w:val="single" w:sz="4" w:space="0" w:color="000000"/>
              <w:bottom w:val="single" w:sz="4" w:space="0" w:color="000000"/>
              <w:right w:val="single" w:sz="4" w:space="0" w:color="000000"/>
            </w:tcBorders>
          </w:tcPr>
          <w:p w14:paraId="060D9F87" w14:textId="77777777" w:rsidR="00D86209" w:rsidRPr="008B7F9B" w:rsidRDefault="00D86209" w:rsidP="00D3223D">
            <w:pPr>
              <w:jc w:val="both"/>
              <w:rPr>
                <w:rFonts w:ascii="Arial" w:hAnsi="Arial" w:cs="Arial"/>
              </w:rPr>
            </w:pPr>
            <w:r w:rsidRPr="008B7F9B">
              <w:rPr>
                <w:rFonts w:ascii="Arial" w:hAnsi="Arial" w:cs="Arial"/>
                <w:sz w:val="24"/>
                <w:szCs w:val="24"/>
              </w:rPr>
              <w:t xml:space="preserve">  48 szt.</w:t>
            </w:r>
          </w:p>
        </w:tc>
        <w:tc>
          <w:tcPr>
            <w:tcW w:w="1517" w:type="dxa"/>
            <w:tcBorders>
              <w:top w:val="single" w:sz="4" w:space="0" w:color="000000"/>
              <w:left w:val="single" w:sz="4" w:space="0" w:color="000000"/>
              <w:bottom w:val="single" w:sz="4" w:space="0" w:color="000000"/>
              <w:right w:val="single" w:sz="4" w:space="0" w:color="000000"/>
            </w:tcBorders>
          </w:tcPr>
          <w:p w14:paraId="53ADA036"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6E80AD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EF5928E" w14:textId="77777777" w:rsidR="00D86209" w:rsidRPr="008B7F9B" w:rsidRDefault="00D86209" w:rsidP="00D3223D">
            <w:pPr>
              <w:jc w:val="both"/>
              <w:rPr>
                <w:rFonts w:ascii="Arial" w:hAnsi="Arial" w:cs="Arial"/>
                <w:sz w:val="24"/>
                <w:szCs w:val="24"/>
              </w:rPr>
            </w:pPr>
          </w:p>
        </w:tc>
      </w:tr>
      <w:tr w:rsidR="00D86209" w:rsidRPr="008B7F9B" w14:paraId="4E7A78E4" w14:textId="77777777" w:rsidTr="00D3223D">
        <w:trPr>
          <w:trHeight w:val="252"/>
        </w:trPr>
        <w:tc>
          <w:tcPr>
            <w:tcW w:w="779" w:type="dxa"/>
            <w:tcBorders>
              <w:top w:val="single" w:sz="4" w:space="0" w:color="000000"/>
              <w:left w:val="single" w:sz="4" w:space="0" w:color="000000"/>
              <w:bottom w:val="single" w:sz="4" w:space="0" w:color="000000"/>
            </w:tcBorders>
          </w:tcPr>
          <w:p w14:paraId="438C690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74</w:t>
            </w:r>
          </w:p>
        </w:tc>
        <w:tc>
          <w:tcPr>
            <w:tcW w:w="4253" w:type="dxa"/>
            <w:tcBorders>
              <w:top w:val="single" w:sz="4" w:space="0" w:color="000000"/>
              <w:left w:val="single" w:sz="4" w:space="0" w:color="000000"/>
              <w:bottom w:val="single" w:sz="4" w:space="0" w:color="000000"/>
            </w:tcBorders>
          </w:tcPr>
          <w:p w14:paraId="7CA699B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LIDOCAIN 10 %</w:t>
            </w:r>
          </w:p>
        </w:tc>
        <w:tc>
          <w:tcPr>
            <w:tcW w:w="2643" w:type="dxa"/>
            <w:tcBorders>
              <w:top w:val="single" w:sz="4" w:space="0" w:color="000000"/>
              <w:left w:val="single" w:sz="4" w:space="0" w:color="000000"/>
              <w:bottom w:val="single" w:sz="4" w:space="0" w:color="000000"/>
            </w:tcBorders>
          </w:tcPr>
          <w:p w14:paraId="1E650A8F"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areosol</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2552BF3B" w14:textId="77777777" w:rsidR="00D86209" w:rsidRPr="008B7F9B" w:rsidRDefault="00D86209" w:rsidP="00D3223D">
            <w:pPr>
              <w:jc w:val="both"/>
              <w:rPr>
                <w:rFonts w:ascii="Arial" w:hAnsi="Arial" w:cs="Arial"/>
              </w:rPr>
            </w:pPr>
            <w:r w:rsidRPr="008B7F9B">
              <w:rPr>
                <w:rFonts w:ascii="Arial" w:hAnsi="Arial" w:cs="Arial"/>
                <w:sz w:val="24"/>
                <w:szCs w:val="24"/>
              </w:rPr>
              <w:t xml:space="preserve">   8 szt.</w:t>
            </w:r>
          </w:p>
        </w:tc>
        <w:tc>
          <w:tcPr>
            <w:tcW w:w="1517" w:type="dxa"/>
            <w:tcBorders>
              <w:top w:val="single" w:sz="4" w:space="0" w:color="000000"/>
              <w:left w:val="single" w:sz="4" w:space="0" w:color="000000"/>
              <w:bottom w:val="single" w:sz="4" w:space="0" w:color="000000"/>
              <w:right w:val="single" w:sz="4" w:space="0" w:color="000000"/>
            </w:tcBorders>
          </w:tcPr>
          <w:p w14:paraId="727F0582"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E034C9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F9DA973" w14:textId="77777777" w:rsidR="00D86209" w:rsidRPr="008B7F9B" w:rsidRDefault="00D86209" w:rsidP="00D3223D">
            <w:pPr>
              <w:jc w:val="both"/>
              <w:rPr>
                <w:rFonts w:ascii="Arial" w:hAnsi="Arial" w:cs="Arial"/>
                <w:sz w:val="24"/>
                <w:szCs w:val="24"/>
              </w:rPr>
            </w:pPr>
          </w:p>
        </w:tc>
      </w:tr>
      <w:tr w:rsidR="00D86209" w:rsidRPr="008B7F9B" w14:paraId="33224C2F" w14:textId="77777777" w:rsidTr="00D3223D">
        <w:trPr>
          <w:trHeight w:val="252"/>
        </w:trPr>
        <w:tc>
          <w:tcPr>
            <w:tcW w:w="779" w:type="dxa"/>
            <w:tcBorders>
              <w:top w:val="single" w:sz="4" w:space="0" w:color="000000"/>
              <w:left w:val="single" w:sz="4" w:space="0" w:color="000000"/>
              <w:bottom w:val="single" w:sz="4" w:space="0" w:color="000000"/>
            </w:tcBorders>
          </w:tcPr>
          <w:p w14:paraId="4B7CB40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75</w:t>
            </w:r>
          </w:p>
        </w:tc>
        <w:tc>
          <w:tcPr>
            <w:tcW w:w="4253" w:type="dxa"/>
            <w:tcBorders>
              <w:top w:val="single" w:sz="4" w:space="0" w:color="000000"/>
              <w:left w:val="single" w:sz="4" w:space="0" w:color="000000"/>
              <w:bottom w:val="single" w:sz="4" w:space="0" w:color="000000"/>
            </w:tcBorders>
          </w:tcPr>
          <w:p w14:paraId="0A13F57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ATROPINUM  SULFORICUM</w:t>
            </w:r>
          </w:p>
        </w:tc>
        <w:tc>
          <w:tcPr>
            <w:tcW w:w="2643" w:type="dxa"/>
            <w:tcBorders>
              <w:top w:val="single" w:sz="4" w:space="0" w:color="000000"/>
              <w:left w:val="single" w:sz="4" w:space="0" w:color="000000"/>
              <w:bottom w:val="single" w:sz="4" w:space="0" w:color="000000"/>
            </w:tcBorders>
          </w:tcPr>
          <w:p w14:paraId="3ABBDC06"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1 mg  ampułki 10szt/op.</w:t>
            </w:r>
          </w:p>
        </w:tc>
        <w:tc>
          <w:tcPr>
            <w:tcW w:w="1517" w:type="dxa"/>
            <w:tcBorders>
              <w:top w:val="single" w:sz="4" w:space="0" w:color="000000"/>
              <w:left w:val="single" w:sz="4" w:space="0" w:color="000000"/>
              <w:bottom w:val="single" w:sz="4" w:space="0" w:color="000000"/>
              <w:right w:val="single" w:sz="4" w:space="0" w:color="000000"/>
            </w:tcBorders>
          </w:tcPr>
          <w:p w14:paraId="53F4A234" w14:textId="77777777" w:rsidR="00D86209" w:rsidRPr="008B7F9B" w:rsidRDefault="00D86209" w:rsidP="00D3223D">
            <w:pPr>
              <w:jc w:val="both"/>
              <w:rPr>
                <w:rFonts w:ascii="Arial" w:hAnsi="Arial" w:cs="Arial"/>
              </w:rPr>
            </w:pPr>
            <w:r w:rsidRPr="008B7F9B">
              <w:rPr>
                <w:rFonts w:ascii="Arial" w:hAnsi="Arial" w:cs="Arial"/>
                <w:sz w:val="24"/>
                <w:szCs w:val="24"/>
              </w:rPr>
              <w:t xml:space="preserve"> 25 op.</w:t>
            </w:r>
          </w:p>
        </w:tc>
        <w:tc>
          <w:tcPr>
            <w:tcW w:w="1517" w:type="dxa"/>
            <w:tcBorders>
              <w:top w:val="single" w:sz="4" w:space="0" w:color="000000"/>
              <w:left w:val="single" w:sz="4" w:space="0" w:color="000000"/>
              <w:bottom w:val="single" w:sz="4" w:space="0" w:color="000000"/>
              <w:right w:val="single" w:sz="4" w:space="0" w:color="000000"/>
            </w:tcBorders>
          </w:tcPr>
          <w:p w14:paraId="6AFF7E6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6A21E1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46A7548" w14:textId="77777777" w:rsidR="00D86209" w:rsidRPr="008B7F9B" w:rsidRDefault="00D86209" w:rsidP="00D3223D">
            <w:pPr>
              <w:jc w:val="both"/>
              <w:rPr>
                <w:rFonts w:ascii="Arial" w:hAnsi="Arial" w:cs="Arial"/>
                <w:sz w:val="24"/>
                <w:szCs w:val="24"/>
              </w:rPr>
            </w:pPr>
          </w:p>
        </w:tc>
      </w:tr>
      <w:tr w:rsidR="00D86209" w:rsidRPr="008B7F9B" w14:paraId="7F4B02E7" w14:textId="77777777" w:rsidTr="00D3223D">
        <w:trPr>
          <w:trHeight w:val="252"/>
        </w:trPr>
        <w:tc>
          <w:tcPr>
            <w:tcW w:w="779" w:type="dxa"/>
            <w:tcBorders>
              <w:top w:val="single" w:sz="4" w:space="0" w:color="000000"/>
              <w:left w:val="single" w:sz="4" w:space="0" w:color="000000"/>
              <w:bottom w:val="single" w:sz="4" w:space="0" w:color="000000"/>
            </w:tcBorders>
          </w:tcPr>
          <w:p w14:paraId="45D178D2"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76</w:t>
            </w:r>
          </w:p>
        </w:tc>
        <w:tc>
          <w:tcPr>
            <w:tcW w:w="4253" w:type="dxa"/>
            <w:tcBorders>
              <w:top w:val="single" w:sz="4" w:space="0" w:color="000000"/>
              <w:left w:val="single" w:sz="4" w:space="0" w:color="000000"/>
              <w:bottom w:val="single" w:sz="4" w:space="0" w:color="000000"/>
            </w:tcBorders>
          </w:tcPr>
          <w:p w14:paraId="1014F0A6"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CALCICHLORIDUM  10%</w:t>
            </w:r>
          </w:p>
        </w:tc>
        <w:tc>
          <w:tcPr>
            <w:tcW w:w="2643" w:type="dxa"/>
            <w:tcBorders>
              <w:top w:val="single" w:sz="4" w:space="0" w:color="000000"/>
              <w:left w:val="single" w:sz="4" w:space="0" w:color="000000"/>
              <w:bottom w:val="single" w:sz="4" w:space="0" w:color="000000"/>
            </w:tcBorders>
          </w:tcPr>
          <w:p w14:paraId="0E60DA6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Ampułki x 10</w:t>
            </w:r>
          </w:p>
        </w:tc>
        <w:tc>
          <w:tcPr>
            <w:tcW w:w="1517" w:type="dxa"/>
            <w:tcBorders>
              <w:top w:val="single" w:sz="4" w:space="0" w:color="000000"/>
              <w:left w:val="single" w:sz="4" w:space="0" w:color="000000"/>
              <w:bottom w:val="single" w:sz="4" w:space="0" w:color="000000"/>
              <w:right w:val="single" w:sz="4" w:space="0" w:color="000000"/>
            </w:tcBorders>
          </w:tcPr>
          <w:p w14:paraId="34A7BA46" w14:textId="77777777" w:rsidR="00D86209" w:rsidRPr="008B7F9B" w:rsidRDefault="00D86209" w:rsidP="00D3223D">
            <w:pPr>
              <w:jc w:val="both"/>
              <w:rPr>
                <w:rFonts w:ascii="Arial" w:hAnsi="Arial" w:cs="Arial"/>
              </w:rPr>
            </w:pPr>
            <w:r w:rsidRPr="008B7F9B">
              <w:rPr>
                <w:rFonts w:ascii="Arial" w:hAnsi="Arial" w:cs="Arial"/>
                <w:sz w:val="24"/>
                <w:szCs w:val="24"/>
              </w:rPr>
              <w:t xml:space="preserve"> 15 op.</w:t>
            </w:r>
          </w:p>
        </w:tc>
        <w:tc>
          <w:tcPr>
            <w:tcW w:w="1517" w:type="dxa"/>
            <w:tcBorders>
              <w:top w:val="single" w:sz="4" w:space="0" w:color="000000"/>
              <w:left w:val="single" w:sz="4" w:space="0" w:color="000000"/>
              <w:bottom w:val="single" w:sz="4" w:space="0" w:color="000000"/>
              <w:right w:val="single" w:sz="4" w:space="0" w:color="000000"/>
            </w:tcBorders>
          </w:tcPr>
          <w:p w14:paraId="21A1D7E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8E3EBB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AD7AE6B" w14:textId="77777777" w:rsidR="00D86209" w:rsidRPr="008B7F9B" w:rsidRDefault="00D86209" w:rsidP="00D3223D">
            <w:pPr>
              <w:jc w:val="both"/>
              <w:rPr>
                <w:rFonts w:ascii="Arial" w:hAnsi="Arial" w:cs="Arial"/>
                <w:sz w:val="24"/>
                <w:szCs w:val="24"/>
              </w:rPr>
            </w:pPr>
          </w:p>
        </w:tc>
      </w:tr>
      <w:tr w:rsidR="00D86209" w:rsidRPr="008B7F9B" w14:paraId="0C46C1C9" w14:textId="77777777" w:rsidTr="00D3223D">
        <w:trPr>
          <w:trHeight w:val="252"/>
        </w:trPr>
        <w:tc>
          <w:tcPr>
            <w:tcW w:w="779" w:type="dxa"/>
            <w:tcBorders>
              <w:top w:val="single" w:sz="4" w:space="0" w:color="000000"/>
              <w:left w:val="single" w:sz="4" w:space="0" w:color="000000"/>
              <w:bottom w:val="single" w:sz="4" w:space="0" w:color="000000"/>
            </w:tcBorders>
          </w:tcPr>
          <w:p w14:paraId="7BBB556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77</w:t>
            </w:r>
          </w:p>
        </w:tc>
        <w:tc>
          <w:tcPr>
            <w:tcW w:w="4253" w:type="dxa"/>
            <w:tcBorders>
              <w:top w:val="single" w:sz="4" w:space="0" w:color="000000"/>
              <w:left w:val="single" w:sz="4" w:space="0" w:color="000000"/>
              <w:bottom w:val="single" w:sz="4" w:space="0" w:color="000000"/>
            </w:tcBorders>
          </w:tcPr>
          <w:p w14:paraId="5CC8F3AA"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FLUOROMEX 12,5 mg </w:t>
            </w:r>
          </w:p>
        </w:tc>
        <w:tc>
          <w:tcPr>
            <w:tcW w:w="2643" w:type="dxa"/>
            <w:tcBorders>
              <w:top w:val="single" w:sz="4" w:space="0" w:color="000000"/>
              <w:left w:val="single" w:sz="4" w:space="0" w:color="000000"/>
              <w:bottom w:val="single" w:sz="4" w:space="0" w:color="000000"/>
            </w:tcBorders>
          </w:tcPr>
          <w:p w14:paraId="24389C19"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Żel 50 g</w:t>
            </w:r>
          </w:p>
        </w:tc>
        <w:tc>
          <w:tcPr>
            <w:tcW w:w="1517" w:type="dxa"/>
            <w:tcBorders>
              <w:top w:val="single" w:sz="4" w:space="0" w:color="000000"/>
              <w:left w:val="single" w:sz="4" w:space="0" w:color="000000"/>
              <w:bottom w:val="single" w:sz="4" w:space="0" w:color="000000"/>
              <w:right w:val="single" w:sz="4" w:space="0" w:color="000000"/>
            </w:tcBorders>
          </w:tcPr>
          <w:p w14:paraId="2AC92EAB" w14:textId="77777777" w:rsidR="00D86209" w:rsidRPr="008B7F9B" w:rsidRDefault="00D86209" w:rsidP="00D3223D">
            <w:pPr>
              <w:jc w:val="both"/>
              <w:rPr>
                <w:rFonts w:ascii="Arial" w:hAnsi="Arial" w:cs="Arial"/>
              </w:rPr>
            </w:pPr>
            <w:r w:rsidRPr="008B7F9B">
              <w:rPr>
                <w:rFonts w:ascii="Arial" w:hAnsi="Arial" w:cs="Arial"/>
                <w:sz w:val="24"/>
                <w:szCs w:val="24"/>
              </w:rPr>
              <w:t xml:space="preserve"> 26 szt.</w:t>
            </w:r>
          </w:p>
        </w:tc>
        <w:tc>
          <w:tcPr>
            <w:tcW w:w="1517" w:type="dxa"/>
            <w:tcBorders>
              <w:top w:val="single" w:sz="4" w:space="0" w:color="000000"/>
              <w:left w:val="single" w:sz="4" w:space="0" w:color="000000"/>
              <w:bottom w:val="single" w:sz="4" w:space="0" w:color="000000"/>
              <w:right w:val="single" w:sz="4" w:space="0" w:color="000000"/>
            </w:tcBorders>
          </w:tcPr>
          <w:p w14:paraId="031029D2"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E210CA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4EEE7FD" w14:textId="77777777" w:rsidR="00D86209" w:rsidRPr="008B7F9B" w:rsidRDefault="00D86209" w:rsidP="00D3223D">
            <w:pPr>
              <w:jc w:val="both"/>
              <w:rPr>
                <w:rFonts w:ascii="Arial" w:hAnsi="Arial" w:cs="Arial"/>
                <w:sz w:val="24"/>
                <w:szCs w:val="24"/>
              </w:rPr>
            </w:pPr>
          </w:p>
        </w:tc>
      </w:tr>
      <w:tr w:rsidR="00D86209" w:rsidRPr="008B7F9B" w14:paraId="41EC58D2" w14:textId="77777777" w:rsidTr="00D3223D">
        <w:trPr>
          <w:trHeight w:val="252"/>
        </w:trPr>
        <w:tc>
          <w:tcPr>
            <w:tcW w:w="779" w:type="dxa"/>
            <w:tcBorders>
              <w:top w:val="single" w:sz="4" w:space="0" w:color="000000"/>
              <w:left w:val="single" w:sz="4" w:space="0" w:color="000000"/>
              <w:bottom w:val="single" w:sz="4" w:space="0" w:color="000000"/>
            </w:tcBorders>
          </w:tcPr>
          <w:p w14:paraId="1184ECA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78</w:t>
            </w:r>
          </w:p>
        </w:tc>
        <w:tc>
          <w:tcPr>
            <w:tcW w:w="4253" w:type="dxa"/>
            <w:tcBorders>
              <w:top w:val="single" w:sz="4" w:space="0" w:color="000000"/>
              <w:left w:val="single" w:sz="4" w:space="0" w:color="000000"/>
              <w:bottom w:val="single" w:sz="4" w:space="0" w:color="000000"/>
            </w:tcBorders>
          </w:tcPr>
          <w:p w14:paraId="337771B9"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DICORTINEFF</w:t>
            </w:r>
          </w:p>
        </w:tc>
        <w:tc>
          <w:tcPr>
            <w:tcW w:w="2643" w:type="dxa"/>
            <w:tcBorders>
              <w:top w:val="single" w:sz="4" w:space="0" w:color="000000"/>
              <w:left w:val="single" w:sz="4" w:space="0" w:color="000000"/>
              <w:bottom w:val="single" w:sz="4" w:space="0" w:color="000000"/>
            </w:tcBorders>
          </w:tcPr>
          <w:p w14:paraId="0852A2BF"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zawiesina</w:t>
            </w:r>
          </w:p>
        </w:tc>
        <w:tc>
          <w:tcPr>
            <w:tcW w:w="1517" w:type="dxa"/>
            <w:tcBorders>
              <w:top w:val="single" w:sz="4" w:space="0" w:color="000000"/>
              <w:left w:val="single" w:sz="4" w:space="0" w:color="000000"/>
              <w:bottom w:val="single" w:sz="4" w:space="0" w:color="000000"/>
              <w:right w:val="single" w:sz="4" w:space="0" w:color="000000"/>
            </w:tcBorders>
          </w:tcPr>
          <w:p w14:paraId="653A3960" w14:textId="77777777" w:rsidR="00D86209" w:rsidRPr="008B7F9B" w:rsidRDefault="00D86209" w:rsidP="00D3223D">
            <w:pPr>
              <w:jc w:val="both"/>
              <w:rPr>
                <w:rFonts w:ascii="Arial" w:hAnsi="Arial" w:cs="Arial"/>
              </w:rPr>
            </w:pPr>
            <w:r w:rsidRPr="008B7F9B">
              <w:rPr>
                <w:rFonts w:ascii="Arial" w:hAnsi="Arial" w:cs="Arial"/>
                <w:sz w:val="24"/>
                <w:szCs w:val="24"/>
              </w:rPr>
              <w:t xml:space="preserve"> 4 szt.</w:t>
            </w:r>
          </w:p>
        </w:tc>
        <w:tc>
          <w:tcPr>
            <w:tcW w:w="1517" w:type="dxa"/>
            <w:tcBorders>
              <w:top w:val="single" w:sz="4" w:space="0" w:color="000000"/>
              <w:left w:val="single" w:sz="4" w:space="0" w:color="000000"/>
              <w:bottom w:val="single" w:sz="4" w:space="0" w:color="000000"/>
              <w:right w:val="single" w:sz="4" w:space="0" w:color="000000"/>
            </w:tcBorders>
          </w:tcPr>
          <w:p w14:paraId="05B7F65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D730321"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04C15C7" w14:textId="77777777" w:rsidR="00D86209" w:rsidRPr="008B7F9B" w:rsidRDefault="00D86209" w:rsidP="00D3223D">
            <w:pPr>
              <w:jc w:val="both"/>
              <w:rPr>
                <w:rFonts w:ascii="Arial" w:hAnsi="Arial" w:cs="Arial"/>
                <w:sz w:val="24"/>
                <w:szCs w:val="24"/>
              </w:rPr>
            </w:pPr>
          </w:p>
        </w:tc>
      </w:tr>
      <w:tr w:rsidR="00D86209" w:rsidRPr="008B7F9B" w14:paraId="68B6D30C" w14:textId="77777777" w:rsidTr="00D3223D">
        <w:trPr>
          <w:trHeight w:val="252"/>
        </w:trPr>
        <w:tc>
          <w:tcPr>
            <w:tcW w:w="779" w:type="dxa"/>
            <w:tcBorders>
              <w:top w:val="single" w:sz="4" w:space="0" w:color="000000"/>
              <w:left w:val="single" w:sz="4" w:space="0" w:color="000000"/>
              <w:bottom w:val="single" w:sz="4" w:space="0" w:color="000000"/>
            </w:tcBorders>
          </w:tcPr>
          <w:p w14:paraId="23184EDA"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79</w:t>
            </w:r>
          </w:p>
        </w:tc>
        <w:tc>
          <w:tcPr>
            <w:tcW w:w="4253" w:type="dxa"/>
            <w:tcBorders>
              <w:top w:val="single" w:sz="4" w:space="0" w:color="000000"/>
              <w:left w:val="single" w:sz="4" w:space="0" w:color="000000"/>
              <w:bottom w:val="single" w:sz="4" w:space="0" w:color="000000"/>
            </w:tcBorders>
          </w:tcPr>
          <w:p w14:paraId="7695BD8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NERWOSOL</w:t>
            </w:r>
          </w:p>
        </w:tc>
        <w:tc>
          <w:tcPr>
            <w:tcW w:w="2643" w:type="dxa"/>
            <w:tcBorders>
              <w:top w:val="single" w:sz="4" w:space="0" w:color="000000"/>
              <w:left w:val="single" w:sz="4" w:space="0" w:color="000000"/>
              <w:bottom w:val="single" w:sz="4" w:space="0" w:color="000000"/>
            </w:tcBorders>
          </w:tcPr>
          <w:p w14:paraId="69942CE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W kroplach</w:t>
            </w:r>
          </w:p>
        </w:tc>
        <w:tc>
          <w:tcPr>
            <w:tcW w:w="1517" w:type="dxa"/>
            <w:tcBorders>
              <w:top w:val="single" w:sz="4" w:space="0" w:color="000000"/>
              <w:left w:val="single" w:sz="4" w:space="0" w:color="000000"/>
              <w:bottom w:val="single" w:sz="4" w:space="0" w:color="000000"/>
              <w:right w:val="single" w:sz="4" w:space="0" w:color="000000"/>
            </w:tcBorders>
          </w:tcPr>
          <w:p w14:paraId="748B3304" w14:textId="77777777" w:rsidR="00D86209" w:rsidRPr="008B7F9B" w:rsidRDefault="00D86209" w:rsidP="00D3223D">
            <w:pPr>
              <w:jc w:val="both"/>
              <w:rPr>
                <w:rFonts w:ascii="Arial" w:hAnsi="Arial" w:cs="Arial"/>
              </w:rPr>
            </w:pPr>
            <w:r w:rsidRPr="008B7F9B">
              <w:rPr>
                <w:rFonts w:ascii="Arial" w:hAnsi="Arial" w:cs="Arial"/>
                <w:sz w:val="24"/>
                <w:szCs w:val="24"/>
              </w:rPr>
              <w:t xml:space="preserve"> 12 szt.</w:t>
            </w:r>
          </w:p>
        </w:tc>
        <w:tc>
          <w:tcPr>
            <w:tcW w:w="1517" w:type="dxa"/>
            <w:tcBorders>
              <w:top w:val="single" w:sz="4" w:space="0" w:color="000000"/>
              <w:left w:val="single" w:sz="4" w:space="0" w:color="000000"/>
              <w:bottom w:val="single" w:sz="4" w:space="0" w:color="000000"/>
              <w:right w:val="single" w:sz="4" w:space="0" w:color="000000"/>
            </w:tcBorders>
          </w:tcPr>
          <w:p w14:paraId="1B311AE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5E148D0"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EB31EF0" w14:textId="77777777" w:rsidR="00D86209" w:rsidRPr="008B7F9B" w:rsidRDefault="00D86209" w:rsidP="00D3223D">
            <w:pPr>
              <w:jc w:val="both"/>
              <w:rPr>
                <w:rFonts w:ascii="Arial" w:hAnsi="Arial" w:cs="Arial"/>
                <w:sz w:val="24"/>
                <w:szCs w:val="24"/>
              </w:rPr>
            </w:pPr>
          </w:p>
        </w:tc>
      </w:tr>
      <w:tr w:rsidR="00D86209" w:rsidRPr="008B7F9B" w14:paraId="50982D23" w14:textId="77777777" w:rsidTr="00D3223D">
        <w:trPr>
          <w:trHeight w:val="252"/>
        </w:trPr>
        <w:tc>
          <w:tcPr>
            <w:tcW w:w="779" w:type="dxa"/>
            <w:tcBorders>
              <w:top w:val="single" w:sz="4" w:space="0" w:color="000000"/>
              <w:left w:val="single" w:sz="4" w:space="0" w:color="000000"/>
              <w:bottom w:val="single" w:sz="4" w:space="0" w:color="000000"/>
            </w:tcBorders>
          </w:tcPr>
          <w:p w14:paraId="48CB68EC"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80</w:t>
            </w:r>
          </w:p>
        </w:tc>
        <w:tc>
          <w:tcPr>
            <w:tcW w:w="4253" w:type="dxa"/>
            <w:tcBorders>
              <w:top w:val="single" w:sz="4" w:space="0" w:color="000000"/>
              <w:left w:val="single" w:sz="4" w:space="0" w:color="000000"/>
              <w:bottom w:val="single" w:sz="4" w:space="0" w:color="000000"/>
            </w:tcBorders>
          </w:tcPr>
          <w:p w14:paraId="3E84FF59"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CAPTOPRIL 12,5 tabl.</w:t>
            </w:r>
          </w:p>
        </w:tc>
        <w:tc>
          <w:tcPr>
            <w:tcW w:w="2643" w:type="dxa"/>
            <w:tcBorders>
              <w:top w:val="single" w:sz="4" w:space="0" w:color="000000"/>
              <w:left w:val="single" w:sz="4" w:space="0" w:color="000000"/>
              <w:bottom w:val="single" w:sz="4" w:space="0" w:color="000000"/>
            </w:tcBorders>
          </w:tcPr>
          <w:p w14:paraId="0F44DC7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op. x 30</w:t>
            </w:r>
          </w:p>
        </w:tc>
        <w:tc>
          <w:tcPr>
            <w:tcW w:w="1517" w:type="dxa"/>
            <w:tcBorders>
              <w:top w:val="single" w:sz="4" w:space="0" w:color="000000"/>
              <w:left w:val="single" w:sz="4" w:space="0" w:color="000000"/>
              <w:bottom w:val="single" w:sz="4" w:space="0" w:color="000000"/>
              <w:right w:val="single" w:sz="4" w:space="0" w:color="000000"/>
            </w:tcBorders>
          </w:tcPr>
          <w:p w14:paraId="5FCA809E" w14:textId="77777777" w:rsidR="00D86209" w:rsidRPr="008B7F9B" w:rsidRDefault="00D86209" w:rsidP="00D3223D">
            <w:pPr>
              <w:jc w:val="both"/>
              <w:rPr>
                <w:rFonts w:ascii="Arial" w:hAnsi="Arial" w:cs="Arial"/>
              </w:rPr>
            </w:pPr>
            <w:r w:rsidRPr="008B7F9B">
              <w:rPr>
                <w:rFonts w:ascii="Arial" w:hAnsi="Arial" w:cs="Arial"/>
                <w:sz w:val="24"/>
                <w:szCs w:val="24"/>
              </w:rPr>
              <w:t xml:space="preserve"> 12 op.</w:t>
            </w:r>
          </w:p>
        </w:tc>
        <w:tc>
          <w:tcPr>
            <w:tcW w:w="1517" w:type="dxa"/>
            <w:tcBorders>
              <w:top w:val="single" w:sz="4" w:space="0" w:color="000000"/>
              <w:left w:val="single" w:sz="4" w:space="0" w:color="000000"/>
              <w:bottom w:val="single" w:sz="4" w:space="0" w:color="000000"/>
              <w:right w:val="single" w:sz="4" w:space="0" w:color="000000"/>
            </w:tcBorders>
          </w:tcPr>
          <w:p w14:paraId="76B520DC"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DBA949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9E3BB61" w14:textId="77777777" w:rsidR="00D86209" w:rsidRPr="008B7F9B" w:rsidRDefault="00D86209" w:rsidP="00D3223D">
            <w:pPr>
              <w:jc w:val="both"/>
              <w:rPr>
                <w:rFonts w:ascii="Arial" w:hAnsi="Arial" w:cs="Arial"/>
                <w:sz w:val="24"/>
                <w:szCs w:val="24"/>
              </w:rPr>
            </w:pPr>
          </w:p>
        </w:tc>
      </w:tr>
      <w:tr w:rsidR="00D86209" w:rsidRPr="008B7F9B" w14:paraId="2D24B8AD" w14:textId="77777777" w:rsidTr="00D3223D">
        <w:trPr>
          <w:trHeight w:val="252"/>
        </w:trPr>
        <w:tc>
          <w:tcPr>
            <w:tcW w:w="779" w:type="dxa"/>
            <w:tcBorders>
              <w:top w:val="single" w:sz="4" w:space="0" w:color="000000"/>
              <w:left w:val="single" w:sz="4" w:space="0" w:color="000000"/>
              <w:bottom w:val="single" w:sz="4" w:space="0" w:color="000000"/>
            </w:tcBorders>
          </w:tcPr>
          <w:p w14:paraId="79087AB1"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81</w:t>
            </w:r>
          </w:p>
        </w:tc>
        <w:tc>
          <w:tcPr>
            <w:tcW w:w="4253" w:type="dxa"/>
            <w:tcBorders>
              <w:top w:val="single" w:sz="4" w:space="0" w:color="000000"/>
              <w:left w:val="single" w:sz="4" w:space="0" w:color="000000"/>
              <w:bottom w:val="single" w:sz="4" w:space="0" w:color="000000"/>
            </w:tcBorders>
          </w:tcPr>
          <w:p w14:paraId="5557D67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AQUA PRO  </w:t>
            </w:r>
            <w:proofErr w:type="spellStart"/>
            <w:r w:rsidRPr="008B7F9B">
              <w:rPr>
                <w:rFonts w:ascii="Arial" w:hAnsi="Arial" w:cs="Arial"/>
                <w:sz w:val="24"/>
                <w:szCs w:val="24"/>
              </w:rPr>
              <w:t>inikcjone</w:t>
            </w:r>
            <w:proofErr w:type="spellEnd"/>
          </w:p>
        </w:tc>
        <w:tc>
          <w:tcPr>
            <w:tcW w:w="2643" w:type="dxa"/>
            <w:tcBorders>
              <w:top w:val="single" w:sz="4" w:space="0" w:color="000000"/>
              <w:left w:val="single" w:sz="4" w:space="0" w:color="000000"/>
              <w:bottom w:val="single" w:sz="4" w:space="0" w:color="000000"/>
            </w:tcBorders>
          </w:tcPr>
          <w:p w14:paraId="25CC020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0,5 l</w:t>
            </w:r>
          </w:p>
        </w:tc>
        <w:tc>
          <w:tcPr>
            <w:tcW w:w="1517" w:type="dxa"/>
            <w:tcBorders>
              <w:top w:val="single" w:sz="4" w:space="0" w:color="000000"/>
              <w:left w:val="single" w:sz="4" w:space="0" w:color="000000"/>
              <w:bottom w:val="single" w:sz="4" w:space="0" w:color="000000"/>
              <w:right w:val="single" w:sz="4" w:space="0" w:color="000000"/>
            </w:tcBorders>
          </w:tcPr>
          <w:p w14:paraId="1E769C1D" w14:textId="77777777" w:rsidR="00D86209" w:rsidRPr="008B7F9B" w:rsidRDefault="00D86209" w:rsidP="00D3223D">
            <w:pPr>
              <w:jc w:val="both"/>
              <w:rPr>
                <w:rFonts w:ascii="Arial" w:hAnsi="Arial" w:cs="Arial"/>
              </w:rPr>
            </w:pPr>
            <w:r w:rsidRPr="008B7F9B">
              <w:rPr>
                <w:rFonts w:ascii="Arial" w:hAnsi="Arial" w:cs="Arial"/>
                <w:sz w:val="24"/>
                <w:szCs w:val="24"/>
              </w:rPr>
              <w:t xml:space="preserve"> 80 szt.</w:t>
            </w:r>
          </w:p>
        </w:tc>
        <w:tc>
          <w:tcPr>
            <w:tcW w:w="1517" w:type="dxa"/>
            <w:tcBorders>
              <w:top w:val="single" w:sz="4" w:space="0" w:color="000000"/>
              <w:left w:val="single" w:sz="4" w:space="0" w:color="000000"/>
              <w:bottom w:val="single" w:sz="4" w:space="0" w:color="000000"/>
              <w:right w:val="single" w:sz="4" w:space="0" w:color="000000"/>
            </w:tcBorders>
          </w:tcPr>
          <w:p w14:paraId="474FC8A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AD1400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89311F5" w14:textId="77777777" w:rsidR="00D86209" w:rsidRPr="008B7F9B" w:rsidRDefault="00D86209" w:rsidP="00D3223D">
            <w:pPr>
              <w:jc w:val="both"/>
              <w:rPr>
                <w:rFonts w:ascii="Arial" w:hAnsi="Arial" w:cs="Arial"/>
                <w:sz w:val="24"/>
                <w:szCs w:val="24"/>
              </w:rPr>
            </w:pPr>
          </w:p>
        </w:tc>
      </w:tr>
      <w:tr w:rsidR="00D86209" w:rsidRPr="008B7F9B" w14:paraId="696284B7" w14:textId="77777777" w:rsidTr="00D3223D">
        <w:trPr>
          <w:trHeight w:val="252"/>
        </w:trPr>
        <w:tc>
          <w:tcPr>
            <w:tcW w:w="779" w:type="dxa"/>
            <w:tcBorders>
              <w:top w:val="single" w:sz="4" w:space="0" w:color="000000"/>
              <w:left w:val="single" w:sz="4" w:space="0" w:color="000000"/>
              <w:bottom w:val="single" w:sz="4" w:space="0" w:color="000000"/>
            </w:tcBorders>
          </w:tcPr>
          <w:p w14:paraId="74CD8210"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82</w:t>
            </w:r>
          </w:p>
        </w:tc>
        <w:tc>
          <w:tcPr>
            <w:tcW w:w="4253" w:type="dxa"/>
            <w:tcBorders>
              <w:top w:val="single" w:sz="4" w:space="0" w:color="000000"/>
              <w:left w:val="single" w:sz="4" w:space="0" w:color="000000"/>
              <w:bottom w:val="single" w:sz="4" w:space="0" w:color="000000"/>
            </w:tcBorders>
          </w:tcPr>
          <w:p w14:paraId="0B03890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GENTAMYCYNA  40 mg</w:t>
            </w:r>
          </w:p>
        </w:tc>
        <w:tc>
          <w:tcPr>
            <w:tcW w:w="2643" w:type="dxa"/>
            <w:tcBorders>
              <w:top w:val="single" w:sz="4" w:space="0" w:color="000000"/>
              <w:left w:val="single" w:sz="4" w:space="0" w:color="000000"/>
              <w:bottom w:val="single" w:sz="4" w:space="0" w:color="000000"/>
            </w:tcBorders>
          </w:tcPr>
          <w:p w14:paraId="21AC12D5"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amp</w:t>
            </w:r>
            <w:proofErr w:type="spellEnd"/>
            <w:r w:rsidRPr="008B7F9B">
              <w:rPr>
                <w:rFonts w:ascii="Arial" w:hAnsi="Arial" w:cs="Arial"/>
                <w:sz w:val="24"/>
                <w:szCs w:val="24"/>
              </w:rPr>
              <w:t>. X 10 szt.</w:t>
            </w:r>
          </w:p>
        </w:tc>
        <w:tc>
          <w:tcPr>
            <w:tcW w:w="1517" w:type="dxa"/>
            <w:tcBorders>
              <w:top w:val="single" w:sz="4" w:space="0" w:color="000000"/>
              <w:left w:val="single" w:sz="4" w:space="0" w:color="000000"/>
              <w:bottom w:val="single" w:sz="4" w:space="0" w:color="000000"/>
              <w:right w:val="single" w:sz="4" w:space="0" w:color="000000"/>
            </w:tcBorders>
          </w:tcPr>
          <w:p w14:paraId="615B2794" w14:textId="77777777" w:rsidR="00D86209" w:rsidRPr="008B7F9B" w:rsidRDefault="00D86209" w:rsidP="00D3223D">
            <w:pPr>
              <w:jc w:val="both"/>
              <w:rPr>
                <w:rFonts w:ascii="Arial" w:hAnsi="Arial" w:cs="Arial"/>
              </w:rPr>
            </w:pPr>
            <w:r w:rsidRPr="008B7F9B">
              <w:rPr>
                <w:rFonts w:ascii="Arial" w:hAnsi="Arial" w:cs="Arial"/>
                <w:sz w:val="24"/>
                <w:szCs w:val="24"/>
              </w:rPr>
              <w:t xml:space="preserve">   1 op.</w:t>
            </w:r>
          </w:p>
        </w:tc>
        <w:tc>
          <w:tcPr>
            <w:tcW w:w="1517" w:type="dxa"/>
            <w:tcBorders>
              <w:top w:val="single" w:sz="4" w:space="0" w:color="000000"/>
              <w:left w:val="single" w:sz="4" w:space="0" w:color="000000"/>
              <w:bottom w:val="single" w:sz="4" w:space="0" w:color="000000"/>
              <w:right w:val="single" w:sz="4" w:space="0" w:color="000000"/>
            </w:tcBorders>
          </w:tcPr>
          <w:p w14:paraId="010A4D6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34947B0"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D4FCC6F" w14:textId="77777777" w:rsidR="00D86209" w:rsidRPr="008B7F9B" w:rsidRDefault="00D86209" w:rsidP="00D3223D">
            <w:pPr>
              <w:jc w:val="both"/>
              <w:rPr>
                <w:rFonts w:ascii="Arial" w:hAnsi="Arial" w:cs="Arial"/>
                <w:sz w:val="24"/>
                <w:szCs w:val="24"/>
              </w:rPr>
            </w:pPr>
          </w:p>
        </w:tc>
      </w:tr>
      <w:tr w:rsidR="00D86209" w:rsidRPr="008B7F9B" w14:paraId="66BBC84B" w14:textId="77777777" w:rsidTr="00D3223D">
        <w:trPr>
          <w:trHeight w:val="252"/>
        </w:trPr>
        <w:tc>
          <w:tcPr>
            <w:tcW w:w="779" w:type="dxa"/>
            <w:tcBorders>
              <w:top w:val="single" w:sz="4" w:space="0" w:color="000000"/>
              <w:left w:val="single" w:sz="4" w:space="0" w:color="000000"/>
              <w:bottom w:val="single" w:sz="4" w:space="0" w:color="000000"/>
            </w:tcBorders>
          </w:tcPr>
          <w:p w14:paraId="038A4F7E"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83</w:t>
            </w:r>
          </w:p>
        </w:tc>
        <w:tc>
          <w:tcPr>
            <w:tcW w:w="4253" w:type="dxa"/>
            <w:tcBorders>
              <w:top w:val="single" w:sz="4" w:space="0" w:color="000000"/>
              <w:left w:val="single" w:sz="4" w:space="0" w:color="000000"/>
              <w:bottom w:val="single" w:sz="4" w:space="0" w:color="000000"/>
            </w:tcBorders>
          </w:tcPr>
          <w:p w14:paraId="6C1838E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ADRENALINA  </w:t>
            </w:r>
          </w:p>
        </w:tc>
        <w:tc>
          <w:tcPr>
            <w:tcW w:w="2643" w:type="dxa"/>
            <w:tcBorders>
              <w:top w:val="single" w:sz="4" w:space="0" w:color="000000"/>
              <w:left w:val="single" w:sz="4" w:space="0" w:color="000000"/>
              <w:bottom w:val="single" w:sz="4" w:space="0" w:color="000000"/>
            </w:tcBorders>
          </w:tcPr>
          <w:p w14:paraId="784B4B6E"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amp</w:t>
            </w:r>
            <w:proofErr w:type="spellEnd"/>
            <w:r w:rsidRPr="008B7F9B">
              <w:rPr>
                <w:rFonts w:ascii="Arial" w:hAnsi="Arial" w:cs="Arial"/>
                <w:sz w:val="24"/>
                <w:szCs w:val="24"/>
              </w:rPr>
              <w:t>. - strzykawki</w:t>
            </w:r>
          </w:p>
        </w:tc>
        <w:tc>
          <w:tcPr>
            <w:tcW w:w="1517" w:type="dxa"/>
            <w:tcBorders>
              <w:top w:val="single" w:sz="4" w:space="0" w:color="000000"/>
              <w:left w:val="single" w:sz="4" w:space="0" w:color="000000"/>
              <w:bottom w:val="single" w:sz="4" w:space="0" w:color="000000"/>
              <w:right w:val="single" w:sz="4" w:space="0" w:color="000000"/>
            </w:tcBorders>
          </w:tcPr>
          <w:p w14:paraId="7B99BB9C" w14:textId="77777777" w:rsidR="00D86209" w:rsidRPr="008B7F9B" w:rsidRDefault="00D86209" w:rsidP="00D3223D">
            <w:pPr>
              <w:jc w:val="both"/>
              <w:rPr>
                <w:rFonts w:ascii="Arial" w:hAnsi="Arial" w:cs="Arial"/>
              </w:rPr>
            </w:pPr>
            <w:r w:rsidRPr="008B7F9B">
              <w:rPr>
                <w:rFonts w:ascii="Arial" w:hAnsi="Arial" w:cs="Arial"/>
                <w:sz w:val="24"/>
                <w:szCs w:val="24"/>
              </w:rPr>
              <w:t xml:space="preserve"> 15 szt.</w:t>
            </w:r>
          </w:p>
        </w:tc>
        <w:tc>
          <w:tcPr>
            <w:tcW w:w="1517" w:type="dxa"/>
            <w:tcBorders>
              <w:top w:val="single" w:sz="4" w:space="0" w:color="000000"/>
              <w:left w:val="single" w:sz="4" w:space="0" w:color="000000"/>
              <w:bottom w:val="single" w:sz="4" w:space="0" w:color="000000"/>
              <w:right w:val="single" w:sz="4" w:space="0" w:color="000000"/>
            </w:tcBorders>
          </w:tcPr>
          <w:p w14:paraId="53BF4B3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CB5DE23"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1817DE67" w14:textId="77777777" w:rsidR="00D86209" w:rsidRPr="008B7F9B" w:rsidRDefault="00D86209" w:rsidP="00D3223D">
            <w:pPr>
              <w:jc w:val="both"/>
              <w:rPr>
                <w:rFonts w:ascii="Arial" w:hAnsi="Arial" w:cs="Arial"/>
                <w:sz w:val="24"/>
                <w:szCs w:val="24"/>
              </w:rPr>
            </w:pPr>
          </w:p>
        </w:tc>
      </w:tr>
      <w:tr w:rsidR="00D86209" w:rsidRPr="008B7F9B" w14:paraId="4B5B2610" w14:textId="77777777" w:rsidTr="00D3223D">
        <w:trPr>
          <w:trHeight w:val="252"/>
        </w:trPr>
        <w:tc>
          <w:tcPr>
            <w:tcW w:w="779" w:type="dxa"/>
            <w:tcBorders>
              <w:top w:val="single" w:sz="4" w:space="0" w:color="000000"/>
              <w:left w:val="single" w:sz="4" w:space="0" w:color="000000"/>
              <w:bottom w:val="single" w:sz="4" w:space="0" w:color="000000"/>
            </w:tcBorders>
          </w:tcPr>
          <w:p w14:paraId="4CFFCBE6"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84</w:t>
            </w:r>
          </w:p>
        </w:tc>
        <w:tc>
          <w:tcPr>
            <w:tcW w:w="4253" w:type="dxa"/>
            <w:tcBorders>
              <w:top w:val="single" w:sz="4" w:space="0" w:color="000000"/>
              <w:left w:val="single" w:sz="4" w:space="0" w:color="000000"/>
              <w:bottom w:val="single" w:sz="4" w:space="0" w:color="000000"/>
            </w:tcBorders>
          </w:tcPr>
          <w:p w14:paraId="0C3E0A8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VITACON</w:t>
            </w:r>
          </w:p>
        </w:tc>
        <w:tc>
          <w:tcPr>
            <w:tcW w:w="2643" w:type="dxa"/>
            <w:tcBorders>
              <w:top w:val="single" w:sz="4" w:space="0" w:color="000000"/>
              <w:left w:val="single" w:sz="4" w:space="0" w:color="000000"/>
              <w:bottom w:val="single" w:sz="4" w:space="0" w:color="000000"/>
            </w:tcBorders>
          </w:tcPr>
          <w:p w14:paraId="43278E73"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10 </w:t>
            </w:r>
            <w:proofErr w:type="spellStart"/>
            <w:r w:rsidRPr="008B7F9B">
              <w:rPr>
                <w:rFonts w:ascii="Arial" w:hAnsi="Arial" w:cs="Arial"/>
                <w:sz w:val="24"/>
                <w:szCs w:val="24"/>
              </w:rPr>
              <w:t>amp</w:t>
            </w:r>
            <w:proofErr w:type="spellEnd"/>
            <w:r w:rsidRPr="008B7F9B">
              <w:rPr>
                <w:rFonts w:ascii="Arial" w:hAnsi="Arial" w:cs="Arial"/>
                <w:sz w:val="24"/>
                <w:szCs w:val="24"/>
              </w:rPr>
              <w:t>. X 1ml</w:t>
            </w:r>
          </w:p>
        </w:tc>
        <w:tc>
          <w:tcPr>
            <w:tcW w:w="1517" w:type="dxa"/>
            <w:tcBorders>
              <w:top w:val="single" w:sz="4" w:space="0" w:color="000000"/>
              <w:left w:val="single" w:sz="4" w:space="0" w:color="000000"/>
              <w:bottom w:val="single" w:sz="4" w:space="0" w:color="000000"/>
              <w:right w:val="single" w:sz="4" w:space="0" w:color="000000"/>
            </w:tcBorders>
          </w:tcPr>
          <w:p w14:paraId="5F90B9B4" w14:textId="77777777" w:rsidR="00D86209" w:rsidRPr="008B7F9B" w:rsidRDefault="00D86209" w:rsidP="00D3223D">
            <w:pPr>
              <w:jc w:val="both"/>
              <w:rPr>
                <w:rFonts w:ascii="Arial" w:hAnsi="Arial" w:cs="Arial"/>
              </w:rPr>
            </w:pPr>
            <w:r w:rsidRPr="008B7F9B">
              <w:rPr>
                <w:rFonts w:ascii="Arial" w:hAnsi="Arial" w:cs="Arial"/>
                <w:sz w:val="24"/>
                <w:szCs w:val="24"/>
              </w:rPr>
              <w:t xml:space="preserve"> 30op.</w:t>
            </w:r>
          </w:p>
        </w:tc>
        <w:tc>
          <w:tcPr>
            <w:tcW w:w="1517" w:type="dxa"/>
            <w:tcBorders>
              <w:top w:val="single" w:sz="4" w:space="0" w:color="000000"/>
              <w:left w:val="single" w:sz="4" w:space="0" w:color="000000"/>
              <w:bottom w:val="single" w:sz="4" w:space="0" w:color="000000"/>
              <w:right w:val="single" w:sz="4" w:space="0" w:color="000000"/>
            </w:tcBorders>
          </w:tcPr>
          <w:p w14:paraId="4E3105C2"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9B6B55F"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158EBCF" w14:textId="77777777" w:rsidR="00D86209" w:rsidRPr="008B7F9B" w:rsidRDefault="00D86209" w:rsidP="00D3223D">
            <w:pPr>
              <w:jc w:val="both"/>
              <w:rPr>
                <w:rFonts w:ascii="Arial" w:hAnsi="Arial" w:cs="Arial"/>
                <w:sz w:val="24"/>
                <w:szCs w:val="24"/>
              </w:rPr>
            </w:pPr>
          </w:p>
        </w:tc>
      </w:tr>
      <w:tr w:rsidR="00D86209" w:rsidRPr="008B7F9B" w14:paraId="3D835239" w14:textId="77777777" w:rsidTr="00D3223D">
        <w:trPr>
          <w:trHeight w:val="252"/>
        </w:trPr>
        <w:tc>
          <w:tcPr>
            <w:tcW w:w="779" w:type="dxa"/>
            <w:tcBorders>
              <w:top w:val="single" w:sz="4" w:space="0" w:color="000000"/>
              <w:left w:val="single" w:sz="4" w:space="0" w:color="000000"/>
              <w:bottom w:val="single" w:sz="4" w:space="0" w:color="000000"/>
            </w:tcBorders>
          </w:tcPr>
          <w:p w14:paraId="02D000B2"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85</w:t>
            </w:r>
          </w:p>
        </w:tc>
        <w:tc>
          <w:tcPr>
            <w:tcW w:w="4253" w:type="dxa"/>
            <w:tcBorders>
              <w:top w:val="single" w:sz="4" w:space="0" w:color="000000"/>
              <w:left w:val="single" w:sz="4" w:space="0" w:color="000000"/>
              <w:bottom w:val="single" w:sz="4" w:space="0" w:color="000000"/>
            </w:tcBorders>
          </w:tcPr>
          <w:p w14:paraId="00B7532E"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NITRODERM   TTS 10</w:t>
            </w:r>
          </w:p>
        </w:tc>
        <w:tc>
          <w:tcPr>
            <w:tcW w:w="2643" w:type="dxa"/>
            <w:tcBorders>
              <w:top w:val="single" w:sz="4" w:space="0" w:color="000000"/>
              <w:left w:val="single" w:sz="4" w:space="0" w:color="000000"/>
              <w:bottom w:val="single" w:sz="4" w:space="0" w:color="000000"/>
            </w:tcBorders>
          </w:tcPr>
          <w:p w14:paraId="13FECD21"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plastry/szt.</w:t>
            </w:r>
          </w:p>
        </w:tc>
        <w:tc>
          <w:tcPr>
            <w:tcW w:w="1517" w:type="dxa"/>
            <w:tcBorders>
              <w:top w:val="single" w:sz="4" w:space="0" w:color="000000"/>
              <w:left w:val="single" w:sz="4" w:space="0" w:color="000000"/>
              <w:bottom w:val="single" w:sz="4" w:space="0" w:color="000000"/>
              <w:right w:val="single" w:sz="4" w:space="0" w:color="000000"/>
            </w:tcBorders>
          </w:tcPr>
          <w:p w14:paraId="3110250E" w14:textId="77777777" w:rsidR="00D86209" w:rsidRPr="008B7F9B" w:rsidRDefault="00D86209" w:rsidP="00D3223D">
            <w:pPr>
              <w:jc w:val="both"/>
              <w:rPr>
                <w:rFonts w:ascii="Arial" w:hAnsi="Arial" w:cs="Arial"/>
              </w:rPr>
            </w:pPr>
            <w:r w:rsidRPr="008B7F9B">
              <w:rPr>
                <w:rFonts w:ascii="Arial" w:hAnsi="Arial" w:cs="Arial"/>
                <w:sz w:val="24"/>
                <w:szCs w:val="24"/>
              </w:rPr>
              <w:t xml:space="preserve"> 10 szt.</w:t>
            </w:r>
          </w:p>
        </w:tc>
        <w:tc>
          <w:tcPr>
            <w:tcW w:w="1517" w:type="dxa"/>
            <w:tcBorders>
              <w:top w:val="single" w:sz="4" w:space="0" w:color="000000"/>
              <w:left w:val="single" w:sz="4" w:space="0" w:color="000000"/>
              <w:bottom w:val="single" w:sz="4" w:space="0" w:color="000000"/>
              <w:right w:val="single" w:sz="4" w:space="0" w:color="000000"/>
            </w:tcBorders>
          </w:tcPr>
          <w:p w14:paraId="536A4808"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F5A44EE"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35133920" w14:textId="77777777" w:rsidR="00D86209" w:rsidRPr="008B7F9B" w:rsidRDefault="00D86209" w:rsidP="00D3223D">
            <w:pPr>
              <w:jc w:val="both"/>
              <w:rPr>
                <w:rFonts w:ascii="Arial" w:hAnsi="Arial" w:cs="Arial"/>
                <w:sz w:val="24"/>
                <w:szCs w:val="24"/>
              </w:rPr>
            </w:pPr>
          </w:p>
        </w:tc>
      </w:tr>
      <w:tr w:rsidR="00D86209" w:rsidRPr="008B7F9B" w14:paraId="1ED59669" w14:textId="77777777" w:rsidTr="00D3223D">
        <w:trPr>
          <w:trHeight w:val="252"/>
        </w:trPr>
        <w:tc>
          <w:tcPr>
            <w:tcW w:w="779" w:type="dxa"/>
            <w:tcBorders>
              <w:top w:val="single" w:sz="4" w:space="0" w:color="000000"/>
              <w:left w:val="single" w:sz="4" w:space="0" w:color="000000"/>
              <w:bottom w:val="single" w:sz="4" w:space="0" w:color="000000"/>
            </w:tcBorders>
          </w:tcPr>
          <w:p w14:paraId="71F62720"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86</w:t>
            </w:r>
          </w:p>
        </w:tc>
        <w:tc>
          <w:tcPr>
            <w:tcW w:w="4253" w:type="dxa"/>
            <w:tcBorders>
              <w:top w:val="single" w:sz="4" w:space="0" w:color="000000"/>
              <w:left w:val="single" w:sz="4" w:space="0" w:color="000000"/>
              <w:bottom w:val="single" w:sz="4" w:space="0" w:color="000000"/>
            </w:tcBorders>
          </w:tcPr>
          <w:p w14:paraId="0B47EF5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NITROGLICERYNA</w:t>
            </w:r>
          </w:p>
        </w:tc>
        <w:tc>
          <w:tcPr>
            <w:tcW w:w="2643" w:type="dxa"/>
            <w:tcBorders>
              <w:top w:val="single" w:sz="4" w:space="0" w:color="000000"/>
              <w:left w:val="single" w:sz="4" w:space="0" w:color="000000"/>
              <w:bottom w:val="single" w:sz="4" w:space="0" w:color="000000"/>
            </w:tcBorders>
          </w:tcPr>
          <w:p w14:paraId="61B581B1"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aerozol</w:t>
            </w:r>
          </w:p>
        </w:tc>
        <w:tc>
          <w:tcPr>
            <w:tcW w:w="1517" w:type="dxa"/>
            <w:tcBorders>
              <w:top w:val="single" w:sz="4" w:space="0" w:color="000000"/>
              <w:left w:val="single" w:sz="4" w:space="0" w:color="000000"/>
              <w:bottom w:val="single" w:sz="4" w:space="0" w:color="000000"/>
              <w:right w:val="single" w:sz="4" w:space="0" w:color="000000"/>
            </w:tcBorders>
          </w:tcPr>
          <w:p w14:paraId="0B3D6023" w14:textId="77777777" w:rsidR="00D86209" w:rsidRPr="008B7F9B" w:rsidRDefault="00D86209" w:rsidP="00D3223D">
            <w:pPr>
              <w:jc w:val="both"/>
              <w:rPr>
                <w:rFonts w:ascii="Arial" w:hAnsi="Arial" w:cs="Arial"/>
              </w:rPr>
            </w:pPr>
            <w:r w:rsidRPr="008B7F9B">
              <w:rPr>
                <w:rFonts w:ascii="Arial" w:hAnsi="Arial" w:cs="Arial"/>
                <w:sz w:val="24"/>
                <w:szCs w:val="24"/>
              </w:rPr>
              <w:t xml:space="preserve"> 15 szt.</w:t>
            </w:r>
          </w:p>
        </w:tc>
        <w:tc>
          <w:tcPr>
            <w:tcW w:w="1517" w:type="dxa"/>
            <w:tcBorders>
              <w:top w:val="single" w:sz="4" w:space="0" w:color="000000"/>
              <w:left w:val="single" w:sz="4" w:space="0" w:color="000000"/>
              <w:bottom w:val="single" w:sz="4" w:space="0" w:color="000000"/>
              <w:right w:val="single" w:sz="4" w:space="0" w:color="000000"/>
            </w:tcBorders>
          </w:tcPr>
          <w:p w14:paraId="4C9DC35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B5C4D14"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F05DBFE" w14:textId="77777777" w:rsidR="00D86209" w:rsidRPr="008B7F9B" w:rsidRDefault="00D86209" w:rsidP="00D3223D">
            <w:pPr>
              <w:jc w:val="both"/>
              <w:rPr>
                <w:rFonts w:ascii="Arial" w:hAnsi="Arial" w:cs="Arial"/>
                <w:sz w:val="24"/>
                <w:szCs w:val="24"/>
              </w:rPr>
            </w:pPr>
          </w:p>
        </w:tc>
      </w:tr>
      <w:tr w:rsidR="00D86209" w:rsidRPr="008B7F9B" w14:paraId="6BD1C2D5" w14:textId="77777777" w:rsidTr="00D3223D">
        <w:trPr>
          <w:trHeight w:val="252"/>
        </w:trPr>
        <w:tc>
          <w:tcPr>
            <w:tcW w:w="779" w:type="dxa"/>
            <w:tcBorders>
              <w:top w:val="single" w:sz="4" w:space="0" w:color="000000"/>
              <w:left w:val="single" w:sz="4" w:space="0" w:color="000000"/>
              <w:bottom w:val="single" w:sz="4" w:space="0" w:color="000000"/>
            </w:tcBorders>
          </w:tcPr>
          <w:p w14:paraId="02F80CCB"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rPr>
            </w:pPr>
            <w:r w:rsidRPr="008B7F9B">
              <w:rPr>
                <w:rFonts w:ascii="Arial" w:hAnsi="Arial" w:cs="Arial"/>
                <w:sz w:val="24"/>
                <w:szCs w:val="24"/>
              </w:rPr>
              <w:t>87</w:t>
            </w:r>
          </w:p>
        </w:tc>
        <w:tc>
          <w:tcPr>
            <w:tcW w:w="4253" w:type="dxa"/>
            <w:tcBorders>
              <w:top w:val="single" w:sz="4" w:space="0" w:color="000000"/>
              <w:left w:val="single" w:sz="4" w:space="0" w:color="000000"/>
              <w:bottom w:val="single" w:sz="4" w:space="0" w:color="000000"/>
            </w:tcBorders>
          </w:tcPr>
          <w:p w14:paraId="010F88A3"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rPr>
              <w:t>GLUCOSUM  400 mg/ml</w:t>
            </w:r>
          </w:p>
        </w:tc>
        <w:tc>
          <w:tcPr>
            <w:tcW w:w="2643" w:type="dxa"/>
            <w:tcBorders>
              <w:top w:val="single" w:sz="4" w:space="0" w:color="000000"/>
              <w:left w:val="single" w:sz="4" w:space="0" w:color="000000"/>
              <w:bottom w:val="single" w:sz="4" w:space="0" w:color="000000"/>
            </w:tcBorders>
          </w:tcPr>
          <w:p w14:paraId="4BF9943B"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amp. x 10</w:t>
            </w:r>
          </w:p>
        </w:tc>
        <w:tc>
          <w:tcPr>
            <w:tcW w:w="1517" w:type="dxa"/>
            <w:tcBorders>
              <w:top w:val="single" w:sz="4" w:space="0" w:color="000000"/>
              <w:left w:val="single" w:sz="4" w:space="0" w:color="000000"/>
              <w:bottom w:val="single" w:sz="4" w:space="0" w:color="000000"/>
              <w:right w:val="single" w:sz="4" w:space="0" w:color="000000"/>
            </w:tcBorders>
          </w:tcPr>
          <w:p w14:paraId="40B8830E"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24 op.</w:t>
            </w:r>
          </w:p>
        </w:tc>
        <w:tc>
          <w:tcPr>
            <w:tcW w:w="1517" w:type="dxa"/>
            <w:tcBorders>
              <w:top w:val="single" w:sz="4" w:space="0" w:color="000000"/>
              <w:left w:val="single" w:sz="4" w:space="0" w:color="000000"/>
              <w:bottom w:val="single" w:sz="4" w:space="0" w:color="000000"/>
              <w:right w:val="single" w:sz="4" w:space="0" w:color="000000"/>
            </w:tcBorders>
          </w:tcPr>
          <w:p w14:paraId="01887ED7"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6C76ADE8"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1FFA9924" w14:textId="77777777" w:rsidR="00D86209" w:rsidRPr="008B7F9B" w:rsidRDefault="00D86209" w:rsidP="00D3223D">
            <w:pPr>
              <w:jc w:val="both"/>
              <w:rPr>
                <w:rFonts w:ascii="Arial" w:hAnsi="Arial" w:cs="Arial"/>
                <w:sz w:val="24"/>
                <w:szCs w:val="24"/>
                <w:lang w:val="en-US"/>
              </w:rPr>
            </w:pPr>
          </w:p>
        </w:tc>
      </w:tr>
      <w:tr w:rsidR="00D86209" w:rsidRPr="008B7F9B" w14:paraId="306145FC" w14:textId="77777777" w:rsidTr="00D3223D">
        <w:trPr>
          <w:trHeight w:val="252"/>
        </w:trPr>
        <w:tc>
          <w:tcPr>
            <w:tcW w:w="779" w:type="dxa"/>
            <w:tcBorders>
              <w:top w:val="single" w:sz="4" w:space="0" w:color="000000"/>
              <w:left w:val="single" w:sz="4" w:space="0" w:color="000000"/>
              <w:bottom w:val="single" w:sz="4" w:space="0" w:color="000000"/>
            </w:tcBorders>
          </w:tcPr>
          <w:p w14:paraId="692C4D87"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88</w:t>
            </w:r>
          </w:p>
        </w:tc>
        <w:tc>
          <w:tcPr>
            <w:tcW w:w="4253" w:type="dxa"/>
            <w:tcBorders>
              <w:top w:val="single" w:sz="4" w:space="0" w:color="000000"/>
              <w:left w:val="single" w:sz="4" w:space="0" w:color="000000"/>
              <w:bottom w:val="single" w:sz="4" w:space="0" w:color="000000"/>
            </w:tcBorders>
          </w:tcPr>
          <w:p w14:paraId="63A72076"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ISOPTIN  5 mg/2ml</w:t>
            </w:r>
          </w:p>
        </w:tc>
        <w:tc>
          <w:tcPr>
            <w:tcW w:w="2643" w:type="dxa"/>
            <w:tcBorders>
              <w:top w:val="single" w:sz="4" w:space="0" w:color="000000"/>
              <w:left w:val="single" w:sz="4" w:space="0" w:color="000000"/>
              <w:bottom w:val="single" w:sz="4" w:space="0" w:color="000000"/>
            </w:tcBorders>
          </w:tcPr>
          <w:p w14:paraId="1D9548B4"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amp. x 5</w:t>
            </w:r>
          </w:p>
        </w:tc>
        <w:tc>
          <w:tcPr>
            <w:tcW w:w="1517" w:type="dxa"/>
            <w:tcBorders>
              <w:top w:val="single" w:sz="4" w:space="0" w:color="000000"/>
              <w:left w:val="single" w:sz="4" w:space="0" w:color="000000"/>
              <w:bottom w:val="single" w:sz="4" w:space="0" w:color="000000"/>
              <w:right w:val="single" w:sz="4" w:space="0" w:color="000000"/>
            </w:tcBorders>
          </w:tcPr>
          <w:p w14:paraId="0312E235"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8 op.</w:t>
            </w:r>
          </w:p>
        </w:tc>
        <w:tc>
          <w:tcPr>
            <w:tcW w:w="1517" w:type="dxa"/>
            <w:tcBorders>
              <w:top w:val="single" w:sz="4" w:space="0" w:color="000000"/>
              <w:left w:val="single" w:sz="4" w:space="0" w:color="000000"/>
              <w:bottom w:val="single" w:sz="4" w:space="0" w:color="000000"/>
              <w:right w:val="single" w:sz="4" w:space="0" w:color="000000"/>
            </w:tcBorders>
          </w:tcPr>
          <w:p w14:paraId="067CC34E"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7B5D35B7"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41E2AF06" w14:textId="77777777" w:rsidR="00D86209" w:rsidRPr="008B7F9B" w:rsidRDefault="00D86209" w:rsidP="00D3223D">
            <w:pPr>
              <w:jc w:val="both"/>
              <w:rPr>
                <w:rFonts w:ascii="Arial" w:hAnsi="Arial" w:cs="Arial"/>
                <w:sz w:val="24"/>
                <w:szCs w:val="24"/>
                <w:lang w:val="en-US"/>
              </w:rPr>
            </w:pPr>
          </w:p>
        </w:tc>
      </w:tr>
      <w:tr w:rsidR="00D86209" w:rsidRPr="008B7F9B" w14:paraId="61E501E5" w14:textId="77777777" w:rsidTr="00D3223D">
        <w:trPr>
          <w:trHeight w:val="252"/>
        </w:trPr>
        <w:tc>
          <w:tcPr>
            <w:tcW w:w="779" w:type="dxa"/>
            <w:tcBorders>
              <w:top w:val="single" w:sz="4" w:space="0" w:color="000000"/>
              <w:left w:val="single" w:sz="4" w:space="0" w:color="000000"/>
              <w:bottom w:val="single" w:sz="4" w:space="0" w:color="000000"/>
            </w:tcBorders>
          </w:tcPr>
          <w:p w14:paraId="1EC68EFE"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89</w:t>
            </w:r>
          </w:p>
        </w:tc>
        <w:tc>
          <w:tcPr>
            <w:tcW w:w="4253" w:type="dxa"/>
            <w:tcBorders>
              <w:top w:val="single" w:sz="4" w:space="0" w:color="000000"/>
              <w:left w:val="single" w:sz="4" w:space="0" w:color="000000"/>
              <w:bottom w:val="single" w:sz="4" w:space="0" w:color="000000"/>
            </w:tcBorders>
          </w:tcPr>
          <w:p w14:paraId="426873D3"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SAMBUTAMOL  0,5mg/1ml</w:t>
            </w:r>
          </w:p>
        </w:tc>
        <w:tc>
          <w:tcPr>
            <w:tcW w:w="2643" w:type="dxa"/>
            <w:tcBorders>
              <w:top w:val="single" w:sz="4" w:space="0" w:color="000000"/>
              <w:left w:val="single" w:sz="4" w:space="0" w:color="000000"/>
              <w:bottom w:val="single" w:sz="4" w:space="0" w:color="000000"/>
            </w:tcBorders>
          </w:tcPr>
          <w:p w14:paraId="3C303F6B"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amp. x 10</w:t>
            </w:r>
          </w:p>
        </w:tc>
        <w:tc>
          <w:tcPr>
            <w:tcW w:w="1517" w:type="dxa"/>
            <w:tcBorders>
              <w:top w:val="single" w:sz="4" w:space="0" w:color="000000"/>
              <w:left w:val="single" w:sz="4" w:space="0" w:color="000000"/>
              <w:bottom w:val="single" w:sz="4" w:space="0" w:color="000000"/>
              <w:right w:val="single" w:sz="4" w:space="0" w:color="000000"/>
            </w:tcBorders>
          </w:tcPr>
          <w:p w14:paraId="21FDB694"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4 op.</w:t>
            </w:r>
          </w:p>
        </w:tc>
        <w:tc>
          <w:tcPr>
            <w:tcW w:w="1517" w:type="dxa"/>
            <w:tcBorders>
              <w:top w:val="single" w:sz="4" w:space="0" w:color="000000"/>
              <w:left w:val="single" w:sz="4" w:space="0" w:color="000000"/>
              <w:bottom w:val="single" w:sz="4" w:space="0" w:color="000000"/>
              <w:right w:val="single" w:sz="4" w:space="0" w:color="000000"/>
            </w:tcBorders>
          </w:tcPr>
          <w:p w14:paraId="1D5202EA"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6E4698DB"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2562FF33" w14:textId="77777777" w:rsidR="00D86209" w:rsidRPr="008B7F9B" w:rsidRDefault="00D86209" w:rsidP="00D3223D">
            <w:pPr>
              <w:jc w:val="both"/>
              <w:rPr>
                <w:rFonts w:ascii="Arial" w:hAnsi="Arial" w:cs="Arial"/>
                <w:sz w:val="24"/>
                <w:szCs w:val="24"/>
                <w:lang w:val="en-US"/>
              </w:rPr>
            </w:pPr>
          </w:p>
        </w:tc>
      </w:tr>
      <w:tr w:rsidR="00D86209" w:rsidRPr="008B7F9B" w14:paraId="56910D74" w14:textId="77777777" w:rsidTr="00D3223D">
        <w:trPr>
          <w:trHeight w:val="252"/>
        </w:trPr>
        <w:tc>
          <w:tcPr>
            <w:tcW w:w="779" w:type="dxa"/>
            <w:tcBorders>
              <w:top w:val="single" w:sz="4" w:space="0" w:color="000000"/>
              <w:left w:val="single" w:sz="4" w:space="0" w:color="000000"/>
              <w:bottom w:val="single" w:sz="4" w:space="0" w:color="000000"/>
            </w:tcBorders>
          </w:tcPr>
          <w:p w14:paraId="29869B24"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90</w:t>
            </w:r>
          </w:p>
        </w:tc>
        <w:tc>
          <w:tcPr>
            <w:tcW w:w="4253" w:type="dxa"/>
            <w:tcBorders>
              <w:top w:val="single" w:sz="4" w:space="0" w:color="000000"/>
              <w:left w:val="single" w:sz="4" w:space="0" w:color="000000"/>
              <w:bottom w:val="single" w:sz="4" w:space="0" w:color="000000"/>
            </w:tcBorders>
          </w:tcPr>
          <w:p w14:paraId="2BFA6B9A"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CORDARONE  150 mg/3ml</w:t>
            </w:r>
          </w:p>
        </w:tc>
        <w:tc>
          <w:tcPr>
            <w:tcW w:w="2643" w:type="dxa"/>
            <w:tcBorders>
              <w:top w:val="single" w:sz="4" w:space="0" w:color="000000"/>
              <w:left w:val="single" w:sz="4" w:space="0" w:color="000000"/>
              <w:bottom w:val="single" w:sz="4" w:space="0" w:color="000000"/>
            </w:tcBorders>
          </w:tcPr>
          <w:p w14:paraId="40FEBD46"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amp. x 6</w:t>
            </w:r>
          </w:p>
        </w:tc>
        <w:tc>
          <w:tcPr>
            <w:tcW w:w="1517" w:type="dxa"/>
            <w:tcBorders>
              <w:top w:val="single" w:sz="4" w:space="0" w:color="000000"/>
              <w:left w:val="single" w:sz="4" w:space="0" w:color="000000"/>
              <w:bottom w:val="single" w:sz="4" w:space="0" w:color="000000"/>
              <w:right w:val="single" w:sz="4" w:space="0" w:color="000000"/>
            </w:tcBorders>
          </w:tcPr>
          <w:p w14:paraId="07B00777"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4 op.</w:t>
            </w:r>
          </w:p>
        </w:tc>
        <w:tc>
          <w:tcPr>
            <w:tcW w:w="1517" w:type="dxa"/>
            <w:tcBorders>
              <w:top w:val="single" w:sz="4" w:space="0" w:color="000000"/>
              <w:left w:val="single" w:sz="4" w:space="0" w:color="000000"/>
              <w:bottom w:val="single" w:sz="4" w:space="0" w:color="000000"/>
              <w:right w:val="single" w:sz="4" w:space="0" w:color="000000"/>
            </w:tcBorders>
          </w:tcPr>
          <w:p w14:paraId="071B1C54"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361A698E"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2E50386A" w14:textId="77777777" w:rsidR="00D86209" w:rsidRPr="008B7F9B" w:rsidRDefault="00D86209" w:rsidP="00D3223D">
            <w:pPr>
              <w:jc w:val="both"/>
              <w:rPr>
                <w:rFonts w:ascii="Arial" w:hAnsi="Arial" w:cs="Arial"/>
                <w:sz w:val="24"/>
                <w:szCs w:val="24"/>
                <w:lang w:val="en-US"/>
              </w:rPr>
            </w:pPr>
          </w:p>
        </w:tc>
      </w:tr>
      <w:tr w:rsidR="00D86209" w:rsidRPr="008B7F9B" w14:paraId="6104F2DE" w14:textId="77777777" w:rsidTr="00D3223D">
        <w:trPr>
          <w:trHeight w:val="252"/>
        </w:trPr>
        <w:tc>
          <w:tcPr>
            <w:tcW w:w="779" w:type="dxa"/>
            <w:tcBorders>
              <w:top w:val="single" w:sz="4" w:space="0" w:color="000000"/>
              <w:left w:val="single" w:sz="4" w:space="0" w:color="000000"/>
              <w:bottom w:val="single" w:sz="4" w:space="0" w:color="000000"/>
            </w:tcBorders>
          </w:tcPr>
          <w:p w14:paraId="15BDF7E8" w14:textId="77777777" w:rsidR="00D86209" w:rsidRPr="008B7F9B" w:rsidRDefault="00D86209" w:rsidP="00D86209">
            <w:pPr>
              <w:numPr>
                <w:ilvl w:val="0"/>
                <w:numId w:val="5"/>
              </w:numPr>
              <w:tabs>
                <w:tab w:val="clear" w:pos="0"/>
                <w:tab w:val="num" w:pos="360"/>
              </w:tabs>
              <w:suppressAutoHyphens/>
              <w:snapToGrid w:val="0"/>
              <w:spacing w:after="0" w:line="240" w:lineRule="auto"/>
              <w:ind w:left="360" w:hanging="360"/>
              <w:jc w:val="both"/>
              <w:rPr>
                <w:rFonts w:ascii="Arial" w:hAnsi="Arial" w:cs="Arial"/>
                <w:sz w:val="24"/>
                <w:szCs w:val="24"/>
                <w:lang w:val="en-US"/>
              </w:rPr>
            </w:pPr>
            <w:r w:rsidRPr="008B7F9B">
              <w:rPr>
                <w:rFonts w:ascii="Arial" w:hAnsi="Arial" w:cs="Arial"/>
                <w:sz w:val="24"/>
                <w:szCs w:val="24"/>
                <w:lang w:val="en-US"/>
              </w:rPr>
              <w:t>91</w:t>
            </w:r>
          </w:p>
        </w:tc>
        <w:tc>
          <w:tcPr>
            <w:tcW w:w="4253" w:type="dxa"/>
            <w:tcBorders>
              <w:top w:val="single" w:sz="4" w:space="0" w:color="000000"/>
              <w:left w:val="single" w:sz="4" w:space="0" w:color="000000"/>
              <w:bottom w:val="single" w:sz="4" w:space="0" w:color="000000"/>
            </w:tcBorders>
          </w:tcPr>
          <w:p w14:paraId="33DC2DD0"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NaCl  0,9%</w:t>
            </w:r>
          </w:p>
        </w:tc>
        <w:tc>
          <w:tcPr>
            <w:tcW w:w="2643" w:type="dxa"/>
            <w:tcBorders>
              <w:top w:val="single" w:sz="4" w:space="0" w:color="000000"/>
              <w:left w:val="single" w:sz="4" w:space="0" w:color="000000"/>
              <w:bottom w:val="single" w:sz="4" w:space="0" w:color="000000"/>
            </w:tcBorders>
          </w:tcPr>
          <w:p w14:paraId="20D656B0"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250 ml.</w:t>
            </w:r>
          </w:p>
        </w:tc>
        <w:tc>
          <w:tcPr>
            <w:tcW w:w="1517" w:type="dxa"/>
            <w:tcBorders>
              <w:top w:val="single" w:sz="4" w:space="0" w:color="000000"/>
              <w:left w:val="single" w:sz="4" w:space="0" w:color="000000"/>
              <w:bottom w:val="single" w:sz="4" w:space="0" w:color="000000"/>
              <w:right w:val="single" w:sz="4" w:space="0" w:color="000000"/>
            </w:tcBorders>
          </w:tcPr>
          <w:p w14:paraId="59C85469" w14:textId="77777777" w:rsidR="00D86209" w:rsidRPr="008B7F9B" w:rsidRDefault="00D86209" w:rsidP="00D3223D">
            <w:pPr>
              <w:jc w:val="both"/>
              <w:rPr>
                <w:rFonts w:ascii="Arial" w:hAnsi="Arial" w:cs="Arial"/>
              </w:rPr>
            </w:pPr>
            <w:r w:rsidRPr="008B7F9B">
              <w:rPr>
                <w:rFonts w:ascii="Arial" w:hAnsi="Arial" w:cs="Arial"/>
                <w:sz w:val="24"/>
                <w:szCs w:val="24"/>
                <w:lang w:val="en-US"/>
              </w:rPr>
              <w:t xml:space="preserve">  60 </w:t>
            </w:r>
            <w:proofErr w:type="spellStart"/>
            <w:r w:rsidRPr="008B7F9B">
              <w:rPr>
                <w:rFonts w:ascii="Arial" w:hAnsi="Arial" w:cs="Arial"/>
                <w:sz w:val="24"/>
                <w:szCs w:val="24"/>
                <w:lang w:val="en-US"/>
              </w:rPr>
              <w:t>szt</w:t>
            </w:r>
            <w:proofErr w:type="spellEnd"/>
            <w:r w:rsidRPr="008B7F9B">
              <w:rPr>
                <w:rFonts w:ascii="Arial" w:hAnsi="Arial" w:cs="Arial"/>
                <w:sz w:val="24"/>
                <w:szCs w:val="24"/>
                <w:lang w:val="en-US"/>
              </w:rPr>
              <w:t>.</w:t>
            </w:r>
          </w:p>
        </w:tc>
        <w:tc>
          <w:tcPr>
            <w:tcW w:w="1517" w:type="dxa"/>
            <w:tcBorders>
              <w:top w:val="single" w:sz="4" w:space="0" w:color="000000"/>
              <w:left w:val="single" w:sz="4" w:space="0" w:color="000000"/>
              <w:bottom w:val="single" w:sz="4" w:space="0" w:color="000000"/>
              <w:right w:val="single" w:sz="4" w:space="0" w:color="000000"/>
            </w:tcBorders>
          </w:tcPr>
          <w:p w14:paraId="755B1C01"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434E46BA" w14:textId="77777777" w:rsidR="00D86209" w:rsidRPr="008B7F9B" w:rsidRDefault="00D86209" w:rsidP="00D3223D">
            <w:pPr>
              <w:jc w:val="both"/>
              <w:rPr>
                <w:rFonts w:ascii="Arial" w:hAnsi="Arial" w:cs="Arial"/>
                <w:sz w:val="24"/>
                <w:szCs w:val="24"/>
                <w:lang w:val="en-US"/>
              </w:rPr>
            </w:pPr>
          </w:p>
        </w:tc>
        <w:tc>
          <w:tcPr>
            <w:tcW w:w="1517" w:type="dxa"/>
            <w:tcBorders>
              <w:top w:val="single" w:sz="4" w:space="0" w:color="000000"/>
              <w:left w:val="single" w:sz="4" w:space="0" w:color="000000"/>
              <w:bottom w:val="single" w:sz="4" w:space="0" w:color="000000"/>
              <w:right w:val="single" w:sz="4" w:space="0" w:color="000000"/>
            </w:tcBorders>
          </w:tcPr>
          <w:p w14:paraId="2CFC2ADC" w14:textId="77777777" w:rsidR="00D86209" w:rsidRPr="008B7F9B" w:rsidRDefault="00D86209" w:rsidP="00D3223D">
            <w:pPr>
              <w:jc w:val="both"/>
              <w:rPr>
                <w:rFonts w:ascii="Arial" w:hAnsi="Arial" w:cs="Arial"/>
                <w:sz w:val="24"/>
                <w:szCs w:val="24"/>
                <w:lang w:val="en-US"/>
              </w:rPr>
            </w:pPr>
          </w:p>
        </w:tc>
      </w:tr>
      <w:tr w:rsidR="00D86209" w:rsidRPr="008B7F9B" w14:paraId="6F65A8D0" w14:textId="77777777" w:rsidTr="00D3223D">
        <w:tc>
          <w:tcPr>
            <w:tcW w:w="779" w:type="dxa"/>
            <w:tcBorders>
              <w:top w:val="single" w:sz="4" w:space="0" w:color="000000"/>
              <w:left w:val="single" w:sz="4" w:space="0" w:color="000000"/>
              <w:bottom w:val="single" w:sz="4" w:space="0" w:color="000000"/>
            </w:tcBorders>
          </w:tcPr>
          <w:p w14:paraId="15E60A4A" w14:textId="77777777" w:rsidR="00D86209" w:rsidRPr="008B7F9B" w:rsidRDefault="00D86209" w:rsidP="00D3223D">
            <w:pPr>
              <w:jc w:val="both"/>
              <w:rPr>
                <w:rFonts w:ascii="Arial" w:hAnsi="Arial" w:cs="Arial"/>
                <w:sz w:val="24"/>
                <w:szCs w:val="24"/>
                <w:lang w:val="en-US"/>
              </w:rPr>
            </w:pPr>
            <w:r w:rsidRPr="008B7F9B">
              <w:rPr>
                <w:rFonts w:ascii="Arial" w:hAnsi="Arial" w:cs="Arial"/>
                <w:sz w:val="24"/>
                <w:szCs w:val="24"/>
                <w:lang w:val="en-US"/>
              </w:rPr>
              <w:t>92</w:t>
            </w:r>
          </w:p>
        </w:tc>
        <w:tc>
          <w:tcPr>
            <w:tcW w:w="4253" w:type="dxa"/>
            <w:tcBorders>
              <w:top w:val="single" w:sz="4" w:space="0" w:color="000000"/>
              <w:left w:val="single" w:sz="4" w:space="0" w:color="000000"/>
              <w:bottom w:val="single" w:sz="4" w:space="0" w:color="000000"/>
            </w:tcBorders>
          </w:tcPr>
          <w:p w14:paraId="352571FB" w14:textId="77777777" w:rsidR="00D86209" w:rsidRPr="008B7F9B" w:rsidRDefault="00D86209" w:rsidP="00D3223D">
            <w:pPr>
              <w:jc w:val="both"/>
              <w:rPr>
                <w:rFonts w:ascii="Arial" w:hAnsi="Arial" w:cs="Arial"/>
                <w:sz w:val="24"/>
                <w:szCs w:val="24"/>
              </w:rPr>
            </w:pPr>
            <w:r w:rsidRPr="008B7F9B">
              <w:rPr>
                <w:rFonts w:ascii="Arial" w:hAnsi="Arial" w:cs="Arial"/>
                <w:sz w:val="24"/>
                <w:szCs w:val="24"/>
                <w:lang w:val="en-US"/>
              </w:rPr>
              <w:t>APAP  TABL.  500 mg</w:t>
            </w:r>
          </w:p>
        </w:tc>
        <w:tc>
          <w:tcPr>
            <w:tcW w:w="2643" w:type="dxa"/>
            <w:tcBorders>
              <w:top w:val="single" w:sz="4" w:space="0" w:color="000000"/>
              <w:left w:val="single" w:sz="4" w:space="0" w:color="000000"/>
              <w:bottom w:val="single" w:sz="4" w:space="0" w:color="000000"/>
            </w:tcBorders>
          </w:tcPr>
          <w:p w14:paraId="78926D6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tabl. x 12</w:t>
            </w:r>
          </w:p>
        </w:tc>
        <w:tc>
          <w:tcPr>
            <w:tcW w:w="1517" w:type="dxa"/>
            <w:tcBorders>
              <w:top w:val="single" w:sz="4" w:space="0" w:color="000000"/>
              <w:left w:val="single" w:sz="4" w:space="0" w:color="000000"/>
              <w:bottom w:val="single" w:sz="4" w:space="0" w:color="000000"/>
              <w:right w:val="single" w:sz="4" w:space="0" w:color="000000"/>
            </w:tcBorders>
          </w:tcPr>
          <w:p w14:paraId="247B92E9" w14:textId="77777777" w:rsidR="00D86209" w:rsidRPr="008B7F9B" w:rsidRDefault="00D86209" w:rsidP="00D3223D">
            <w:pPr>
              <w:jc w:val="both"/>
              <w:rPr>
                <w:rFonts w:ascii="Arial" w:hAnsi="Arial" w:cs="Arial"/>
              </w:rPr>
            </w:pPr>
            <w:r w:rsidRPr="008B7F9B">
              <w:rPr>
                <w:rFonts w:ascii="Arial" w:hAnsi="Arial" w:cs="Arial"/>
                <w:sz w:val="24"/>
                <w:szCs w:val="24"/>
              </w:rPr>
              <w:t xml:space="preserve">  20 op.</w:t>
            </w:r>
          </w:p>
        </w:tc>
        <w:tc>
          <w:tcPr>
            <w:tcW w:w="1517" w:type="dxa"/>
            <w:tcBorders>
              <w:top w:val="single" w:sz="4" w:space="0" w:color="000000"/>
              <w:left w:val="single" w:sz="4" w:space="0" w:color="000000"/>
              <w:bottom w:val="single" w:sz="4" w:space="0" w:color="000000"/>
              <w:right w:val="single" w:sz="4" w:space="0" w:color="000000"/>
            </w:tcBorders>
          </w:tcPr>
          <w:p w14:paraId="33BFB89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5D19E27B"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5127029" w14:textId="77777777" w:rsidR="00D86209" w:rsidRPr="008B7F9B" w:rsidRDefault="00D86209" w:rsidP="00D3223D">
            <w:pPr>
              <w:jc w:val="both"/>
              <w:rPr>
                <w:rFonts w:ascii="Arial" w:hAnsi="Arial" w:cs="Arial"/>
                <w:sz w:val="24"/>
                <w:szCs w:val="24"/>
              </w:rPr>
            </w:pPr>
          </w:p>
        </w:tc>
      </w:tr>
      <w:tr w:rsidR="00D86209" w:rsidRPr="008B7F9B" w14:paraId="42321EC9" w14:textId="77777777" w:rsidTr="00D3223D">
        <w:tc>
          <w:tcPr>
            <w:tcW w:w="779" w:type="dxa"/>
            <w:tcBorders>
              <w:top w:val="single" w:sz="4" w:space="0" w:color="000000"/>
              <w:left w:val="single" w:sz="4" w:space="0" w:color="000000"/>
              <w:bottom w:val="single" w:sz="4" w:space="0" w:color="000000"/>
            </w:tcBorders>
          </w:tcPr>
          <w:p w14:paraId="2A0A1E3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93</w:t>
            </w:r>
          </w:p>
        </w:tc>
        <w:tc>
          <w:tcPr>
            <w:tcW w:w="4253" w:type="dxa"/>
            <w:tcBorders>
              <w:top w:val="single" w:sz="4" w:space="0" w:color="000000"/>
              <w:left w:val="single" w:sz="4" w:space="0" w:color="000000"/>
              <w:bottom w:val="single" w:sz="4" w:space="0" w:color="000000"/>
            </w:tcBorders>
          </w:tcPr>
          <w:p w14:paraId="6134DD3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METOCLOPRAMIDUM0,5% 5mg/ml</w:t>
            </w:r>
          </w:p>
        </w:tc>
        <w:tc>
          <w:tcPr>
            <w:tcW w:w="2643" w:type="dxa"/>
            <w:tcBorders>
              <w:top w:val="single" w:sz="4" w:space="0" w:color="000000"/>
              <w:left w:val="single" w:sz="4" w:space="0" w:color="000000"/>
              <w:bottom w:val="single" w:sz="4" w:space="0" w:color="000000"/>
            </w:tcBorders>
          </w:tcPr>
          <w:p w14:paraId="4416A52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 xml:space="preserve"> </w:t>
            </w:r>
            <w:proofErr w:type="spellStart"/>
            <w:r w:rsidRPr="008B7F9B">
              <w:rPr>
                <w:rFonts w:ascii="Arial" w:hAnsi="Arial" w:cs="Arial"/>
                <w:sz w:val="24"/>
                <w:szCs w:val="24"/>
              </w:rPr>
              <w:t>amp</w:t>
            </w:r>
            <w:proofErr w:type="spellEnd"/>
            <w:r w:rsidRPr="008B7F9B">
              <w:rPr>
                <w:rFonts w:ascii="Arial" w:hAnsi="Arial" w:cs="Arial"/>
                <w:sz w:val="24"/>
                <w:szCs w:val="24"/>
              </w:rPr>
              <w:t>. x 5</w:t>
            </w:r>
          </w:p>
        </w:tc>
        <w:tc>
          <w:tcPr>
            <w:tcW w:w="1517" w:type="dxa"/>
            <w:tcBorders>
              <w:top w:val="single" w:sz="4" w:space="0" w:color="000000"/>
              <w:left w:val="single" w:sz="4" w:space="0" w:color="000000"/>
              <w:bottom w:val="single" w:sz="4" w:space="0" w:color="000000"/>
              <w:right w:val="single" w:sz="4" w:space="0" w:color="000000"/>
            </w:tcBorders>
          </w:tcPr>
          <w:p w14:paraId="33C98DEC" w14:textId="77777777" w:rsidR="00D86209" w:rsidRPr="008B7F9B" w:rsidRDefault="00D86209" w:rsidP="00D3223D">
            <w:pPr>
              <w:jc w:val="both"/>
              <w:rPr>
                <w:rFonts w:ascii="Arial" w:hAnsi="Arial" w:cs="Arial"/>
              </w:rPr>
            </w:pPr>
            <w:r w:rsidRPr="008B7F9B">
              <w:rPr>
                <w:rFonts w:ascii="Arial" w:hAnsi="Arial" w:cs="Arial"/>
                <w:sz w:val="24"/>
                <w:szCs w:val="24"/>
              </w:rPr>
              <w:t xml:space="preserve">  50 op.</w:t>
            </w:r>
          </w:p>
        </w:tc>
        <w:tc>
          <w:tcPr>
            <w:tcW w:w="1517" w:type="dxa"/>
            <w:tcBorders>
              <w:top w:val="single" w:sz="4" w:space="0" w:color="000000"/>
              <w:left w:val="single" w:sz="4" w:space="0" w:color="000000"/>
              <w:bottom w:val="single" w:sz="4" w:space="0" w:color="000000"/>
              <w:right w:val="single" w:sz="4" w:space="0" w:color="000000"/>
            </w:tcBorders>
          </w:tcPr>
          <w:p w14:paraId="565673A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D9F63C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6C36CCE" w14:textId="77777777" w:rsidR="00D86209" w:rsidRPr="008B7F9B" w:rsidRDefault="00D86209" w:rsidP="00D3223D">
            <w:pPr>
              <w:jc w:val="both"/>
              <w:rPr>
                <w:rFonts w:ascii="Arial" w:hAnsi="Arial" w:cs="Arial"/>
                <w:sz w:val="24"/>
                <w:szCs w:val="24"/>
              </w:rPr>
            </w:pPr>
          </w:p>
        </w:tc>
      </w:tr>
      <w:tr w:rsidR="00D86209" w:rsidRPr="008B7F9B" w14:paraId="6E532E6B" w14:textId="77777777" w:rsidTr="00D3223D">
        <w:tc>
          <w:tcPr>
            <w:tcW w:w="779" w:type="dxa"/>
            <w:tcBorders>
              <w:top w:val="single" w:sz="4" w:space="0" w:color="000000"/>
              <w:left w:val="single" w:sz="4" w:space="0" w:color="000000"/>
              <w:bottom w:val="single" w:sz="4" w:space="0" w:color="000000"/>
            </w:tcBorders>
          </w:tcPr>
          <w:p w14:paraId="17D3D9E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94</w:t>
            </w:r>
          </w:p>
        </w:tc>
        <w:tc>
          <w:tcPr>
            <w:tcW w:w="4253" w:type="dxa"/>
            <w:tcBorders>
              <w:top w:val="single" w:sz="4" w:space="0" w:color="000000"/>
              <w:left w:val="single" w:sz="4" w:space="0" w:color="000000"/>
              <w:bottom w:val="single" w:sz="4" w:space="0" w:color="000000"/>
            </w:tcBorders>
          </w:tcPr>
          <w:p w14:paraId="355BB821"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PŁYN RINGERA</w:t>
            </w:r>
          </w:p>
        </w:tc>
        <w:tc>
          <w:tcPr>
            <w:tcW w:w="2643" w:type="dxa"/>
            <w:tcBorders>
              <w:top w:val="single" w:sz="4" w:space="0" w:color="000000"/>
              <w:left w:val="single" w:sz="4" w:space="0" w:color="000000"/>
              <w:bottom w:val="single" w:sz="4" w:space="0" w:color="000000"/>
            </w:tcBorders>
          </w:tcPr>
          <w:p w14:paraId="1AB3A6D4"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500  ml.</w:t>
            </w:r>
          </w:p>
        </w:tc>
        <w:tc>
          <w:tcPr>
            <w:tcW w:w="1517" w:type="dxa"/>
            <w:tcBorders>
              <w:top w:val="single" w:sz="4" w:space="0" w:color="000000"/>
              <w:left w:val="single" w:sz="4" w:space="0" w:color="000000"/>
              <w:bottom w:val="single" w:sz="4" w:space="0" w:color="000000"/>
              <w:right w:val="single" w:sz="4" w:space="0" w:color="000000"/>
            </w:tcBorders>
          </w:tcPr>
          <w:p w14:paraId="7913C883" w14:textId="77777777" w:rsidR="00D86209" w:rsidRPr="008B7F9B" w:rsidRDefault="00D86209" w:rsidP="00D3223D">
            <w:pPr>
              <w:jc w:val="both"/>
              <w:rPr>
                <w:rFonts w:ascii="Arial" w:hAnsi="Arial" w:cs="Arial"/>
              </w:rPr>
            </w:pPr>
            <w:r w:rsidRPr="008B7F9B">
              <w:rPr>
                <w:rFonts w:ascii="Arial" w:hAnsi="Arial" w:cs="Arial"/>
                <w:sz w:val="24"/>
                <w:szCs w:val="24"/>
              </w:rPr>
              <w:t xml:space="preserve">  10 szt.</w:t>
            </w:r>
          </w:p>
        </w:tc>
        <w:tc>
          <w:tcPr>
            <w:tcW w:w="1517" w:type="dxa"/>
            <w:tcBorders>
              <w:top w:val="single" w:sz="4" w:space="0" w:color="000000"/>
              <w:left w:val="single" w:sz="4" w:space="0" w:color="000000"/>
              <w:bottom w:val="single" w:sz="4" w:space="0" w:color="000000"/>
              <w:right w:val="single" w:sz="4" w:space="0" w:color="000000"/>
            </w:tcBorders>
          </w:tcPr>
          <w:p w14:paraId="07003DF5"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F5596E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018BE169" w14:textId="77777777" w:rsidR="00D86209" w:rsidRPr="008B7F9B" w:rsidRDefault="00D86209" w:rsidP="00D3223D">
            <w:pPr>
              <w:jc w:val="both"/>
              <w:rPr>
                <w:rFonts w:ascii="Arial" w:hAnsi="Arial" w:cs="Arial"/>
                <w:sz w:val="24"/>
                <w:szCs w:val="24"/>
              </w:rPr>
            </w:pPr>
          </w:p>
        </w:tc>
      </w:tr>
      <w:tr w:rsidR="00D86209" w:rsidRPr="008B7F9B" w14:paraId="15781F82" w14:textId="77777777" w:rsidTr="00D3223D">
        <w:tc>
          <w:tcPr>
            <w:tcW w:w="779" w:type="dxa"/>
            <w:tcBorders>
              <w:top w:val="single" w:sz="4" w:space="0" w:color="000000"/>
              <w:left w:val="single" w:sz="4" w:space="0" w:color="000000"/>
              <w:bottom w:val="single" w:sz="4" w:space="0" w:color="000000"/>
            </w:tcBorders>
          </w:tcPr>
          <w:p w14:paraId="08289E56"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95</w:t>
            </w:r>
          </w:p>
        </w:tc>
        <w:tc>
          <w:tcPr>
            <w:tcW w:w="4253" w:type="dxa"/>
            <w:tcBorders>
              <w:top w:val="single" w:sz="4" w:space="0" w:color="000000"/>
              <w:left w:val="single" w:sz="4" w:space="0" w:color="000000"/>
              <w:bottom w:val="single" w:sz="4" w:space="0" w:color="000000"/>
            </w:tcBorders>
          </w:tcPr>
          <w:p w14:paraId="194EF1A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AMIODARONIHYDROCHLORINUM  50mg/1ml</w:t>
            </w:r>
          </w:p>
        </w:tc>
        <w:tc>
          <w:tcPr>
            <w:tcW w:w="2643" w:type="dxa"/>
            <w:tcBorders>
              <w:top w:val="single" w:sz="4" w:space="0" w:color="000000"/>
              <w:left w:val="single" w:sz="4" w:space="0" w:color="000000"/>
              <w:bottom w:val="single" w:sz="4" w:space="0" w:color="000000"/>
            </w:tcBorders>
          </w:tcPr>
          <w:p w14:paraId="049883A9" w14:textId="77777777" w:rsidR="00D86209" w:rsidRPr="008B7F9B" w:rsidRDefault="00D86209" w:rsidP="00D3223D">
            <w:pPr>
              <w:jc w:val="both"/>
              <w:rPr>
                <w:rFonts w:ascii="Arial" w:hAnsi="Arial" w:cs="Arial"/>
                <w:sz w:val="24"/>
                <w:szCs w:val="24"/>
              </w:rPr>
            </w:pPr>
            <w:proofErr w:type="spellStart"/>
            <w:r w:rsidRPr="008B7F9B">
              <w:rPr>
                <w:rFonts w:ascii="Arial" w:hAnsi="Arial" w:cs="Arial"/>
                <w:sz w:val="24"/>
                <w:szCs w:val="24"/>
              </w:rPr>
              <w:t>amp</w:t>
            </w:r>
            <w:proofErr w:type="spellEnd"/>
            <w:r w:rsidRPr="008B7F9B">
              <w:rPr>
                <w:rFonts w:ascii="Arial" w:hAnsi="Arial" w:cs="Arial"/>
                <w:sz w:val="24"/>
                <w:szCs w:val="24"/>
              </w:rPr>
              <w:t>.</w:t>
            </w:r>
          </w:p>
        </w:tc>
        <w:tc>
          <w:tcPr>
            <w:tcW w:w="1517" w:type="dxa"/>
            <w:tcBorders>
              <w:top w:val="single" w:sz="4" w:space="0" w:color="000000"/>
              <w:left w:val="single" w:sz="4" w:space="0" w:color="000000"/>
              <w:bottom w:val="single" w:sz="4" w:space="0" w:color="000000"/>
              <w:right w:val="single" w:sz="4" w:space="0" w:color="000000"/>
            </w:tcBorders>
          </w:tcPr>
          <w:p w14:paraId="69FF9986" w14:textId="77777777" w:rsidR="00D86209" w:rsidRPr="008B7F9B" w:rsidRDefault="00D86209" w:rsidP="00D3223D">
            <w:pPr>
              <w:jc w:val="both"/>
              <w:rPr>
                <w:rFonts w:ascii="Arial" w:hAnsi="Arial" w:cs="Arial"/>
              </w:rPr>
            </w:pPr>
            <w:r w:rsidRPr="008B7F9B">
              <w:rPr>
                <w:rFonts w:ascii="Arial" w:hAnsi="Arial" w:cs="Arial"/>
                <w:sz w:val="24"/>
                <w:szCs w:val="24"/>
              </w:rPr>
              <w:t xml:space="preserve">    6op.</w:t>
            </w:r>
          </w:p>
        </w:tc>
        <w:tc>
          <w:tcPr>
            <w:tcW w:w="1517" w:type="dxa"/>
            <w:tcBorders>
              <w:top w:val="single" w:sz="4" w:space="0" w:color="000000"/>
              <w:left w:val="single" w:sz="4" w:space="0" w:color="000000"/>
              <w:bottom w:val="single" w:sz="4" w:space="0" w:color="000000"/>
              <w:right w:val="single" w:sz="4" w:space="0" w:color="000000"/>
            </w:tcBorders>
          </w:tcPr>
          <w:p w14:paraId="0DB18D30"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F82264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6F045D31" w14:textId="77777777" w:rsidR="00D86209" w:rsidRPr="008B7F9B" w:rsidRDefault="00D86209" w:rsidP="00D3223D">
            <w:pPr>
              <w:jc w:val="both"/>
              <w:rPr>
                <w:rFonts w:ascii="Arial" w:hAnsi="Arial" w:cs="Arial"/>
                <w:sz w:val="24"/>
                <w:szCs w:val="24"/>
              </w:rPr>
            </w:pPr>
          </w:p>
        </w:tc>
      </w:tr>
      <w:tr w:rsidR="00D86209" w:rsidRPr="008B7F9B" w14:paraId="46971718" w14:textId="77777777" w:rsidTr="00D3223D">
        <w:tc>
          <w:tcPr>
            <w:tcW w:w="779" w:type="dxa"/>
            <w:tcBorders>
              <w:top w:val="single" w:sz="4" w:space="0" w:color="000000"/>
              <w:left w:val="single" w:sz="4" w:space="0" w:color="000000"/>
              <w:bottom w:val="single" w:sz="4" w:space="0" w:color="000000"/>
            </w:tcBorders>
          </w:tcPr>
          <w:p w14:paraId="3C5D77B2"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96</w:t>
            </w:r>
          </w:p>
        </w:tc>
        <w:tc>
          <w:tcPr>
            <w:tcW w:w="4253" w:type="dxa"/>
            <w:tcBorders>
              <w:top w:val="single" w:sz="4" w:space="0" w:color="000000"/>
              <w:left w:val="single" w:sz="4" w:space="0" w:color="000000"/>
              <w:bottom w:val="single" w:sz="4" w:space="0" w:color="000000"/>
            </w:tcBorders>
          </w:tcPr>
          <w:p w14:paraId="68C5CDB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GRANUDACYN roztwór</w:t>
            </w:r>
          </w:p>
        </w:tc>
        <w:tc>
          <w:tcPr>
            <w:tcW w:w="2643" w:type="dxa"/>
            <w:tcBorders>
              <w:top w:val="single" w:sz="4" w:space="0" w:color="000000"/>
              <w:left w:val="single" w:sz="4" w:space="0" w:color="000000"/>
              <w:bottom w:val="single" w:sz="4" w:space="0" w:color="000000"/>
            </w:tcBorders>
          </w:tcPr>
          <w:p w14:paraId="0771CE75"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op. 500 ml.</w:t>
            </w:r>
          </w:p>
        </w:tc>
        <w:tc>
          <w:tcPr>
            <w:tcW w:w="1517" w:type="dxa"/>
            <w:tcBorders>
              <w:top w:val="single" w:sz="4" w:space="0" w:color="000000"/>
              <w:left w:val="single" w:sz="4" w:space="0" w:color="000000"/>
              <w:bottom w:val="single" w:sz="4" w:space="0" w:color="000000"/>
              <w:right w:val="single" w:sz="4" w:space="0" w:color="000000"/>
            </w:tcBorders>
          </w:tcPr>
          <w:p w14:paraId="340A2457" w14:textId="77777777" w:rsidR="00D86209" w:rsidRPr="008B7F9B" w:rsidRDefault="00D86209" w:rsidP="00D3223D">
            <w:pPr>
              <w:jc w:val="both"/>
              <w:rPr>
                <w:rFonts w:ascii="Arial" w:hAnsi="Arial" w:cs="Arial"/>
              </w:rPr>
            </w:pPr>
            <w:r w:rsidRPr="008B7F9B">
              <w:rPr>
                <w:rFonts w:ascii="Arial" w:hAnsi="Arial" w:cs="Arial"/>
                <w:sz w:val="24"/>
                <w:szCs w:val="24"/>
              </w:rPr>
              <w:t xml:space="preserve">   12 </w:t>
            </w:r>
            <w:proofErr w:type="spellStart"/>
            <w:r w:rsidRPr="008B7F9B">
              <w:rPr>
                <w:rFonts w:ascii="Arial" w:hAnsi="Arial" w:cs="Arial"/>
                <w:sz w:val="24"/>
                <w:szCs w:val="24"/>
              </w:rPr>
              <w:t>op</w:t>
            </w:r>
            <w:proofErr w:type="spellEnd"/>
          </w:p>
        </w:tc>
        <w:tc>
          <w:tcPr>
            <w:tcW w:w="1517" w:type="dxa"/>
            <w:tcBorders>
              <w:top w:val="single" w:sz="4" w:space="0" w:color="000000"/>
              <w:left w:val="single" w:sz="4" w:space="0" w:color="000000"/>
              <w:bottom w:val="single" w:sz="4" w:space="0" w:color="000000"/>
              <w:right w:val="single" w:sz="4" w:space="0" w:color="000000"/>
            </w:tcBorders>
          </w:tcPr>
          <w:p w14:paraId="0420DC2D"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BAB5128"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76556F2D" w14:textId="77777777" w:rsidR="00D86209" w:rsidRPr="008B7F9B" w:rsidRDefault="00D86209" w:rsidP="00D3223D">
            <w:pPr>
              <w:jc w:val="both"/>
              <w:rPr>
                <w:rFonts w:ascii="Arial" w:hAnsi="Arial" w:cs="Arial"/>
                <w:sz w:val="24"/>
                <w:szCs w:val="24"/>
              </w:rPr>
            </w:pPr>
          </w:p>
        </w:tc>
      </w:tr>
      <w:tr w:rsidR="00D86209" w:rsidRPr="008B7F9B" w14:paraId="4CCAE010" w14:textId="77777777" w:rsidTr="00D3223D">
        <w:tc>
          <w:tcPr>
            <w:tcW w:w="779" w:type="dxa"/>
            <w:tcBorders>
              <w:top w:val="single" w:sz="4" w:space="0" w:color="000000"/>
              <w:left w:val="single" w:sz="4" w:space="0" w:color="000000"/>
              <w:bottom w:val="single" w:sz="4" w:space="0" w:color="000000"/>
            </w:tcBorders>
          </w:tcPr>
          <w:p w14:paraId="2D5DD667"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97</w:t>
            </w:r>
          </w:p>
        </w:tc>
        <w:tc>
          <w:tcPr>
            <w:tcW w:w="4253" w:type="dxa"/>
            <w:tcBorders>
              <w:top w:val="single" w:sz="4" w:space="0" w:color="000000"/>
              <w:left w:val="single" w:sz="4" w:space="0" w:color="000000"/>
              <w:bottom w:val="single" w:sz="4" w:space="0" w:color="000000"/>
            </w:tcBorders>
          </w:tcPr>
          <w:p w14:paraId="03F6E95D"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GRANULOX aerozol</w:t>
            </w:r>
          </w:p>
        </w:tc>
        <w:tc>
          <w:tcPr>
            <w:tcW w:w="2643" w:type="dxa"/>
            <w:tcBorders>
              <w:top w:val="single" w:sz="4" w:space="0" w:color="000000"/>
              <w:left w:val="single" w:sz="4" w:space="0" w:color="000000"/>
              <w:bottom w:val="single" w:sz="4" w:space="0" w:color="000000"/>
            </w:tcBorders>
          </w:tcPr>
          <w:p w14:paraId="32635440"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op.    12 ml.</w:t>
            </w:r>
          </w:p>
        </w:tc>
        <w:tc>
          <w:tcPr>
            <w:tcW w:w="1517" w:type="dxa"/>
            <w:tcBorders>
              <w:top w:val="single" w:sz="4" w:space="0" w:color="000000"/>
              <w:left w:val="single" w:sz="4" w:space="0" w:color="000000"/>
              <w:bottom w:val="single" w:sz="4" w:space="0" w:color="000000"/>
              <w:right w:val="single" w:sz="4" w:space="0" w:color="000000"/>
            </w:tcBorders>
          </w:tcPr>
          <w:p w14:paraId="27A3EF52" w14:textId="77777777" w:rsidR="00D86209" w:rsidRPr="008B7F9B" w:rsidRDefault="00D86209" w:rsidP="00D3223D">
            <w:pPr>
              <w:jc w:val="both"/>
              <w:rPr>
                <w:rFonts w:ascii="Arial" w:hAnsi="Arial" w:cs="Arial"/>
              </w:rPr>
            </w:pPr>
            <w:r w:rsidRPr="008B7F9B">
              <w:rPr>
                <w:rFonts w:ascii="Arial" w:hAnsi="Arial" w:cs="Arial"/>
                <w:sz w:val="24"/>
                <w:szCs w:val="24"/>
              </w:rPr>
              <w:t xml:space="preserve">    12 op.</w:t>
            </w:r>
          </w:p>
        </w:tc>
        <w:tc>
          <w:tcPr>
            <w:tcW w:w="1517" w:type="dxa"/>
            <w:tcBorders>
              <w:top w:val="single" w:sz="4" w:space="0" w:color="000000"/>
              <w:left w:val="single" w:sz="4" w:space="0" w:color="000000"/>
              <w:bottom w:val="single" w:sz="4" w:space="0" w:color="000000"/>
              <w:right w:val="single" w:sz="4" w:space="0" w:color="000000"/>
            </w:tcBorders>
          </w:tcPr>
          <w:p w14:paraId="5720EEFC"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257D1D5A"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tcPr>
          <w:p w14:paraId="4BDBDD70" w14:textId="77777777" w:rsidR="00D86209" w:rsidRPr="008B7F9B" w:rsidRDefault="00D86209" w:rsidP="00D3223D">
            <w:pPr>
              <w:jc w:val="both"/>
              <w:rPr>
                <w:rFonts w:ascii="Arial" w:hAnsi="Arial" w:cs="Arial"/>
                <w:sz w:val="24"/>
                <w:szCs w:val="24"/>
              </w:rPr>
            </w:pPr>
          </w:p>
        </w:tc>
      </w:tr>
      <w:tr w:rsidR="00D86209" w:rsidRPr="008B7F9B" w14:paraId="4B65CF3F" w14:textId="77777777" w:rsidTr="00D3223D">
        <w:tc>
          <w:tcPr>
            <w:tcW w:w="779" w:type="dxa"/>
            <w:tcBorders>
              <w:top w:val="single" w:sz="4" w:space="0" w:color="000000"/>
              <w:left w:val="single" w:sz="4" w:space="0" w:color="000000"/>
              <w:bottom w:val="single" w:sz="4" w:space="0" w:color="000000"/>
            </w:tcBorders>
            <w:shd w:val="clear" w:color="auto" w:fill="000000" w:themeFill="text1"/>
          </w:tcPr>
          <w:p w14:paraId="1E029F81" w14:textId="77777777" w:rsidR="00D86209" w:rsidRPr="008B7F9B" w:rsidRDefault="00D86209" w:rsidP="00D3223D">
            <w:pPr>
              <w:jc w:val="both"/>
              <w:rPr>
                <w:rFonts w:ascii="Arial" w:hAnsi="Arial" w:cs="Arial"/>
                <w:sz w:val="24"/>
                <w:szCs w:val="24"/>
              </w:rPr>
            </w:pPr>
          </w:p>
        </w:tc>
        <w:tc>
          <w:tcPr>
            <w:tcW w:w="4253" w:type="dxa"/>
            <w:tcBorders>
              <w:top w:val="single" w:sz="4" w:space="0" w:color="000000"/>
              <w:left w:val="single" w:sz="4" w:space="0" w:color="000000"/>
              <w:bottom w:val="single" w:sz="4" w:space="0" w:color="000000"/>
            </w:tcBorders>
            <w:shd w:val="clear" w:color="auto" w:fill="000000" w:themeFill="text1"/>
          </w:tcPr>
          <w:p w14:paraId="65ADDB99" w14:textId="77777777" w:rsidR="00D86209" w:rsidRPr="008B7F9B" w:rsidRDefault="00D86209" w:rsidP="00D3223D">
            <w:pPr>
              <w:jc w:val="both"/>
              <w:rPr>
                <w:rFonts w:ascii="Arial" w:hAnsi="Arial" w:cs="Arial"/>
                <w:sz w:val="24"/>
                <w:szCs w:val="24"/>
              </w:rPr>
            </w:pPr>
          </w:p>
        </w:tc>
        <w:tc>
          <w:tcPr>
            <w:tcW w:w="2643" w:type="dxa"/>
            <w:tcBorders>
              <w:top w:val="single" w:sz="4" w:space="0" w:color="000000"/>
              <w:left w:val="single" w:sz="4" w:space="0" w:color="000000"/>
              <w:bottom w:val="single" w:sz="4" w:space="0" w:color="000000"/>
            </w:tcBorders>
            <w:shd w:val="clear" w:color="auto" w:fill="000000" w:themeFill="text1"/>
          </w:tcPr>
          <w:p w14:paraId="59CE5E36" w14:textId="77777777" w:rsidR="00D86209" w:rsidRPr="008B7F9B" w:rsidRDefault="00D86209" w:rsidP="00D3223D">
            <w:pPr>
              <w:jc w:val="both"/>
              <w:rPr>
                <w:rFonts w:ascii="Arial" w:hAnsi="Arial" w:cs="Arial"/>
                <w:sz w:val="24"/>
                <w:szCs w:val="24"/>
              </w:rPr>
            </w:pPr>
          </w:p>
        </w:tc>
        <w:tc>
          <w:tcPr>
            <w:tcW w:w="1517" w:type="dxa"/>
            <w:tcBorders>
              <w:top w:val="single" w:sz="4" w:space="0" w:color="000000"/>
              <w:left w:val="single" w:sz="4" w:space="0" w:color="000000"/>
              <w:bottom w:val="single" w:sz="4" w:space="0" w:color="000000"/>
              <w:right w:val="single" w:sz="4" w:space="0" w:color="000000"/>
            </w:tcBorders>
            <w:shd w:val="clear" w:color="auto" w:fill="000000" w:themeFill="text1"/>
          </w:tcPr>
          <w:p w14:paraId="5D013174" w14:textId="77777777" w:rsidR="00D86209" w:rsidRPr="008B7F9B" w:rsidRDefault="00D86209" w:rsidP="00D3223D">
            <w:pPr>
              <w:jc w:val="both"/>
              <w:rPr>
                <w:rFonts w:ascii="Arial" w:hAnsi="Arial" w:cs="Arial"/>
                <w:sz w:val="24"/>
                <w:szCs w:val="24"/>
              </w:rPr>
            </w:pPr>
          </w:p>
        </w:tc>
        <w:tc>
          <w:tcPr>
            <w:tcW w:w="3034" w:type="dxa"/>
            <w:gridSpan w:val="2"/>
            <w:tcBorders>
              <w:top w:val="single" w:sz="4" w:space="0" w:color="000000"/>
              <w:left w:val="single" w:sz="4" w:space="0" w:color="000000"/>
              <w:bottom w:val="single" w:sz="4" w:space="0" w:color="000000"/>
              <w:right w:val="single" w:sz="4" w:space="0" w:color="000000"/>
            </w:tcBorders>
          </w:tcPr>
          <w:p w14:paraId="11D3284E" w14:textId="77777777" w:rsidR="00D86209" w:rsidRPr="008B7F9B" w:rsidRDefault="00D86209" w:rsidP="00D3223D">
            <w:pPr>
              <w:jc w:val="both"/>
              <w:rPr>
                <w:rFonts w:ascii="Arial" w:hAnsi="Arial" w:cs="Arial"/>
                <w:sz w:val="24"/>
                <w:szCs w:val="24"/>
              </w:rPr>
            </w:pPr>
            <w:r w:rsidRPr="008B7F9B">
              <w:rPr>
                <w:rFonts w:ascii="Arial" w:hAnsi="Arial" w:cs="Arial"/>
                <w:b/>
                <w:bCs/>
                <w:sz w:val="24"/>
                <w:szCs w:val="24"/>
              </w:rPr>
              <w:t xml:space="preserve">RAZEM </w:t>
            </w:r>
            <w:r w:rsidRPr="008B7F9B">
              <w:rPr>
                <w:rFonts w:ascii="Arial" w:hAnsi="Arial" w:cs="Arial"/>
                <w:sz w:val="24"/>
                <w:szCs w:val="24"/>
              </w:rPr>
              <w:t xml:space="preserve">(suma wartości z kolumny nr 6): </w:t>
            </w:r>
          </w:p>
        </w:tc>
        <w:tc>
          <w:tcPr>
            <w:tcW w:w="1517" w:type="dxa"/>
            <w:tcBorders>
              <w:top w:val="single" w:sz="4" w:space="0" w:color="000000"/>
              <w:left w:val="single" w:sz="4" w:space="0" w:color="000000"/>
              <w:bottom w:val="single" w:sz="4" w:space="0" w:color="000000"/>
              <w:right w:val="single" w:sz="4" w:space="0" w:color="000000"/>
            </w:tcBorders>
          </w:tcPr>
          <w:p w14:paraId="6CBDE0CB" w14:textId="77777777" w:rsidR="00D86209" w:rsidRPr="008B7F9B" w:rsidRDefault="00D86209" w:rsidP="00D3223D">
            <w:pPr>
              <w:jc w:val="both"/>
              <w:rPr>
                <w:rFonts w:ascii="Arial" w:hAnsi="Arial" w:cs="Arial"/>
                <w:sz w:val="24"/>
                <w:szCs w:val="24"/>
              </w:rPr>
            </w:pPr>
            <w:r w:rsidRPr="008B7F9B">
              <w:rPr>
                <w:rFonts w:ascii="Arial" w:hAnsi="Arial" w:cs="Arial"/>
                <w:sz w:val="24"/>
                <w:szCs w:val="24"/>
              </w:rPr>
              <w:t>……………………</w:t>
            </w:r>
          </w:p>
        </w:tc>
      </w:tr>
    </w:tbl>
    <w:p w14:paraId="1BCC7556" w14:textId="77777777" w:rsidR="00D86209" w:rsidRPr="008B7F9B" w:rsidRDefault="00D86209" w:rsidP="00D86209">
      <w:pPr>
        <w:jc w:val="both"/>
        <w:rPr>
          <w:rFonts w:ascii="Arial" w:hAnsi="Arial" w:cs="Arial"/>
          <w:b/>
          <w:sz w:val="24"/>
          <w:szCs w:val="24"/>
          <w:u w:val="single"/>
        </w:rPr>
      </w:pPr>
    </w:p>
    <w:p w14:paraId="0DBE28BB" w14:textId="77777777" w:rsidR="00D86209" w:rsidRPr="008B7F9B" w:rsidRDefault="00D86209" w:rsidP="00D86209">
      <w:pPr>
        <w:jc w:val="both"/>
        <w:rPr>
          <w:rFonts w:ascii="Arial" w:hAnsi="Arial" w:cs="Arial"/>
          <w:sz w:val="24"/>
          <w:szCs w:val="24"/>
          <w:u w:val="single"/>
        </w:rPr>
      </w:pPr>
      <w:r w:rsidRPr="008B7F9B">
        <w:rPr>
          <w:rFonts w:ascii="Arial" w:hAnsi="Arial" w:cs="Arial"/>
          <w:b/>
          <w:sz w:val="24"/>
          <w:szCs w:val="24"/>
          <w:u w:val="single"/>
        </w:rPr>
        <w:t>Uwagi:</w:t>
      </w:r>
    </w:p>
    <w:p w14:paraId="532D4228" w14:textId="77777777" w:rsidR="00D86209" w:rsidRPr="008B7F9B" w:rsidRDefault="00D86209" w:rsidP="00D86209">
      <w:pPr>
        <w:numPr>
          <w:ilvl w:val="0"/>
          <w:numId w:val="20"/>
        </w:numPr>
        <w:tabs>
          <w:tab w:val="num" w:pos="720"/>
        </w:tabs>
        <w:suppressAutoHyphens/>
        <w:spacing w:after="0" w:line="240" w:lineRule="auto"/>
        <w:jc w:val="both"/>
        <w:rPr>
          <w:rFonts w:ascii="Arial" w:hAnsi="Arial" w:cs="Arial"/>
          <w:sz w:val="24"/>
          <w:szCs w:val="24"/>
        </w:rPr>
      </w:pPr>
      <w:r w:rsidRPr="008B7F9B">
        <w:rPr>
          <w:rFonts w:ascii="Arial" w:hAnsi="Arial" w:cs="Arial"/>
          <w:sz w:val="24"/>
          <w:szCs w:val="24"/>
          <w:u w:val="single"/>
        </w:rPr>
        <w:t>Postać leku może być zmieniona (tabletki, tabletki powlekane, drażetki, kapsułki itp.)</w:t>
      </w:r>
      <w:r w:rsidRPr="008B7F9B">
        <w:rPr>
          <w:rFonts w:ascii="Arial" w:hAnsi="Arial" w:cs="Arial"/>
          <w:sz w:val="24"/>
          <w:szCs w:val="24"/>
        </w:rPr>
        <w:t xml:space="preserve"> pod warunkiem zachowania dawki i substancji leczniczej.</w:t>
      </w:r>
    </w:p>
    <w:p w14:paraId="0A4FE987" w14:textId="77777777" w:rsidR="00D86209" w:rsidRPr="008B7F9B" w:rsidRDefault="00D86209" w:rsidP="00D86209">
      <w:pPr>
        <w:ind w:left="720"/>
        <w:jc w:val="both"/>
        <w:rPr>
          <w:rFonts w:ascii="Arial" w:hAnsi="Arial" w:cs="Arial"/>
          <w:sz w:val="24"/>
          <w:szCs w:val="24"/>
        </w:rPr>
      </w:pPr>
    </w:p>
    <w:p w14:paraId="36BE9039" w14:textId="77777777" w:rsidR="00D86209" w:rsidRPr="008B7F9B" w:rsidRDefault="00D86209" w:rsidP="00D86209">
      <w:pPr>
        <w:pStyle w:val="Akapitzlist"/>
        <w:numPr>
          <w:ilvl w:val="0"/>
          <w:numId w:val="20"/>
        </w:numPr>
        <w:rPr>
          <w:rFonts w:ascii="Arial" w:hAnsi="Arial" w:cs="Arial"/>
          <w:sz w:val="24"/>
          <w:szCs w:val="24"/>
        </w:rPr>
      </w:pPr>
      <w:r w:rsidRPr="008B7F9B">
        <w:rPr>
          <w:rFonts w:ascii="Arial" w:hAnsi="Arial" w:cs="Arial"/>
          <w:sz w:val="24"/>
          <w:szCs w:val="24"/>
        </w:rPr>
        <w:t>W przypadku, gdy z deklarowanych ilości oznaczeń nie można zaoferować pełnego opakowania, należy zaokrąglić do pełnego opakowania w górę.</w:t>
      </w:r>
    </w:p>
    <w:p w14:paraId="47AFACAE" w14:textId="77777777" w:rsidR="00D86209" w:rsidRPr="008B7F9B" w:rsidRDefault="00D86209" w:rsidP="00D86209">
      <w:pPr>
        <w:jc w:val="both"/>
        <w:rPr>
          <w:rFonts w:ascii="Arial" w:hAnsi="Arial" w:cs="Arial"/>
          <w:sz w:val="24"/>
          <w:szCs w:val="24"/>
        </w:rPr>
      </w:pPr>
    </w:p>
    <w:p w14:paraId="39805E1C" w14:textId="77777777" w:rsidR="00D86209" w:rsidRPr="008B7F9B" w:rsidRDefault="00D86209" w:rsidP="00D86209">
      <w:pPr>
        <w:jc w:val="both"/>
        <w:rPr>
          <w:rFonts w:ascii="Arial" w:hAnsi="Arial" w:cs="Arial"/>
          <w:sz w:val="24"/>
          <w:szCs w:val="24"/>
        </w:rPr>
        <w:sectPr w:rsidR="00D86209" w:rsidRPr="008B7F9B" w:rsidSect="00D86209">
          <w:pgSz w:w="16838" w:h="11900" w:orient="landscape"/>
          <w:pgMar w:top="1420" w:right="1413" w:bottom="1426" w:left="975" w:header="0" w:footer="0" w:gutter="0"/>
          <w:cols w:space="0" w:equalWidth="0">
            <w:col w:w="9060"/>
          </w:cols>
          <w:docGrid w:linePitch="360"/>
        </w:sectPr>
      </w:pPr>
      <w:r w:rsidRPr="008B7F9B">
        <w:rPr>
          <w:rFonts w:ascii="Arial" w:hAnsi="Arial" w:cs="Arial"/>
          <w:sz w:val="24"/>
          <w:szCs w:val="24"/>
        </w:rPr>
        <w:t>Wyraża się zgodę na zaoferowanie innej równoważnej nazwy leku z zachowaniem cech wykazanych w zestawieniu (w uzasadnionych przypadkach) oraz efektów  działania/zastosowania.</w:t>
      </w:r>
    </w:p>
    <w:p w14:paraId="0CA73C48" w14:textId="77777777" w:rsidR="00D86209" w:rsidRPr="008B7F9B" w:rsidRDefault="00D86209" w:rsidP="00D86209">
      <w:pPr>
        <w:jc w:val="both"/>
        <w:rPr>
          <w:rFonts w:ascii="Arial" w:hAnsi="Arial" w:cs="Arial"/>
          <w:sz w:val="24"/>
          <w:szCs w:val="24"/>
        </w:rPr>
      </w:pPr>
      <w:bookmarkStart w:id="2" w:name="_Hlk157499236"/>
    </w:p>
    <w:p w14:paraId="06C03D0C" w14:textId="77777777" w:rsidR="00D86209" w:rsidRPr="008B7F9B" w:rsidRDefault="00D86209" w:rsidP="00D86209">
      <w:pPr>
        <w:pStyle w:val="Nagwek3"/>
        <w:rPr>
          <w:bCs/>
          <w:sz w:val="24"/>
          <w:szCs w:val="24"/>
        </w:rPr>
      </w:pPr>
      <w:r>
        <w:t>3</w:t>
      </w:r>
      <w:r w:rsidRPr="008B7F9B">
        <w:t xml:space="preserve">/25/GZOZ                                                                              </w:t>
      </w:r>
      <w:r w:rsidRPr="008B7F9B">
        <w:rPr>
          <w:bCs/>
          <w:sz w:val="24"/>
          <w:szCs w:val="24"/>
        </w:rPr>
        <w:t xml:space="preserve">  Załącznik  nr  2B</w:t>
      </w:r>
    </w:p>
    <w:p w14:paraId="17F2B341" w14:textId="77777777" w:rsidR="00D86209" w:rsidRPr="008B7F9B" w:rsidRDefault="00D86209" w:rsidP="00D86209">
      <w:pPr>
        <w:rPr>
          <w:rFonts w:ascii="Arial" w:hAnsi="Arial" w:cs="Arial"/>
        </w:rPr>
      </w:pPr>
    </w:p>
    <w:p w14:paraId="54D37970" w14:textId="77777777" w:rsidR="00D86209" w:rsidRPr="008B7F9B" w:rsidRDefault="00D86209" w:rsidP="00D86209">
      <w:pPr>
        <w:pStyle w:val="Nagwek3"/>
      </w:pPr>
      <w:r w:rsidRPr="008B7F9B">
        <w:t>Szczegółowy  opis  przedmiotu  zamówienia</w:t>
      </w:r>
    </w:p>
    <w:p w14:paraId="4FE699B3" w14:textId="77777777" w:rsidR="00D86209" w:rsidRPr="008B7F9B" w:rsidRDefault="00D86209" w:rsidP="00D86209">
      <w:pPr>
        <w:jc w:val="both"/>
        <w:rPr>
          <w:rFonts w:ascii="Arial" w:hAnsi="Arial" w:cs="Arial"/>
          <w:sz w:val="24"/>
          <w:szCs w:val="24"/>
        </w:rPr>
      </w:pPr>
    </w:p>
    <w:p w14:paraId="5CA343F7" w14:textId="77777777" w:rsidR="00D86209" w:rsidRPr="008B7F9B" w:rsidRDefault="00D86209" w:rsidP="00D86209">
      <w:pPr>
        <w:jc w:val="both"/>
        <w:rPr>
          <w:rFonts w:ascii="Arial" w:hAnsi="Arial" w:cs="Arial"/>
          <w:sz w:val="24"/>
          <w:szCs w:val="24"/>
        </w:rPr>
      </w:pPr>
    </w:p>
    <w:p w14:paraId="7E732FB2" w14:textId="77777777" w:rsidR="00D86209" w:rsidRPr="008B7F9B" w:rsidRDefault="00D86209" w:rsidP="00D86209">
      <w:pPr>
        <w:jc w:val="both"/>
        <w:rPr>
          <w:rFonts w:ascii="Arial" w:hAnsi="Arial" w:cs="Arial"/>
          <w:b/>
          <w:i/>
          <w:iCs/>
          <w:sz w:val="24"/>
          <w:szCs w:val="24"/>
          <w:u w:val="single"/>
        </w:rPr>
      </w:pPr>
      <w:r w:rsidRPr="008B7F9B">
        <w:rPr>
          <w:rFonts w:ascii="Arial" w:hAnsi="Arial" w:cs="Arial"/>
          <w:b/>
          <w:i/>
          <w:iCs/>
          <w:sz w:val="24"/>
          <w:szCs w:val="24"/>
          <w:u w:val="single"/>
        </w:rPr>
        <w:t>PAKIET B</w:t>
      </w:r>
    </w:p>
    <w:p w14:paraId="23F9BF1E" w14:textId="77777777" w:rsidR="00D86209" w:rsidRPr="008B7F9B" w:rsidRDefault="00D86209" w:rsidP="00D86209">
      <w:pPr>
        <w:rPr>
          <w:rFonts w:ascii="Arial" w:hAnsi="Arial" w:cs="Arial"/>
          <w:sz w:val="24"/>
          <w:szCs w:val="24"/>
        </w:rPr>
      </w:pPr>
      <w:r w:rsidRPr="008B7F9B">
        <w:rPr>
          <w:rFonts w:ascii="Arial" w:hAnsi="Arial" w:cs="Arial"/>
          <w:b/>
          <w:sz w:val="24"/>
          <w:szCs w:val="24"/>
        </w:rPr>
        <w:t xml:space="preserve">                                                                                                                                                                                                </w:t>
      </w:r>
    </w:p>
    <w:tbl>
      <w:tblPr>
        <w:tblW w:w="13534" w:type="dxa"/>
        <w:tblInd w:w="-25" w:type="dxa"/>
        <w:tblLayout w:type="fixed"/>
        <w:tblCellMar>
          <w:left w:w="70" w:type="dxa"/>
          <w:right w:w="70" w:type="dxa"/>
        </w:tblCellMar>
        <w:tblLook w:val="0000" w:firstRow="0" w:lastRow="0" w:firstColumn="0" w:lastColumn="0" w:noHBand="0" w:noVBand="0"/>
      </w:tblPr>
      <w:tblGrid>
        <w:gridCol w:w="871"/>
        <w:gridCol w:w="4252"/>
        <w:gridCol w:w="2977"/>
        <w:gridCol w:w="1559"/>
        <w:gridCol w:w="1134"/>
        <w:gridCol w:w="1418"/>
        <w:gridCol w:w="1323"/>
      </w:tblGrid>
      <w:tr w:rsidR="00D86209" w:rsidRPr="008B7F9B" w14:paraId="4D024C9F" w14:textId="77777777" w:rsidTr="00D3223D">
        <w:tc>
          <w:tcPr>
            <w:tcW w:w="871" w:type="dxa"/>
            <w:tcBorders>
              <w:top w:val="single" w:sz="4" w:space="0" w:color="000000"/>
              <w:left w:val="single" w:sz="4" w:space="0" w:color="000000"/>
              <w:bottom w:val="single" w:sz="4" w:space="0" w:color="000000"/>
            </w:tcBorders>
          </w:tcPr>
          <w:p w14:paraId="3F25BAB0" w14:textId="77777777" w:rsidR="00D86209" w:rsidRPr="008B7F9B" w:rsidRDefault="00D86209" w:rsidP="00D3223D">
            <w:pPr>
              <w:suppressAutoHyphens/>
              <w:spacing w:after="0" w:line="240" w:lineRule="auto"/>
              <w:rPr>
                <w:rFonts w:ascii="Arial" w:hAnsi="Arial" w:cs="Arial"/>
                <w:sz w:val="24"/>
                <w:szCs w:val="24"/>
              </w:rPr>
            </w:pPr>
            <w:r w:rsidRPr="008B7F9B">
              <w:rPr>
                <w:rFonts w:ascii="Arial" w:hAnsi="Arial" w:cs="Arial"/>
                <w:sz w:val="24"/>
                <w:szCs w:val="24"/>
              </w:rPr>
              <w:t>L.p.</w:t>
            </w:r>
          </w:p>
        </w:tc>
        <w:tc>
          <w:tcPr>
            <w:tcW w:w="4252" w:type="dxa"/>
            <w:tcBorders>
              <w:top w:val="single" w:sz="4" w:space="0" w:color="000000"/>
              <w:left w:val="single" w:sz="4" w:space="0" w:color="000000"/>
              <w:bottom w:val="single" w:sz="4" w:space="0" w:color="000000"/>
            </w:tcBorders>
          </w:tcPr>
          <w:p w14:paraId="2577D525" w14:textId="77777777" w:rsidR="00D86209" w:rsidRPr="008B7F9B" w:rsidRDefault="00D86209" w:rsidP="00D3223D">
            <w:pPr>
              <w:rPr>
                <w:rFonts w:ascii="Arial" w:hAnsi="Arial" w:cs="Arial"/>
                <w:sz w:val="24"/>
                <w:szCs w:val="24"/>
              </w:rPr>
            </w:pPr>
            <w:r w:rsidRPr="008B7F9B">
              <w:rPr>
                <w:rFonts w:ascii="Arial" w:hAnsi="Arial" w:cs="Arial"/>
                <w:sz w:val="24"/>
                <w:szCs w:val="24"/>
              </w:rPr>
              <w:t>Nazwa</w:t>
            </w:r>
          </w:p>
        </w:tc>
        <w:tc>
          <w:tcPr>
            <w:tcW w:w="2977" w:type="dxa"/>
            <w:tcBorders>
              <w:top w:val="single" w:sz="4" w:space="0" w:color="000000"/>
              <w:left w:val="single" w:sz="4" w:space="0" w:color="000000"/>
              <w:bottom w:val="single" w:sz="4" w:space="0" w:color="000000"/>
            </w:tcBorders>
          </w:tcPr>
          <w:p w14:paraId="0138B2CE" w14:textId="77777777" w:rsidR="00D86209" w:rsidRPr="008B7F9B" w:rsidRDefault="00D86209" w:rsidP="00D3223D">
            <w:pPr>
              <w:rPr>
                <w:rFonts w:ascii="Arial" w:hAnsi="Arial" w:cs="Arial"/>
                <w:sz w:val="24"/>
                <w:szCs w:val="24"/>
              </w:rPr>
            </w:pPr>
            <w:r w:rsidRPr="008B7F9B">
              <w:rPr>
                <w:rFonts w:ascii="Arial" w:hAnsi="Arial" w:cs="Arial"/>
                <w:sz w:val="24"/>
                <w:szCs w:val="24"/>
              </w:rPr>
              <w:t>Parametry</w:t>
            </w:r>
          </w:p>
        </w:tc>
        <w:tc>
          <w:tcPr>
            <w:tcW w:w="1559" w:type="dxa"/>
            <w:tcBorders>
              <w:top w:val="single" w:sz="4" w:space="0" w:color="000000"/>
              <w:left w:val="single" w:sz="4" w:space="0" w:color="000000"/>
              <w:bottom w:val="single" w:sz="4" w:space="0" w:color="000000"/>
              <w:right w:val="single" w:sz="4" w:space="0" w:color="000000"/>
            </w:tcBorders>
          </w:tcPr>
          <w:p w14:paraId="77302B73" w14:textId="77777777" w:rsidR="00D86209" w:rsidRPr="008B7F9B" w:rsidRDefault="00D86209" w:rsidP="00D3223D">
            <w:pPr>
              <w:jc w:val="center"/>
              <w:rPr>
                <w:rFonts w:ascii="Arial" w:hAnsi="Arial" w:cs="Arial"/>
                <w:sz w:val="24"/>
                <w:szCs w:val="24"/>
              </w:rPr>
            </w:pPr>
            <w:r w:rsidRPr="008B7F9B">
              <w:rPr>
                <w:rFonts w:ascii="Arial" w:hAnsi="Arial" w:cs="Arial"/>
                <w:sz w:val="24"/>
                <w:szCs w:val="24"/>
              </w:rPr>
              <w:t xml:space="preserve">Szacunkowe </w:t>
            </w:r>
            <w:r w:rsidRPr="008B7F9B">
              <w:rPr>
                <w:rFonts w:ascii="Arial" w:hAnsi="Arial" w:cs="Arial"/>
                <w:sz w:val="18"/>
                <w:szCs w:val="18"/>
              </w:rPr>
              <w:t>zapotrzebowanie</w:t>
            </w:r>
          </w:p>
        </w:tc>
        <w:tc>
          <w:tcPr>
            <w:tcW w:w="1134" w:type="dxa"/>
            <w:tcBorders>
              <w:top w:val="single" w:sz="4" w:space="0" w:color="000000"/>
              <w:left w:val="single" w:sz="4" w:space="0" w:color="000000"/>
              <w:bottom w:val="single" w:sz="4" w:space="0" w:color="000000"/>
              <w:right w:val="single" w:sz="4" w:space="0" w:color="000000"/>
            </w:tcBorders>
          </w:tcPr>
          <w:p w14:paraId="0DFFD7D6" w14:textId="77777777" w:rsidR="00D86209" w:rsidRPr="008B7F9B" w:rsidRDefault="00D86209" w:rsidP="00D3223D">
            <w:pPr>
              <w:jc w:val="center"/>
              <w:rPr>
                <w:rFonts w:ascii="Arial" w:hAnsi="Arial" w:cs="Arial"/>
                <w:sz w:val="24"/>
                <w:szCs w:val="24"/>
              </w:rPr>
            </w:pPr>
            <w:r w:rsidRPr="008B7F9B">
              <w:rPr>
                <w:rFonts w:ascii="Arial" w:hAnsi="Arial" w:cs="Arial"/>
                <w:sz w:val="24"/>
                <w:szCs w:val="24"/>
              </w:rPr>
              <w:t>VAT(wpisać 8 czy 23 %)</w:t>
            </w:r>
          </w:p>
        </w:tc>
        <w:tc>
          <w:tcPr>
            <w:tcW w:w="1418" w:type="dxa"/>
            <w:tcBorders>
              <w:top w:val="single" w:sz="4" w:space="0" w:color="000000"/>
              <w:left w:val="single" w:sz="4" w:space="0" w:color="000000"/>
              <w:bottom w:val="single" w:sz="4" w:space="0" w:color="000000"/>
              <w:right w:val="single" w:sz="4" w:space="0" w:color="000000"/>
            </w:tcBorders>
          </w:tcPr>
          <w:p w14:paraId="2B07F1E7" w14:textId="77777777" w:rsidR="00D86209" w:rsidRPr="008B7F9B" w:rsidRDefault="00D86209" w:rsidP="00D3223D">
            <w:pPr>
              <w:jc w:val="center"/>
              <w:rPr>
                <w:rFonts w:ascii="Arial" w:hAnsi="Arial" w:cs="Arial"/>
                <w:sz w:val="20"/>
                <w:szCs w:val="20"/>
              </w:rPr>
            </w:pPr>
            <w:r w:rsidRPr="008B7F9B">
              <w:rPr>
                <w:rFonts w:ascii="Arial" w:hAnsi="Arial" w:cs="Arial"/>
                <w:sz w:val="20"/>
                <w:szCs w:val="20"/>
              </w:rPr>
              <w:t>CENA NETTO ZA Jednostkę z kolumny 2</w:t>
            </w:r>
          </w:p>
        </w:tc>
        <w:tc>
          <w:tcPr>
            <w:tcW w:w="1323" w:type="dxa"/>
            <w:tcBorders>
              <w:top w:val="single" w:sz="4" w:space="0" w:color="000000"/>
              <w:left w:val="single" w:sz="4" w:space="0" w:color="000000"/>
              <w:bottom w:val="single" w:sz="4" w:space="0" w:color="000000"/>
              <w:right w:val="single" w:sz="4" w:space="0" w:color="000000"/>
            </w:tcBorders>
          </w:tcPr>
          <w:p w14:paraId="6AD7F77E" w14:textId="77777777" w:rsidR="00D86209" w:rsidRPr="008B7F9B" w:rsidRDefault="00D86209" w:rsidP="00D3223D">
            <w:pPr>
              <w:jc w:val="both"/>
              <w:rPr>
                <w:rFonts w:ascii="Arial" w:hAnsi="Arial" w:cs="Arial"/>
                <w:sz w:val="20"/>
                <w:szCs w:val="20"/>
              </w:rPr>
            </w:pPr>
            <w:r w:rsidRPr="008B7F9B">
              <w:rPr>
                <w:rFonts w:ascii="Arial" w:hAnsi="Arial" w:cs="Arial"/>
                <w:sz w:val="20"/>
                <w:szCs w:val="20"/>
              </w:rPr>
              <w:t xml:space="preserve">CENA BRUTTO ZA SZACOWANE ZAPOTRZEBOWANIE z należnym </w:t>
            </w:r>
            <w:proofErr w:type="spellStart"/>
            <w:r w:rsidRPr="008B7F9B">
              <w:rPr>
                <w:rFonts w:ascii="Arial" w:hAnsi="Arial" w:cs="Arial"/>
                <w:sz w:val="20"/>
                <w:szCs w:val="20"/>
              </w:rPr>
              <w:t>Vatem</w:t>
            </w:r>
            <w:proofErr w:type="spellEnd"/>
          </w:p>
          <w:p w14:paraId="7A3E8F09" w14:textId="77777777" w:rsidR="00D86209" w:rsidRPr="008B7F9B" w:rsidRDefault="00D86209" w:rsidP="00D3223D">
            <w:pPr>
              <w:jc w:val="center"/>
              <w:rPr>
                <w:rFonts w:ascii="Arial" w:hAnsi="Arial" w:cs="Arial"/>
                <w:sz w:val="24"/>
                <w:szCs w:val="24"/>
              </w:rPr>
            </w:pPr>
            <w:r w:rsidRPr="008B7F9B">
              <w:rPr>
                <w:rFonts w:ascii="Arial" w:hAnsi="Arial" w:cs="Arial"/>
                <w:i/>
                <w:iCs/>
                <w:sz w:val="20"/>
                <w:szCs w:val="20"/>
              </w:rPr>
              <w:t>(kolumna 3x5 i VAT)</w:t>
            </w:r>
          </w:p>
        </w:tc>
      </w:tr>
      <w:tr w:rsidR="00D86209" w:rsidRPr="008B7F9B" w14:paraId="05DD6D1F" w14:textId="77777777" w:rsidTr="00D3223D">
        <w:tc>
          <w:tcPr>
            <w:tcW w:w="871" w:type="dxa"/>
            <w:tcBorders>
              <w:top w:val="single" w:sz="4" w:space="0" w:color="000000"/>
              <w:left w:val="single" w:sz="4" w:space="0" w:color="000000"/>
              <w:bottom w:val="single" w:sz="4" w:space="0" w:color="000000"/>
            </w:tcBorders>
          </w:tcPr>
          <w:p w14:paraId="6C424F71" w14:textId="77777777" w:rsidR="00D86209" w:rsidRPr="008B7F9B" w:rsidRDefault="00D86209" w:rsidP="00D3223D">
            <w:pPr>
              <w:suppressAutoHyphens/>
              <w:spacing w:after="0" w:line="240" w:lineRule="auto"/>
              <w:ind w:right="-209"/>
              <w:rPr>
                <w:rFonts w:ascii="Arial" w:hAnsi="Arial" w:cs="Arial"/>
                <w:sz w:val="24"/>
                <w:szCs w:val="24"/>
              </w:rPr>
            </w:pPr>
          </w:p>
        </w:tc>
        <w:tc>
          <w:tcPr>
            <w:tcW w:w="4252" w:type="dxa"/>
            <w:tcBorders>
              <w:top w:val="single" w:sz="4" w:space="0" w:color="000000"/>
              <w:left w:val="single" w:sz="4" w:space="0" w:color="000000"/>
              <w:bottom w:val="single" w:sz="4" w:space="0" w:color="000000"/>
            </w:tcBorders>
          </w:tcPr>
          <w:p w14:paraId="46EEA088" w14:textId="77777777" w:rsidR="00D86209" w:rsidRPr="008B7F9B" w:rsidRDefault="00D86209" w:rsidP="00D3223D">
            <w:pPr>
              <w:ind w:right="-209"/>
              <w:jc w:val="center"/>
              <w:rPr>
                <w:rFonts w:ascii="Arial" w:hAnsi="Arial" w:cs="Arial"/>
                <w:b/>
                <w:bCs/>
                <w:sz w:val="24"/>
                <w:szCs w:val="24"/>
              </w:rPr>
            </w:pPr>
            <w:r w:rsidRPr="008B7F9B">
              <w:rPr>
                <w:rFonts w:ascii="Arial" w:hAnsi="Arial" w:cs="Arial"/>
                <w:b/>
                <w:bCs/>
                <w:sz w:val="24"/>
                <w:szCs w:val="24"/>
              </w:rPr>
              <w:t>1</w:t>
            </w:r>
          </w:p>
        </w:tc>
        <w:tc>
          <w:tcPr>
            <w:tcW w:w="2977" w:type="dxa"/>
            <w:tcBorders>
              <w:top w:val="single" w:sz="4" w:space="0" w:color="000000"/>
              <w:left w:val="single" w:sz="4" w:space="0" w:color="000000"/>
              <w:bottom w:val="single" w:sz="4" w:space="0" w:color="000000"/>
            </w:tcBorders>
          </w:tcPr>
          <w:p w14:paraId="4B914C42"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2</w:t>
            </w:r>
          </w:p>
        </w:tc>
        <w:tc>
          <w:tcPr>
            <w:tcW w:w="1559" w:type="dxa"/>
            <w:tcBorders>
              <w:top w:val="single" w:sz="4" w:space="0" w:color="000000"/>
              <w:left w:val="single" w:sz="4" w:space="0" w:color="000000"/>
              <w:bottom w:val="single" w:sz="4" w:space="0" w:color="000000"/>
              <w:right w:val="single" w:sz="4" w:space="0" w:color="000000"/>
            </w:tcBorders>
          </w:tcPr>
          <w:p w14:paraId="20276B6D"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14:paraId="2350FA35"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4</w:t>
            </w:r>
          </w:p>
        </w:tc>
        <w:tc>
          <w:tcPr>
            <w:tcW w:w="1418" w:type="dxa"/>
            <w:tcBorders>
              <w:top w:val="single" w:sz="4" w:space="0" w:color="000000"/>
              <w:left w:val="single" w:sz="4" w:space="0" w:color="000000"/>
              <w:bottom w:val="single" w:sz="4" w:space="0" w:color="000000"/>
              <w:right w:val="single" w:sz="4" w:space="0" w:color="000000"/>
            </w:tcBorders>
          </w:tcPr>
          <w:p w14:paraId="749B9346"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5</w:t>
            </w:r>
          </w:p>
        </w:tc>
        <w:tc>
          <w:tcPr>
            <w:tcW w:w="1323" w:type="dxa"/>
            <w:tcBorders>
              <w:top w:val="single" w:sz="4" w:space="0" w:color="000000"/>
              <w:left w:val="single" w:sz="4" w:space="0" w:color="000000"/>
              <w:bottom w:val="single" w:sz="4" w:space="0" w:color="000000"/>
              <w:right w:val="single" w:sz="4" w:space="0" w:color="000000"/>
            </w:tcBorders>
          </w:tcPr>
          <w:p w14:paraId="0F6DE456" w14:textId="77777777" w:rsidR="00D86209" w:rsidRPr="008B7F9B" w:rsidRDefault="00D86209" w:rsidP="00D3223D">
            <w:pPr>
              <w:jc w:val="center"/>
              <w:rPr>
                <w:rFonts w:ascii="Arial" w:hAnsi="Arial" w:cs="Arial"/>
                <w:b/>
                <w:bCs/>
                <w:sz w:val="24"/>
                <w:szCs w:val="24"/>
              </w:rPr>
            </w:pPr>
            <w:r w:rsidRPr="008B7F9B">
              <w:rPr>
                <w:rFonts w:ascii="Arial" w:hAnsi="Arial" w:cs="Arial"/>
                <w:b/>
                <w:bCs/>
                <w:sz w:val="24"/>
                <w:szCs w:val="24"/>
              </w:rPr>
              <w:t>6</w:t>
            </w:r>
          </w:p>
        </w:tc>
      </w:tr>
      <w:tr w:rsidR="00D86209" w:rsidRPr="008B7F9B" w14:paraId="61372BE0" w14:textId="77777777" w:rsidTr="00D3223D">
        <w:tc>
          <w:tcPr>
            <w:tcW w:w="871" w:type="dxa"/>
            <w:tcBorders>
              <w:top w:val="single" w:sz="4" w:space="0" w:color="000000"/>
              <w:left w:val="single" w:sz="4" w:space="0" w:color="000000"/>
              <w:bottom w:val="single" w:sz="4" w:space="0" w:color="000000"/>
            </w:tcBorders>
          </w:tcPr>
          <w:p w14:paraId="1AAFE261" w14:textId="77777777" w:rsidR="00D86209" w:rsidRPr="008B7F9B" w:rsidRDefault="00D86209" w:rsidP="00D86209">
            <w:pPr>
              <w:numPr>
                <w:ilvl w:val="0"/>
                <w:numId w:val="19"/>
              </w:numPr>
              <w:tabs>
                <w:tab w:val="clear" w:pos="567"/>
                <w:tab w:val="num" w:pos="0"/>
              </w:tabs>
              <w:suppressAutoHyphens/>
              <w:spacing w:after="0" w:line="240" w:lineRule="auto"/>
              <w:ind w:left="720" w:hanging="360"/>
              <w:rPr>
                <w:rFonts w:ascii="Arial" w:hAnsi="Arial" w:cs="Arial"/>
                <w:sz w:val="24"/>
                <w:szCs w:val="24"/>
              </w:rPr>
            </w:pPr>
            <w:r w:rsidRPr="008B7F9B">
              <w:rPr>
                <w:rFonts w:ascii="Arial" w:hAnsi="Arial" w:cs="Arial"/>
                <w:sz w:val="24"/>
                <w:szCs w:val="24"/>
              </w:rPr>
              <w:t xml:space="preserve"> </w:t>
            </w:r>
          </w:p>
        </w:tc>
        <w:tc>
          <w:tcPr>
            <w:tcW w:w="4252" w:type="dxa"/>
            <w:tcBorders>
              <w:top w:val="single" w:sz="4" w:space="0" w:color="000000"/>
              <w:left w:val="single" w:sz="4" w:space="0" w:color="000000"/>
              <w:bottom w:val="single" w:sz="4" w:space="0" w:color="000000"/>
            </w:tcBorders>
          </w:tcPr>
          <w:p w14:paraId="688C6BD7" w14:textId="77777777" w:rsidR="00D86209" w:rsidRPr="008B7F9B" w:rsidRDefault="00D86209" w:rsidP="00D3223D">
            <w:pPr>
              <w:rPr>
                <w:rFonts w:ascii="Arial" w:hAnsi="Arial" w:cs="Arial"/>
                <w:sz w:val="24"/>
                <w:szCs w:val="24"/>
              </w:rPr>
            </w:pPr>
            <w:r w:rsidRPr="008B7F9B">
              <w:rPr>
                <w:rFonts w:ascii="Arial" w:hAnsi="Arial" w:cs="Arial"/>
                <w:sz w:val="24"/>
                <w:szCs w:val="24"/>
              </w:rPr>
              <w:t>Bandaż dziany</w:t>
            </w:r>
          </w:p>
        </w:tc>
        <w:tc>
          <w:tcPr>
            <w:tcW w:w="2977" w:type="dxa"/>
            <w:tcBorders>
              <w:top w:val="single" w:sz="4" w:space="0" w:color="000000"/>
              <w:left w:val="single" w:sz="4" w:space="0" w:color="000000"/>
              <w:bottom w:val="single" w:sz="4" w:space="0" w:color="000000"/>
            </w:tcBorders>
          </w:tcPr>
          <w:p w14:paraId="6E1217AE" w14:textId="77777777" w:rsidR="00D86209" w:rsidRPr="008B7F9B" w:rsidRDefault="00D86209" w:rsidP="00D3223D">
            <w:pPr>
              <w:rPr>
                <w:rFonts w:ascii="Arial" w:hAnsi="Arial" w:cs="Arial"/>
                <w:sz w:val="24"/>
                <w:szCs w:val="24"/>
              </w:rPr>
            </w:pPr>
            <w:r w:rsidRPr="008B7F9B">
              <w:rPr>
                <w:rFonts w:ascii="Arial" w:hAnsi="Arial" w:cs="Arial"/>
                <w:sz w:val="24"/>
                <w:szCs w:val="24"/>
              </w:rPr>
              <w:t>5cm x 4m x 200 szt. op.</w:t>
            </w:r>
          </w:p>
        </w:tc>
        <w:tc>
          <w:tcPr>
            <w:tcW w:w="1559" w:type="dxa"/>
            <w:tcBorders>
              <w:top w:val="single" w:sz="4" w:space="0" w:color="000000"/>
              <w:left w:val="single" w:sz="4" w:space="0" w:color="000000"/>
              <w:bottom w:val="single" w:sz="4" w:space="0" w:color="000000"/>
              <w:right w:val="single" w:sz="4" w:space="0" w:color="000000"/>
            </w:tcBorders>
          </w:tcPr>
          <w:p w14:paraId="472362B9" w14:textId="77777777" w:rsidR="00D86209" w:rsidRPr="008B7F9B" w:rsidRDefault="00D86209" w:rsidP="00D3223D">
            <w:pPr>
              <w:jc w:val="right"/>
              <w:rPr>
                <w:rFonts w:ascii="Arial" w:hAnsi="Arial" w:cs="Arial"/>
              </w:rPr>
            </w:pPr>
            <w:r w:rsidRPr="008B7F9B">
              <w:rPr>
                <w:rFonts w:ascii="Arial" w:hAnsi="Arial" w:cs="Arial"/>
                <w:sz w:val="24"/>
                <w:szCs w:val="24"/>
              </w:rPr>
              <w:t xml:space="preserve">5 </w:t>
            </w:r>
            <w:proofErr w:type="spellStart"/>
            <w:r w:rsidRPr="008B7F9B">
              <w:rPr>
                <w:rFonts w:ascii="Arial" w:hAnsi="Arial" w:cs="Arial"/>
                <w:sz w:val="24"/>
                <w:szCs w:val="24"/>
              </w:rPr>
              <w:t>op</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338F3E6E"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95AD908"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D44BDEE" w14:textId="77777777" w:rsidR="00D86209" w:rsidRPr="008B7F9B" w:rsidRDefault="00D86209" w:rsidP="00D3223D">
            <w:pPr>
              <w:jc w:val="right"/>
              <w:rPr>
                <w:rFonts w:ascii="Arial" w:hAnsi="Arial" w:cs="Arial"/>
                <w:sz w:val="24"/>
                <w:szCs w:val="24"/>
              </w:rPr>
            </w:pPr>
          </w:p>
        </w:tc>
      </w:tr>
      <w:tr w:rsidR="00D86209" w:rsidRPr="008B7F9B" w14:paraId="63D72BB1" w14:textId="77777777" w:rsidTr="00D3223D">
        <w:tc>
          <w:tcPr>
            <w:tcW w:w="871" w:type="dxa"/>
            <w:tcBorders>
              <w:top w:val="single" w:sz="4" w:space="0" w:color="000000"/>
              <w:left w:val="single" w:sz="4" w:space="0" w:color="000000"/>
              <w:bottom w:val="single" w:sz="4" w:space="0" w:color="000000"/>
            </w:tcBorders>
          </w:tcPr>
          <w:p w14:paraId="1C9B171B"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04D21B6A" w14:textId="77777777" w:rsidR="00D86209" w:rsidRPr="008B7F9B" w:rsidRDefault="00D86209" w:rsidP="00D3223D">
            <w:pPr>
              <w:rPr>
                <w:rFonts w:ascii="Arial" w:hAnsi="Arial" w:cs="Arial"/>
                <w:sz w:val="24"/>
                <w:szCs w:val="24"/>
              </w:rPr>
            </w:pPr>
            <w:r w:rsidRPr="008B7F9B">
              <w:rPr>
                <w:rFonts w:ascii="Arial" w:hAnsi="Arial" w:cs="Arial"/>
                <w:sz w:val="24"/>
                <w:szCs w:val="24"/>
              </w:rPr>
              <w:t>Bandaż dziany</w:t>
            </w:r>
          </w:p>
        </w:tc>
        <w:tc>
          <w:tcPr>
            <w:tcW w:w="2977" w:type="dxa"/>
            <w:tcBorders>
              <w:top w:val="single" w:sz="4" w:space="0" w:color="000000"/>
              <w:left w:val="single" w:sz="4" w:space="0" w:color="000000"/>
              <w:bottom w:val="single" w:sz="4" w:space="0" w:color="000000"/>
            </w:tcBorders>
          </w:tcPr>
          <w:p w14:paraId="0B725241" w14:textId="77777777" w:rsidR="00D86209" w:rsidRPr="008B7F9B" w:rsidRDefault="00D86209" w:rsidP="00D3223D">
            <w:pPr>
              <w:rPr>
                <w:rFonts w:ascii="Arial" w:hAnsi="Arial" w:cs="Arial"/>
                <w:sz w:val="24"/>
                <w:szCs w:val="24"/>
              </w:rPr>
            </w:pPr>
            <w:r w:rsidRPr="008B7F9B">
              <w:rPr>
                <w:rFonts w:ascii="Arial" w:hAnsi="Arial" w:cs="Arial"/>
                <w:sz w:val="24"/>
                <w:szCs w:val="24"/>
              </w:rPr>
              <w:t>10cm x 4m x 150 szt. op.</w:t>
            </w:r>
          </w:p>
        </w:tc>
        <w:tc>
          <w:tcPr>
            <w:tcW w:w="1559" w:type="dxa"/>
            <w:tcBorders>
              <w:top w:val="single" w:sz="4" w:space="0" w:color="000000"/>
              <w:left w:val="single" w:sz="4" w:space="0" w:color="000000"/>
              <w:bottom w:val="single" w:sz="4" w:space="0" w:color="000000"/>
              <w:right w:val="single" w:sz="4" w:space="0" w:color="000000"/>
            </w:tcBorders>
          </w:tcPr>
          <w:p w14:paraId="3BCA498D" w14:textId="77777777" w:rsidR="00D86209" w:rsidRPr="008B7F9B" w:rsidRDefault="00D86209" w:rsidP="00D3223D">
            <w:pPr>
              <w:jc w:val="right"/>
              <w:rPr>
                <w:rFonts w:ascii="Arial" w:hAnsi="Arial" w:cs="Arial"/>
              </w:rPr>
            </w:pPr>
            <w:r w:rsidRPr="008B7F9B">
              <w:rPr>
                <w:rFonts w:ascii="Arial" w:hAnsi="Arial" w:cs="Arial"/>
                <w:sz w:val="24"/>
                <w:szCs w:val="24"/>
              </w:rPr>
              <w:t xml:space="preserve">10 </w:t>
            </w:r>
            <w:proofErr w:type="spellStart"/>
            <w:r w:rsidRPr="008B7F9B">
              <w:rPr>
                <w:rFonts w:ascii="Arial" w:hAnsi="Arial" w:cs="Arial"/>
                <w:sz w:val="24"/>
                <w:szCs w:val="24"/>
              </w:rPr>
              <w:t>op</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5A747A11"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17BC1D5"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3C7D22F" w14:textId="77777777" w:rsidR="00D86209" w:rsidRPr="008B7F9B" w:rsidRDefault="00D86209" w:rsidP="00D3223D">
            <w:pPr>
              <w:jc w:val="right"/>
              <w:rPr>
                <w:rFonts w:ascii="Arial" w:hAnsi="Arial" w:cs="Arial"/>
                <w:sz w:val="24"/>
                <w:szCs w:val="24"/>
              </w:rPr>
            </w:pPr>
          </w:p>
        </w:tc>
      </w:tr>
      <w:tr w:rsidR="00D86209" w:rsidRPr="008B7F9B" w14:paraId="55B9DC19" w14:textId="77777777" w:rsidTr="00D3223D">
        <w:tc>
          <w:tcPr>
            <w:tcW w:w="871" w:type="dxa"/>
            <w:tcBorders>
              <w:top w:val="single" w:sz="4" w:space="0" w:color="000000"/>
              <w:left w:val="single" w:sz="4" w:space="0" w:color="000000"/>
              <w:bottom w:val="single" w:sz="4" w:space="0" w:color="000000"/>
            </w:tcBorders>
          </w:tcPr>
          <w:p w14:paraId="50B3FE3D"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242D5B4E" w14:textId="77777777" w:rsidR="00D86209" w:rsidRPr="008B7F9B" w:rsidRDefault="00D86209" w:rsidP="00D3223D">
            <w:pPr>
              <w:rPr>
                <w:rFonts w:ascii="Arial" w:hAnsi="Arial" w:cs="Arial"/>
                <w:sz w:val="24"/>
                <w:szCs w:val="24"/>
              </w:rPr>
            </w:pPr>
            <w:r w:rsidRPr="008B7F9B">
              <w:rPr>
                <w:rFonts w:ascii="Arial" w:hAnsi="Arial" w:cs="Arial"/>
                <w:sz w:val="24"/>
                <w:szCs w:val="24"/>
              </w:rPr>
              <w:t>Bandaż dziany</w:t>
            </w:r>
          </w:p>
        </w:tc>
        <w:tc>
          <w:tcPr>
            <w:tcW w:w="2977" w:type="dxa"/>
            <w:tcBorders>
              <w:top w:val="single" w:sz="4" w:space="0" w:color="000000"/>
              <w:left w:val="single" w:sz="4" w:space="0" w:color="000000"/>
              <w:bottom w:val="single" w:sz="4" w:space="0" w:color="000000"/>
            </w:tcBorders>
          </w:tcPr>
          <w:p w14:paraId="7B147D73" w14:textId="77777777" w:rsidR="00D86209" w:rsidRPr="008B7F9B" w:rsidRDefault="00D86209" w:rsidP="00D3223D">
            <w:pPr>
              <w:rPr>
                <w:rFonts w:ascii="Arial" w:hAnsi="Arial" w:cs="Arial"/>
                <w:sz w:val="24"/>
                <w:szCs w:val="24"/>
              </w:rPr>
            </w:pPr>
            <w:r w:rsidRPr="008B7F9B">
              <w:rPr>
                <w:rFonts w:ascii="Arial" w:hAnsi="Arial" w:cs="Arial"/>
                <w:sz w:val="24"/>
                <w:szCs w:val="24"/>
              </w:rPr>
              <w:t>15cm x 4m x 100 szt. op.</w:t>
            </w:r>
          </w:p>
        </w:tc>
        <w:tc>
          <w:tcPr>
            <w:tcW w:w="1559" w:type="dxa"/>
            <w:tcBorders>
              <w:top w:val="single" w:sz="4" w:space="0" w:color="000000"/>
              <w:left w:val="single" w:sz="4" w:space="0" w:color="000000"/>
              <w:bottom w:val="single" w:sz="4" w:space="0" w:color="000000"/>
              <w:right w:val="single" w:sz="4" w:space="0" w:color="000000"/>
            </w:tcBorders>
          </w:tcPr>
          <w:p w14:paraId="5C1D94DE" w14:textId="77777777" w:rsidR="00D86209" w:rsidRPr="008B7F9B" w:rsidRDefault="00D86209" w:rsidP="00D3223D">
            <w:pPr>
              <w:jc w:val="right"/>
              <w:rPr>
                <w:rFonts w:ascii="Arial" w:hAnsi="Arial" w:cs="Arial"/>
              </w:rPr>
            </w:pPr>
            <w:r w:rsidRPr="008B7F9B">
              <w:rPr>
                <w:rFonts w:ascii="Arial" w:hAnsi="Arial" w:cs="Arial"/>
                <w:sz w:val="24"/>
                <w:szCs w:val="24"/>
              </w:rPr>
              <w:t xml:space="preserve">10 </w:t>
            </w:r>
            <w:proofErr w:type="spellStart"/>
            <w:r w:rsidRPr="008B7F9B">
              <w:rPr>
                <w:rFonts w:ascii="Arial" w:hAnsi="Arial" w:cs="Arial"/>
                <w:sz w:val="24"/>
                <w:szCs w:val="24"/>
              </w:rPr>
              <w:t>op</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75E4FEA8"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6D0A7674"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56F310F" w14:textId="77777777" w:rsidR="00D86209" w:rsidRPr="008B7F9B" w:rsidRDefault="00D86209" w:rsidP="00D3223D">
            <w:pPr>
              <w:jc w:val="right"/>
              <w:rPr>
                <w:rFonts w:ascii="Arial" w:hAnsi="Arial" w:cs="Arial"/>
                <w:sz w:val="24"/>
                <w:szCs w:val="24"/>
              </w:rPr>
            </w:pPr>
          </w:p>
        </w:tc>
      </w:tr>
      <w:tr w:rsidR="00D86209" w:rsidRPr="008B7F9B" w14:paraId="46A2F475" w14:textId="77777777" w:rsidTr="00D3223D">
        <w:tc>
          <w:tcPr>
            <w:tcW w:w="871" w:type="dxa"/>
            <w:tcBorders>
              <w:top w:val="single" w:sz="4" w:space="0" w:color="000000"/>
              <w:left w:val="single" w:sz="4" w:space="0" w:color="000000"/>
              <w:bottom w:val="single" w:sz="4" w:space="0" w:color="000000"/>
            </w:tcBorders>
          </w:tcPr>
          <w:p w14:paraId="563D8824"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119CBDD9" w14:textId="77777777" w:rsidR="00D86209" w:rsidRPr="008B7F9B" w:rsidRDefault="00D86209" w:rsidP="00D3223D">
            <w:pPr>
              <w:rPr>
                <w:rFonts w:ascii="Arial" w:hAnsi="Arial" w:cs="Arial"/>
                <w:sz w:val="24"/>
                <w:szCs w:val="24"/>
              </w:rPr>
            </w:pPr>
            <w:r w:rsidRPr="008B7F9B">
              <w:rPr>
                <w:rFonts w:ascii="Arial" w:hAnsi="Arial" w:cs="Arial"/>
                <w:sz w:val="24"/>
                <w:szCs w:val="24"/>
              </w:rPr>
              <w:t>Bandaż elastyczny</w:t>
            </w:r>
          </w:p>
        </w:tc>
        <w:tc>
          <w:tcPr>
            <w:tcW w:w="2977" w:type="dxa"/>
            <w:tcBorders>
              <w:top w:val="single" w:sz="4" w:space="0" w:color="000000"/>
              <w:left w:val="single" w:sz="4" w:space="0" w:color="000000"/>
              <w:bottom w:val="single" w:sz="4" w:space="0" w:color="000000"/>
            </w:tcBorders>
          </w:tcPr>
          <w:p w14:paraId="452BEF7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12 cm   rolka szt.</w:t>
            </w:r>
          </w:p>
        </w:tc>
        <w:tc>
          <w:tcPr>
            <w:tcW w:w="1559" w:type="dxa"/>
            <w:tcBorders>
              <w:top w:val="single" w:sz="4" w:space="0" w:color="000000"/>
              <w:left w:val="single" w:sz="4" w:space="0" w:color="000000"/>
              <w:bottom w:val="single" w:sz="4" w:space="0" w:color="000000"/>
              <w:right w:val="single" w:sz="4" w:space="0" w:color="000000"/>
            </w:tcBorders>
          </w:tcPr>
          <w:p w14:paraId="418EACEE" w14:textId="77777777" w:rsidR="00D86209" w:rsidRPr="008B7F9B" w:rsidRDefault="00D86209" w:rsidP="00D3223D">
            <w:pPr>
              <w:jc w:val="right"/>
              <w:rPr>
                <w:rFonts w:ascii="Arial" w:hAnsi="Arial" w:cs="Arial"/>
              </w:rPr>
            </w:pPr>
            <w:r w:rsidRPr="008B7F9B">
              <w:rPr>
                <w:rFonts w:ascii="Arial" w:hAnsi="Arial" w:cs="Arial"/>
                <w:sz w:val="24"/>
                <w:szCs w:val="24"/>
              </w:rPr>
              <w:t>60 szt.</w:t>
            </w:r>
          </w:p>
        </w:tc>
        <w:tc>
          <w:tcPr>
            <w:tcW w:w="1134" w:type="dxa"/>
            <w:tcBorders>
              <w:top w:val="single" w:sz="4" w:space="0" w:color="000000"/>
              <w:left w:val="single" w:sz="4" w:space="0" w:color="000000"/>
              <w:bottom w:val="single" w:sz="4" w:space="0" w:color="000000"/>
              <w:right w:val="single" w:sz="4" w:space="0" w:color="000000"/>
            </w:tcBorders>
          </w:tcPr>
          <w:p w14:paraId="198CF43D"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F829077"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EED09EF" w14:textId="77777777" w:rsidR="00D86209" w:rsidRPr="008B7F9B" w:rsidRDefault="00D86209" w:rsidP="00D3223D">
            <w:pPr>
              <w:jc w:val="right"/>
              <w:rPr>
                <w:rFonts w:ascii="Arial" w:hAnsi="Arial" w:cs="Arial"/>
                <w:sz w:val="24"/>
                <w:szCs w:val="24"/>
              </w:rPr>
            </w:pPr>
          </w:p>
        </w:tc>
      </w:tr>
      <w:tr w:rsidR="00D86209" w:rsidRPr="008B7F9B" w14:paraId="1C74AFC6" w14:textId="77777777" w:rsidTr="00D3223D">
        <w:tc>
          <w:tcPr>
            <w:tcW w:w="871" w:type="dxa"/>
            <w:tcBorders>
              <w:top w:val="single" w:sz="4" w:space="0" w:color="000000"/>
              <w:left w:val="single" w:sz="4" w:space="0" w:color="000000"/>
              <w:bottom w:val="single" w:sz="4" w:space="0" w:color="000000"/>
            </w:tcBorders>
          </w:tcPr>
          <w:p w14:paraId="74891626"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sz w:val="24"/>
                <w:szCs w:val="24"/>
              </w:rPr>
            </w:pPr>
            <w:r w:rsidRPr="008B7F9B">
              <w:rPr>
                <w:rFonts w:ascii="Arial" w:hAnsi="Arial" w:cs="Arial"/>
                <w:b/>
                <w:sz w:val="24"/>
                <w:szCs w:val="24"/>
              </w:rPr>
              <w:t>*</w:t>
            </w:r>
          </w:p>
        </w:tc>
        <w:tc>
          <w:tcPr>
            <w:tcW w:w="4252" w:type="dxa"/>
            <w:tcBorders>
              <w:top w:val="single" w:sz="4" w:space="0" w:color="000000"/>
              <w:left w:val="single" w:sz="4" w:space="0" w:color="000000"/>
              <w:bottom w:val="single" w:sz="4" w:space="0" w:color="000000"/>
            </w:tcBorders>
          </w:tcPr>
          <w:p w14:paraId="4A23B45A" w14:textId="77777777" w:rsidR="00D86209" w:rsidRPr="008B7F9B" w:rsidRDefault="00D86209" w:rsidP="00D3223D">
            <w:pPr>
              <w:shd w:val="clear" w:color="auto" w:fill="FFFF99"/>
              <w:rPr>
                <w:rFonts w:ascii="Arial" w:hAnsi="Arial" w:cs="Arial"/>
                <w:sz w:val="24"/>
                <w:szCs w:val="24"/>
              </w:rPr>
            </w:pPr>
            <w:r w:rsidRPr="008B7F9B">
              <w:rPr>
                <w:rFonts w:ascii="Arial" w:hAnsi="Arial" w:cs="Arial"/>
                <w:sz w:val="24"/>
                <w:szCs w:val="24"/>
              </w:rPr>
              <w:t>Gaza  13 - nitkowa</w:t>
            </w:r>
          </w:p>
        </w:tc>
        <w:tc>
          <w:tcPr>
            <w:tcW w:w="2977" w:type="dxa"/>
            <w:tcBorders>
              <w:top w:val="single" w:sz="4" w:space="0" w:color="000000"/>
              <w:left w:val="single" w:sz="4" w:space="0" w:color="000000"/>
              <w:bottom w:val="single" w:sz="4" w:space="0" w:color="000000"/>
            </w:tcBorders>
          </w:tcPr>
          <w:p w14:paraId="56CAC6F9" w14:textId="77777777" w:rsidR="00D86209" w:rsidRPr="008B7F9B" w:rsidRDefault="00D86209" w:rsidP="00D3223D">
            <w:pPr>
              <w:rPr>
                <w:rFonts w:ascii="Arial" w:hAnsi="Arial" w:cs="Arial"/>
                <w:sz w:val="24"/>
                <w:szCs w:val="24"/>
              </w:rPr>
            </w:pPr>
            <w:r w:rsidRPr="008B7F9B">
              <w:rPr>
                <w:rFonts w:ascii="Arial" w:hAnsi="Arial" w:cs="Arial"/>
                <w:sz w:val="24"/>
                <w:szCs w:val="24"/>
              </w:rPr>
              <w:t>1 m.  x  1 m szt.</w:t>
            </w:r>
          </w:p>
        </w:tc>
        <w:tc>
          <w:tcPr>
            <w:tcW w:w="1559" w:type="dxa"/>
            <w:tcBorders>
              <w:top w:val="single" w:sz="4" w:space="0" w:color="000000"/>
              <w:left w:val="single" w:sz="4" w:space="0" w:color="000000"/>
              <w:bottom w:val="single" w:sz="4" w:space="0" w:color="000000"/>
              <w:right w:val="single" w:sz="4" w:space="0" w:color="000000"/>
            </w:tcBorders>
          </w:tcPr>
          <w:p w14:paraId="3C4015F9" w14:textId="77777777" w:rsidR="00D86209" w:rsidRPr="008B7F9B" w:rsidRDefault="00D86209" w:rsidP="00D3223D">
            <w:pPr>
              <w:jc w:val="right"/>
              <w:rPr>
                <w:rFonts w:ascii="Arial" w:hAnsi="Arial" w:cs="Arial"/>
              </w:rPr>
            </w:pPr>
            <w:r w:rsidRPr="008B7F9B">
              <w:rPr>
                <w:rFonts w:ascii="Arial" w:hAnsi="Arial" w:cs="Arial"/>
                <w:sz w:val="24"/>
                <w:szCs w:val="24"/>
              </w:rPr>
              <w:t>60 szt.</w:t>
            </w:r>
          </w:p>
        </w:tc>
        <w:tc>
          <w:tcPr>
            <w:tcW w:w="1134" w:type="dxa"/>
            <w:tcBorders>
              <w:top w:val="single" w:sz="4" w:space="0" w:color="000000"/>
              <w:left w:val="single" w:sz="4" w:space="0" w:color="000000"/>
              <w:bottom w:val="single" w:sz="4" w:space="0" w:color="000000"/>
              <w:right w:val="single" w:sz="4" w:space="0" w:color="000000"/>
            </w:tcBorders>
          </w:tcPr>
          <w:p w14:paraId="0197D14B"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844E9F0"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6CF5ECD" w14:textId="77777777" w:rsidR="00D86209" w:rsidRPr="008B7F9B" w:rsidRDefault="00D86209" w:rsidP="00D3223D">
            <w:pPr>
              <w:jc w:val="right"/>
              <w:rPr>
                <w:rFonts w:ascii="Arial" w:hAnsi="Arial" w:cs="Arial"/>
                <w:sz w:val="24"/>
                <w:szCs w:val="24"/>
              </w:rPr>
            </w:pPr>
          </w:p>
        </w:tc>
      </w:tr>
      <w:tr w:rsidR="00D86209" w:rsidRPr="008B7F9B" w14:paraId="3967D9EF" w14:textId="77777777" w:rsidTr="00D3223D">
        <w:tc>
          <w:tcPr>
            <w:tcW w:w="871" w:type="dxa"/>
            <w:tcBorders>
              <w:top w:val="single" w:sz="4" w:space="0" w:color="000000"/>
              <w:left w:val="single" w:sz="4" w:space="0" w:color="000000"/>
              <w:bottom w:val="single" w:sz="4" w:space="0" w:color="000000"/>
            </w:tcBorders>
          </w:tcPr>
          <w:p w14:paraId="4387F57A"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1E12C26" w14:textId="77777777" w:rsidR="00D86209" w:rsidRPr="008B7F9B" w:rsidRDefault="00D86209" w:rsidP="00D3223D">
            <w:pPr>
              <w:rPr>
                <w:rFonts w:ascii="Arial" w:hAnsi="Arial" w:cs="Arial"/>
                <w:sz w:val="24"/>
                <w:szCs w:val="24"/>
              </w:rPr>
            </w:pPr>
            <w:r w:rsidRPr="008B7F9B">
              <w:rPr>
                <w:rFonts w:ascii="Arial" w:hAnsi="Arial" w:cs="Arial"/>
                <w:sz w:val="24"/>
                <w:szCs w:val="24"/>
              </w:rPr>
              <w:t>Gaza  13 - nitkowa</w:t>
            </w:r>
          </w:p>
        </w:tc>
        <w:tc>
          <w:tcPr>
            <w:tcW w:w="2977" w:type="dxa"/>
            <w:tcBorders>
              <w:top w:val="single" w:sz="4" w:space="0" w:color="000000"/>
              <w:left w:val="single" w:sz="4" w:space="0" w:color="000000"/>
              <w:bottom w:val="single" w:sz="4" w:space="0" w:color="000000"/>
            </w:tcBorders>
          </w:tcPr>
          <w:p w14:paraId="46679E0C" w14:textId="77777777" w:rsidR="00D86209" w:rsidRPr="008B7F9B" w:rsidRDefault="00D86209" w:rsidP="00D3223D">
            <w:pPr>
              <w:rPr>
                <w:rFonts w:ascii="Arial" w:hAnsi="Arial" w:cs="Arial"/>
                <w:sz w:val="24"/>
                <w:szCs w:val="24"/>
              </w:rPr>
            </w:pPr>
            <w:r w:rsidRPr="008B7F9B">
              <w:rPr>
                <w:rFonts w:ascii="Arial" w:hAnsi="Arial" w:cs="Arial"/>
                <w:sz w:val="24"/>
                <w:szCs w:val="24"/>
              </w:rPr>
              <w:t>½ m. x  ½ m. szt.</w:t>
            </w:r>
          </w:p>
        </w:tc>
        <w:tc>
          <w:tcPr>
            <w:tcW w:w="1559" w:type="dxa"/>
            <w:tcBorders>
              <w:top w:val="single" w:sz="4" w:space="0" w:color="000000"/>
              <w:left w:val="single" w:sz="4" w:space="0" w:color="000000"/>
              <w:bottom w:val="single" w:sz="4" w:space="0" w:color="000000"/>
              <w:right w:val="single" w:sz="4" w:space="0" w:color="000000"/>
            </w:tcBorders>
          </w:tcPr>
          <w:p w14:paraId="10270FF3" w14:textId="77777777" w:rsidR="00D86209" w:rsidRPr="008B7F9B" w:rsidRDefault="00D86209" w:rsidP="00D3223D">
            <w:pPr>
              <w:jc w:val="right"/>
              <w:rPr>
                <w:rFonts w:ascii="Arial" w:hAnsi="Arial" w:cs="Arial"/>
              </w:rPr>
            </w:pPr>
            <w:r w:rsidRPr="008B7F9B">
              <w:rPr>
                <w:rFonts w:ascii="Arial" w:hAnsi="Arial" w:cs="Arial"/>
                <w:sz w:val="24"/>
                <w:szCs w:val="24"/>
              </w:rPr>
              <w:t>60 szt.</w:t>
            </w:r>
          </w:p>
        </w:tc>
        <w:tc>
          <w:tcPr>
            <w:tcW w:w="1134" w:type="dxa"/>
            <w:tcBorders>
              <w:top w:val="single" w:sz="4" w:space="0" w:color="000000"/>
              <w:left w:val="single" w:sz="4" w:space="0" w:color="000000"/>
              <w:bottom w:val="single" w:sz="4" w:space="0" w:color="000000"/>
              <w:right w:val="single" w:sz="4" w:space="0" w:color="000000"/>
            </w:tcBorders>
          </w:tcPr>
          <w:p w14:paraId="459B8BBC"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B4C7672"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F68FABC" w14:textId="77777777" w:rsidR="00D86209" w:rsidRPr="008B7F9B" w:rsidRDefault="00D86209" w:rsidP="00D3223D">
            <w:pPr>
              <w:jc w:val="right"/>
              <w:rPr>
                <w:rFonts w:ascii="Arial" w:hAnsi="Arial" w:cs="Arial"/>
                <w:sz w:val="24"/>
                <w:szCs w:val="24"/>
              </w:rPr>
            </w:pPr>
          </w:p>
        </w:tc>
      </w:tr>
      <w:tr w:rsidR="00D86209" w:rsidRPr="008B7F9B" w14:paraId="5097C595" w14:textId="77777777" w:rsidTr="00D3223D">
        <w:tc>
          <w:tcPr>
            <w:tcW w:w="871" w:type="dxa"/>
            <w:tcBorders>
              <w:top w:val="single" w:sz="4" w:space="0" w:color="000000"/>
              <w:left w:val="single" w:sz="4" w:space="0" w:color="000000"/>
              <w:bottom w:val="single" w:sz="4" w:space="0" w:color="000000"/>
            </w:tcBorders>
          </w:tcPr>
          <w:p w14:paraId="60208548"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AA604BB" w14:textId="77777777" w:rsidR="00D86209" w:rsidRPr="008B7F9B" w:rsidRDefault="00D86209" w:rsidP="00D3223D">
            <w:pPr>
              <w:rPr>
                <w:rFonts w:ascii="Arial" w:hAnsi="Arial" w:cs="Arial"/>
                <w:sz w:val="24"/>
                <w:szCs w:val="24"/>
              </w:rPr>
            </w:pPr>
            <w:r w:rsidRPr="008B7F9B">
              <w:rPr>
                <w:rFonts w:ascii="Arial" w:hAnsi="Arial" w:cs="Arial"/>
                <w:sz w:val="24"/>
                <w:szCs w:val="24"/>
              </w:rPr>
              <w:t>Gaziki  LECO do odkażania</w:t>
            </w:r>
          </w:p>
        </w:tc>
        <w:tc>
          <w:tcPr>
            <w:tcW w:w="2977" w:type="dxa"/>
            <w:tcBorders>
              <w:top w:val="single" w:sz="4" w:space="0" w:color="000000"/>
              <w:left w:val="single" w:sz="4" w:space="0" w:color="000000"/>
              <w:bottom w:val="single" w:sz="4" w:space="0" w:color="000000"/>
            </w:tcBorders>
          </w:tcPr>
          <w:p w14:paraId="2E105127" w14:textId="77777777" w:rsidR="00D86209" w:rsidRPr="008B7F9B" w:rsidRDefault="00D86209" w:rsidP="00D3223D">
            <w:pPr>
              <w:rPr>
                <w:rFonts w:ascii="Arial" w:hAnsi="Arial" w:cs="Arial"/>
                <w:sz w:val="24"/>
                <w:szCs w:val="24"/>
              </w:rPr>
            </w:pPr>
            <w:r w:rsidRPr="008B7F9B">
              <w:rPr>
                <w:rFonts w:ascii="Arial" w:hAnsi="Arial" w:cs="Arial"/>
                <w:sz w:val="24"/>
                <w:szCs w:val="24"/>
              </w:rPr>
              <w:t>x  100 szt. w op.</w:t>
            </w:r>
          </w:p>
        </w:tc>
        <w:tc>
          <w:tcPr>
            <w:tcW w:w="1559" w:type="dxa"/>
            <w:tcBorders>
              <w:top w:val="single" w:sz="4" w:space="0" w:color="000000"/>
              <w:left w:val="single" w:sz="4" w:space="0" w:color="000000"/>
              <w:bottom w:val="single" w:sz="4" w:space="0" w:color="000000"/>
              <w:right w:val="single" w:sz="4" w:space="0" w:color="000000"/>
            </w:tcBorders>
          </w:tcPr>
          <w:p w14:paraId="43060921" w14:textId="77777777" w:rsidR="00D86209" w:rsidRPr="008B7F9B" w:rsidRDefault="00D86209" w:rsidP="00D3223D">
            <w:pPr>
              <w:jc w:val="right"/>
              <w:rPr>
                <w:rFonts w:ascii="Arial" w:hAnsi="Arial" w:cs="Arial"/>
              </w:rPr>
            </w:pPr>
            <w:r w:rsidRPr="008B7F9B">
              <w:rPr>
                <w:rFonts w:ascii="Arial" w:hAnsi="Arial" w:cs="Arial"/>
                <w:sz w:val="24"/>
                <w:szCs w:val="24"/>
              </w:rPr>
              <w:t>240 op.</w:t>
            </w:r>
          </w:p>
        </w:tc>
        <w:tc>
          <w:tcPr>
            <w:tcW w:w="1134" w:type="dxa"/>
            <w:tcBorders>
              <w:top w:val="single" w:sz="4" w:space="0" w:color="000000"/>
              <w:left w:val="single" w:sz="4" w:space="0" w:color="000000"/>
              <w:bottom w:val="single" w:sz="4" w:space="0" w:color="000000"/>
              <w:right w:val="single" w:sz="4" w:space="0" w:color="000000"/>
            </w:tcBorders>
          </w:tcPr>
          <w:p w14:paraId="59990729"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EB4975E"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11FEB6E" w14:textId="77777777" w:rsidR="00D86209" w:rsidRPr="008B7F9B" w:rsidRDefault="00D86209" w:rsidP="00D3223D">
            <w:pPr>
              <w:jc w:val="right"/>
              <w:rPr>
                <w:rFonts w:ascii="Arial" w:hAnsi="Arial" w:cs="Arial"/>
                <w:sz w:val="24"/>
                <w:szCs w:val="24"/>
              </w:rPr>
            </w:pPr>
          </w:p>
        </w:tc>
      </w:tr>
      <w:tr w:rsidR="00D86209" w:rsidRPr="008B7F9B" w14:paraId="0B097D63" w14:textId="77777777" w:rsidTr="00D3223D">
        <w:tc>
          <w:tcPr>
            <w:tcW w:w="871" w:type="dxa"/>
            <w:tcBorders>
              <w:top w:val="single" w:sz="4" w:space="0" w:color="000000"/>
              <w:left w:val="single" w:sz="4" w:space="0" w:color="000000"/>
              <w:bottom w:val="single" w:sz="4" w:space="0" w:color="000000"/>
            </w:tcBorders>
          </w:tcPr>
          <w:p w14:paraId="6983D12C"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00FC8258"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niejałowy  8 w.</w:t>
            </w:r>
          </w:p>
        </w:tc>
        <w:tc>
          <w:tcPr>
            <w:tcW w:w="2977" w:type="dxa"/>
            <w:tcBorders>
              <w:top w:val="single" w:sz="4" w:space="0" w:color="000000"/>
              <w:left w:val="single" w:sz="4" w:space="0" w:color="000000"/>
              <w:bottom w:val="single" w:sz="4" w:space="0" w:color="000000"/>
            </w:tcBorders>
          </w:tcPr>
          <w:p w14:paraId="72211905" w14:textId="77777777" w:rsidR="00D86209" w:rsidRPr="008B7F9B" w:rsidRDefault="00D86209" w:rsidP="00D3223D">
            <w:pPr>
              <w:rPr>
                <w:rFonts w:ascii="Arial" w:hAnsi="Arial" w:cs="Arial"/>
                <w:sz w:val="24"/>
                <w:szCs w:val="24"/>
              </w:rPr>
            </w:pPr>
            <w:r w:rsidRPr="008B7F9B">
              <w:rPr>
                <w:rFonts w:ascii="Arial" w:hAnsi="Arial" w:cs="Arial"/>
                <w:sz w:val="24"/>
                <w:szCs w:val="24"/>
              </w:rPr>
              <w:t>5 x 5 x 100 szt. w op.</w:t>
            </w:r>
          </w:p>
        </w:tc>
        <w:tc>
          <w:tcPr>
            <w:tcW w:w="1559" w:type="dxa"/>
            <w:tcBorders>
              <w:top w:val="single" w:sz="4" w:space="0" w:color="000000"/>
              <w:left w:val="single" w:sz="4" w:space="0" w:color="000000"/>
              <w:bottom w:val="single" w:sz="4" w:space="0" w:color="000000"/>
              <w:right w:val="single" w:sz="4" w:space="0" w:color="000000"/>
            </w:tcBorders>
          </w:tcPr>
          <w:p w14:paraId="7AC9D7B7" w14:textId="77777777" w:rsidR="00D86209" w:rsidRPr="008B7F9B" w:rsidRDefault="00D86209" w:rsidP="00D3223D">
            <w:pPr>
              <w:jc w:val="right"/>
              <w:rPr>
                <w:rFonts w:ascii="Arial" w:hAnsi="Arial" w:cs="Arial"/>
              </w:rPr>
            </w:pPr>
            <w:r w:rsidRPr="008B7F9B">
              <w:rPr>
                <w:rFonts w:ascii="Arial" w:hAnsi="Arial" w:cs="Arial"/>
                <w:sz w:val="24"/>
                <w:szCs w:val="24"/>
              </w:rPr>
              <w:t xml:space="preserve">120 </w:t>
            </w:r>
            <w:proofErr w:type="spellStart"/>
            <w:r w:rsidRPr="008B7F9B">
              <w:rPr>
                <w:rFonts w:ascii="Arial" w:hAnsi="Arial" w:cs="Arial"/>
                <w:sz w:val="24"/>
                <w:szCs w:val="24"/>
              </w:rPr>
              <w:t>op</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2C657973"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BF0EEE4"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750990EB" w14:textId="77777777" w:rsidR="00D86209" w:rsidRPr="008B7F9B" w:rsidRDefault="00D86209" w:rsidP="00D3223D">
            <w:pPr>
              <w:jc w:val="right"/>
              <w:rPr>
                <w:rFonts w:ascii="Arial" w:hAnsi="Arial" w:cs="Arial"/>
                <w:sz w:val="24"/>
                <w:szCs w:val="24"/>
              </w:rPr>
            </w:pPr>
          </w:p>
        </w:tc>
      </w:tr>
      <w:tr w:rsidR="00D86209" w:rsidRPr="008B7F9B" w14:paraId="38DE7FA9" w14:textId="77777777" w:rsidTr="00D3223D">
        <w:tc>
          <w:tcPr>
            <w:tcW w:w="871" w:type="dxa"/>
            <w:tcBorders>
              <w:top w:val="single" w:sz="4" w:space="0" w:color="000000"/>
              <w:left w:val="single" w:sz="4" w:space="0" w:color="000000"/>
              <w:bottom w:val="single" w:sz="4" w:space="0" w:color="000000"/>
            </w:tcBorders>
          </w:tcPr>
          <w:p w14:paraId="061BF5BE"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79AF2507"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niejałowy  8 w</w:t>
            </w:r>
          </w:p>
        </w:tc>
        <w:tc>
          <w:tcPr>
            <w:tcW w:w="2977" w:type="dxa"/>
            <w:tcBorders>
              <w:top w:val="single" w:sz="4" w:space="0" w:color="000000"/>
              <w:left w:val="single" w:sz="4" w:space="0" w:color="000000"/>
              <w:bottom w:val="single" w:sz="4" w:space="0" w:color="000000"/>
            </w:tcBorders>
          </w:tcPr>
          <w:p w14:paraId="4F2C87C9" w14:textId="77777777" w:rsidR="00D86209" w:rsidRPr="008B7F9B" w:rsidRDefault="00D86209" w:rsidP="00D3223D">
            <w:pPr>
              <w:rPr>
                <w:rFonts w:ascii="Arial" w:hAnsi="Arial" w:cs="Arial"/>
                <w:sz w:val="24"/>
                <w:szCs w:val="24"/>
              </w:rPr>
            </w:pPr>
            <w:r w:rsidRPr="008B7F9B">
              <w:rPr>
                <w:rFonts w:ascii="Arial" w:hAnsi="Arial" w:cs="Arial"/>
                <w:sz w:val="24"/>
                <w:szCs w:val="24"/>
              </w:rPr>
              <w:t>7,5 x 7,5 x 100 szt. w op.</w:t>
            </w:r>
          </w:p>
        </w:tc>
        <w:tc>
          <w:tcPr>
            <w:tcW w:w="1559" w:type="dxa"/>
            <w:tcBorders>
              <w:top w:val="single" w:sz="4" w:space="0" w:color="000000"/>
              <w:left w:val="single" w:sz="4" w:space="0" w:color="000000"/>
              <w:bottom w:val="single" w:sz="4" w:space="0" w:color="000000"/>
              <w:right w:val="single" w:sz="4" w:space="0" w:color="000000"/>
            </w:tcBorders>
          </w:tcPr>
          <w:p w14:paraId="7A6208CD" w14:textId="77777777" w:rsidR="00D86209" w:rsidRPr="008B7F9B" w:rsidRDefault="00D86209" w:rsidP="00D3223D">
            <w:pPr>
              <w:jc w:val="right"/>
              <w:rPr>
                <w:rFonts w:ascii="Arial" w:hAnsi="Arial" w:cs="Arial"/>
              </w:rPr>
            </w:pPr>
            <w:r w:rsidRPr="008B7F9B">
              <w:rPr>
                <w:rFonts w:ascii="Arial" w:hAnsi="Arial" w:cs="Arial"/>
                <w:sz w:val="24"/>
                <w:szCs w:val="24"/>
              </w:rPr>
              <w:t>120 op.</w:t>
            </w:r>
          </w:p>
        </w:tc>
        <w:tc>
          <w:tcPr>
            <w:tcW w:w="1134" w:type="dxa"/>
            <w:tcBorders>
              <w:top w:val="single" w:sz="4" w:space="0" w:color="000000"/>
              <w:left w:val="single" w:sz="4" w:space="0" w:color="000000"/>
              <w:bottom w:val="single" w:sz="4" w:space="0" w:color="000000"/>
              <w:right w:val="single" w:sz="4" w:space="0" w:color="000000"/>
            </w:tcBorders>
          </w:tcPr>
          <w:p w14:paraId="1DF89810"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64EE4D64"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251BDC48" w14:textId="77777777" w:rsidR="00D86209" w:rsidRPr="008B7F9B" w:rsidRDefault="00D86209" w:rsidP="00D3223D">
            <w:pPr>
              <w:jc w:val="right"/>
              <w:rPr>
                <w:rFonts w:ascii="Arial" w:hAnsi="Arial" w:cs="Arial"/>
                <w:sz w:val="24"/>
                <w:szCs w:val="24"/>
              </w:rPr>
            </w:pPr>
          </w:p>
        </w:tc>
      </w:tr>
      <w:tr w:rsidR="00D86209" w:rsidRPr="008B7F9B" w14:paraId="2D10ABBE" w14:textId="77777777" w:rsidTr="00D3223D">
        <w:trPr>
          <w:trHeight w:val="238"/>
        </w:trPr>
        <w:tc>
          <w:tcPr>
            <w:tcW w:w="871" w:type="dxa"/>
            <w:tcBorders>
              <w:top w:val="single" w:sz="4" w:space="0" w:color="000000"/>
              <w:left w:val="single" w:sz="4" w:space="0" w:color="000000"/>
              <w:bottom w:val="single" w:sz="4" w:space="0" w:color="000000"/>
            </w:tcBorders>
          </w:tcPr>
          <w:p w14:paraId="4AD45780"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4F2DB2EC"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niejałowy  8 w</w:t>
            </w:r>
          </w:p>
        </w:tc>
        <w:tc>
          <w:tcPr>
            <w:tcW w:w="2977" w:type="dxa"/>
            <w:tcBorders>
              <w:top w:val="single" w:sz="4" w:space="0" w:color="000000"/>
              <w:left w:val="single" w:sz="4" w:space="0" w:color="000000"/>
              <w:bottom w:val="single" w:sz="4" w:space="0" w:color="000000"/>
            </w:tcBorders>
          </w:tcPr>
          <w:p w14:paraId="2735F761" w14:textId="77777777" w:rsidR="00D86209" w:rsidRPr="008B7F9B" w:rsidRDefault="00D86209" w:rsidP="00D3223D">
            <w:pPr>
              <w:rPr>
                <w:rFonts w:ascii="Arial" w:hAnsi="Arial" w:cs="Arial"/>
                <w:sz w:val="24"/>
                <w:szCs w:val="24"/>
              </w:rPr>
            </w:pPr>
            <w:r w:rsidRPr="008B7F9B">
              <w:rPr>
                <w:rFonts w:ascii="Arial" w:hAnsi="Arial" w:cs="Arial"/>
                <w:sz w:val="24"/>
                <w:szCs w:val="24"/>
              </w:rPr>
              <w:t>10 x 10 x 100 szt. w op.</w:t>
            </w:r>
          </w:p>
        </w:tc>
        <w:tc>
          <w:tcPr>
            <w:tcW w:w="1559" w:type="dxa"/>
            <w:tcBorders>
              <w:top w:val="single" w:sz="4" w:space="0" w:color="000000"/>
              <w:left w:val="single" w:sz="4" w:space="0" w:color="000000"/>
              <w:bottom w:val="single" w:sz="4" w:space="0" w:color="000000"/>
              <w:right w:val="single" w:sz="4" w:space="0" w:color="000000"/>
            </w:tcBorders>
          </w:tcPr>
          <w:p w14:paraId="5C601070" w14:textId="77777777" w:rsidR="00D86209" w:rsidRPr="008B7F9B" w:rsidRDefault="00D86209" w:rsidP="00D3223D">
            <w:pPr>
              <w:jc w:val="right"/>
              <w:rPr>
                <w:rFonts w:ascii="Arial" w:hAnsi="Arial" w:cs="Arial"/>
              </w:rPr>
            </w:pPr>
            <w:r w:rsidRPr="008B7F9B">
              <w:rPr>
                <w:rFonts w:ascii="Arial" w:hAnsi="Arial" w:cs="Arial"/>
                <w:sz w:val="24"/>
                <w:szCs w:val="24"/>
              </w:rPr>
              <w:t xml:space="preserve">50 </w:t>
            </w:r>
            <w:proofErr w:type="spellStart"/>
            <w:r w:rsidRPr="008B7F9B">
              <w:rPr>
                <w:rFonts w:ascii="Arial" w:hAnsi="Arial" w:cs="Arial"/>
                <w:sz w:val="24"/>
                <w:szCs w:val="24"/>
              </w:rPr>
              <w:t>op</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6C638E79"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25DA67A"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1DC86D2A" w14:textId="77777777" w:rsidR="00D86209" w:rsidRPr="008B7F9B" w:rsidRDefault="00D86209" w:rsidP="00D3223D">
            <w:pPr>
              <w:jc w:val="right"/>
              <w:rPr>
                <w:rFonts w:ascii="Arial" w:hAnsi="Arial" w:cs="Arial"/>
                <w:sz w:val="24"/>
                <w:szCs w:val="24"/>
              </w:rPr>
            </w:pPr>
          </w:p>
        </w:tc>
      </w:tr>
      <w:tr w:rsidR="00D86209" w:rsidRPr="008B7F9B" w14:paraId="279F87FA" w14:textId="77777777" w:rsidTr="00D3223D">
        <w:trPr>
          <w:trHeight w:val="388"/>
        </w:trPr>
        <w:tc>
          <w:tcPr>
            <w:tcW w:w="871" w:type="dxa"/>
            <w:tcBorders>
              <w:top w:val="single" w:sz="4" w:space="0" w:color="000000"/>
              <w:left w:val="single" w:sz="4" w:space="0" w:color="000000"/>
              <w:bottom w:val="single" w:sz="4" w:space="0" w:color="000000"/>
            </w:tcBorders>
          </w:tcPr>
          <w:p w14:paraId="73995670"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C95EC4A"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niejałowy 12 w.</w:t>
            </w:r>
          </w:p>
        </w:tc>
        <w:tc>
          <w:tcPr>
            <w:tcW w:w="2977" w:type="dxa"/>
            <w:tcBorders>
              <w:top w:val="single" w:sz="4" w:space="0" w:color="000000"/>
              <w:left w:val="single" w:sz="4" w:space="0" w:color="000000"/>
              <w:bottom w:val="single" w:sz="4" w:space="0" w:color="000000"/>
            </w:tcBorders>
          </w:tcPr>
          <w:p w14:paraId="7E96B868" w14:textId="77777777" w:rsidR="00D86209" w:rsidRPr="008B7F9B" w:rsidRDefault="00D86209" w:rsidP="00D3223D">
            <w:pPr>
              <w:rPr>
                <w:rFonts w:ascii="Arial" w:hAnsi="Arial" w:cs="Arial"/>
                <w:sz w:val="24"/>
                <w:szCs w:val="24"/>
              </w:rPr>
            </w:pPr>
            <w:r w:rsidRPr="008B7F9B">
              <w:rPr>
                <w:rFonts w:ascii="Arial" w:hAnsi="Arial" w:cs="Arial"/>
                <w:sz w:val="24"/>
                <w:szCs w:val="24"/>
              </w:rPr>
              <w:t>5 x 5 x 100 szt. w op.</w:t>
            </w:r>
          </w:p>
        </w:tc>
        <w:tc>
          <w:tcPr>
            <w:tcW w:w="1559" w:type="dxa"/>
            <w:tcBorders>
              <w:top w:val="single" w:sz="4" w:space="0" w:color="000000"/>
              <w:left w:val="single" w:sz="4" w:space="0" w:color="000000"/>
              <w:bottom w:val="single" w:sz="4" w:space="0" w:color="000000"/>
              <w:right w:val="single" w:sz="4" w:space="0" w:color="000000"/>
            </w:tcBorders>
          </w:tcPr>
          <w:p w14:paraId="772D72B3" w14:textId="77777777" w:rsidR="00D86209" w:rsidRPr="008B7F9B" w:rsidRDefault="00D86209" w:rsidP="00D3223D">
            <w:pPr>
              <w:jc w:val="right"/>
              <w:rPr>
                <w:rFonts w:ascii="Arial" w:hAnsi="Arial" w:cs="Arial"/>
              </w:rPr>
            </w:pPr>
            <w:r w:rsidRPr="008B7F9B">
              <w:rPr>
                <w:rFonts w:ascii="Arial" w:hAnsi="Arial" w:cs="Arial"/>
                <w:sz w:val="24"/>
                <w:szCs w:val="24"/>
              </w:rPr>
              <w:t>60 op.</w:t>
            </w:r>
          </w:p>
        </w:tc>
        <w:tc>
          <w:tcPr>
            <w:tcW w:w="1134" w:type="dxa"/>
            <w:tcBorders>
              <w:top w:val="single" w:sz="4" w:space="0" w:color="000000"/>
              <w:left w:val="single" w:sz="4" w:space="0" w:color="000000"/>
              <w:bottom w:val="single" w:sz="4" w:space="0" w:color="000000"/>
              <w:right w:val="single" w:sz="4" w:space="0" w:color="000000"/>
            </w:tcBorders>
          </w:tcPr>
          <w:p w14:paraId="25964639"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110C2AA"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B08B1F3" w14:textId="77777777" w:rsidR="00D86209" w:rsidRPr="008B7F9B" w:rsidRDefault="00D86209" w:rsidP="00D3223D">
            <w:pPr>
              <w:jc w:val="right"/>
              <w:rPr>
                <w:rFonts w:ascii="Arial" w:hAnsi="Arial" w:cs="Arial"/>
                <w:sz w:val="24"/>
                <w:szCs w:val="24"/>
              </w:rPr>
            </w:pPr>
          </w:p>
        </w:tc>
      </w:tr>
      <w:tr w:rsidR="00D86209" w:rsidRPr="008B7F9B" w14:paraId="7501B4D3" w14:textId="77777777" w:rsidTr="00D3223D">
        <w:tc>
          <w:tcPr>
            <w:tcW w:w="871" w:type="dxa"/>
            <w:tcBorders>
              <w:top w:val="single" w:sz="4" w:space="0" w:color="000000"/>
              <w:left w:val="single" w:sz="4" w:space="0" w:color="000000"/>
              <w:bottom w:val="single" w:sz="4" w:space="0" w:color="000000"/>
            </w:tcBorders>
          </w:tcPr>
          <w:p w14:paraId="2E304D59"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0E142CC5"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niejałowy 12 w</w:t>
            </w:r>
          </w:p>
        </w:tc>
        <w:tc>
          <w:tcPr>
            <w:tcW w:w="2977" w:type="dxa"/>
            <w:tcBorders>
              <w:top w:val="single" w:sz="4" w:space="0" w:color="000000"/>
              <w:left w:val="single" w:sz="4" w:space="0" w:color="000000"/>
              <w:bottom w:val="single" w:sz="4" w:space="0" w:color="000000"/>
            </w:tcBorders>
          </w:tcPr>
          <w:p w14:paraId="37064873" w14:textId="77777777" w:rsidR="00D86209" w:rsidRPr="008B7F9B" w:rsidRDefault="00D86209" w:rsidP="00D3223D">
            <w:pPr>
              <w:rPr>
                <w:rFonts w:ascii="Arial" w:hAnsi="Arial" w:cs="Arial"/>
                <w:sz w:val="24"/>
                <w:szCs w:val="24"/>
              </w:rPr>
            </w:pPr>
            <w:r w:rsidRPr="008B7F9B">
              <w:rPr>
                <w:rFonts w:ascii="Arial" w:hAnsi="Arial" w:cs="Arial"/>
                <w:sz w:val="24"/>
                <w:szCs w:val="24"/>
              </w:rPr>
              <w:t>10 x 10 x 500 szt. w op.</w:t>
            </w:r>
          </w:p>
        </w:tc>
        <w:tc>
          <w:tcPr>
            <w:tcW w:w="1559" w:type="dxa"/>
            <w:tcBorders>
              <w:top w:val="single" w:sz="4" w:space="0" w:color="000000"/>
              <w:left w:val="single" w:sz="4" w:space="0" w:color="000000"/>
              <w:bottom w:val="single" w:sz="4" w:space="0" w:color="000000"/>
              <w:right w:val="single" w:sz="4" w:space="0" w:color="000000"/>
            </w:tcBorders>
          </w:tcPr>
          <w:p w14:paraId="0716372D" w14:textId="77777777" w:rsidR="00D86209" w:rsidRPr="008B7F9B" w:rsidRDefault="00D86209" w:rsidP="00D3223D">
            <w:pPr>
              <w:jc w:val="right"/>
              <w:rPr>
                <w:rFonts w:ascii="Arial" w:hAnsi="Arial" w:cs="Arial"/>
              </w:rPr>
            </w:pPr>
            <w:r w:rsidRPr="008B7F9B">
              <w:rPr>
                <w:rFonts w:ascii="Arial" w:hAnsi="Arial" w:cs="Arial"/>
                <w:sz w:val="24"/>
                <w:szCs w:val="24"/>
              </w:rPr>
              <w:t>60 op.</w:t>
            </w:r>
          </w:p>
        </w:tc>
        <w:tc>
          <w:tcPr>
            <w:tcW w:w="1134" w:type="dxa"/>
            <w:tcBorders>
              <w:top w:val="single" w:sz="4" w:space="0" w:color="000000"/>
              <w:left w:val="single" w:sz="4" w:space="0" w:color="000000"/>
              <w:bottom w:val="single" w:sz="4" w:space="0" w:color="000000"/>
              <w:right w:val="single" w:sz="4" w:space="0" w:color="000000"/>
            </w:tcBorders>
          </w:tcPr>
          <w:p w14:paraId="7A4F7330"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5030155"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F56EE52" w14:textId="77777777" w:rsidR="00D86209" w:rsidRPr="008B7F9B" w:rsidRDefault="00D86209" w:rsidP="00D3223D">
            <w:pPr>
              <w:jc w:val="right"/>
              <w:rPr>
                <w:rFonts w:ascii="Arial" w:hAnsi="Arial" w:cs="Arial"/>
                <w:sz w:val="24"/>
                <w:szCs w:val="24"/>
              </w:rPr>
            </w:pPr>
          </w:p>
        </w:tc>
      </w:tr>
      <w:tr w:rsidR="00D86209" w:rsidRPr="008B7F9B" w14:paraId="62932D4A" w14:textId="77777777" w:rsidTr="00D3223D">
        <w:trPr>
          <w:trHeight w:val="262"/>
        </w:trPr>
        <w:tc>
          <w:tcPr>
            <w:tcW w:w="871" w:type="dxa"/>
            <w:tcBorders>
              <w:top w:val="single" w:sz="4" w:space="0" w:color="000000"/>
              <w:left w:val="single" w:sz="4" w:space="0" w:color="000000"/>
              <w:bottom w:val="single" w:sz="4" w:space="0" w:color="000000"/>
            </w:tcBorders>
          </w:tcPr>
          <w:p w14:paraId="5D82F85D"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047EEF6A"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jałowy        8 w</w:t>
            </w:r>
          </w:p>
        </w:tc>
        <w:tc>
          <w:tcPr>
            <w:tcW w:w="2977" w:type="dxa"/>
            <w:tcBorders>
              <w:top w:val="single" w:sz="4" w:space="0" w:color="000000"/>
              <w:left w:val="single" w:sz="4" w:space="0" w:color="000000"/>
              <w:bottom w:val="single" w:sz="4" w:space="0" w:color="000000"/>
            </w:tcBorders>
          </w:tcPr>
          <w:p w14:paraId="14B37101" w14:textId="77777777" w:rsidR="00D86209" w:rsidRPr="008B7F9B" w:rsidRDefault="00D86209" w:rsidP="00D3223D">
            <w:pPr>
              <w:rPr>
                <w:rFonts w:ascii="Arial" w:hAnsi="Arial" w:cs="Arial"/>
                <w:sz w:val="24"/>
                <w:szCs w:val="24"/>
              </w:rPr>
            </w:pPr>
            <w:r w:rsidRPr="008B7F9B">
              <w:rPr>
                <w:rFonts w:ascii="Arial" w:hAnsi="Arial" w:cs="Arial"/>
                <w:sz w:val="24"/>
                <w:szCs w:val="24"/>
              </w:rPr>
              <w:t>5 x 5 x 3 x 50 szt. w op.</w:t>
            </w:r>
          </w:p>
        </w:tc>
        <w:tc>
          <w:tcPr>
            <w:tcW w:w="1559" w:type="dxa"/>
            <w:tcBorders>
              <w:top w:val="single" w:sz="4" w:space="0" w:color="000000"/>
              <w:left w:val="single" w:sz="4" w:space="0" w:color="000000"/>
              <w:bottom w:val="single" w:sz="4" w:space="0" w:color="000000"/>
              <w:right w:val="single" w:sz="4" w:space="0" w:color="000000"/>
            </w:tcBorders>
          </w:tcPr>
          <w:p w14:paraId="4302EF62" w14:textId="77777777" w:rsidR="00D86209" w:rsidRPr="008B7F9B" w:rsidRDefault="00D86209" w:rsidP="00D3223D">
            <w:pPr>
              <w:jc w:val="right"/>
              <w:rPr>
                <w:rFonts w:ascii="Arial" w:hAnsi="Arial" w:cs="Arial"/>
              </w:rPr>
            </w:pPr>
            <w:r w:rsidRPr="008B7F9B">
              <w:rPr>
                <w:rFonts w:ascii="Arial" w:hAnsi="Arial" w:cs="Arial"/>
                <w:sz w:val="24"/>
                <w:szCs w:val="24"/>
              </w:rPr>
              <w:t>360 op.</w:t>
            </w:r>
          </w:p>
        </w:tc>
        <w:tc>
          <w:tcPr>
            <w:tcW w:w="1134" w:type="dxa"/>
            <w:tcBorders>
              <w:top w:val="single" w:sz="4" w:space="0" w:color="000000"/>
              <w:left w:val="single" w:sz="4" w:space="0" w:color="000000"/>
              <w:bottom w:val="single" w:sz="4" w:space="0" w:color="000000"/>
              <w:right w:val="single" w:sz="4" w:space="0" w:color="000000"/>
            </w:tcBorders>
          </w:tcPr>
          <w:p w14:paraId="62A64908"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04CAE38"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8C46CEA" w14:textId="77777777" w:rsidR="00D86209" w:rsidRPr="008B7F9B" w:rsidRDefault="00D86209" w:rsidP="00D3223D">
            <w:pPr>
              <w:jc w:val="right"/>
              <w:rPr>
                <w:rFonts w:ascii="Arial" w:hAnsi="Arial" w:cs="Arial"/>
                <w:sz w:val="24"/>
                <w:szCs w:val="24"/>
              </w:rPr>
            </w:pPr>
          </w:p>
        </w:tc>
      </w:tr>
      <w:tr w:rsidR="00D86209" w:rsidRPr="008B7F9B" w14:paraId="0D039484" w14:textId="77777777" w:rsidTr="00D3223D">
        <w:trPr>
          <w:trHeight w:val="256"/>
        </w:trPr>
        <w:tc>
          <w:tcPr>
            <w:tcW w:w="871" w:type="dxa"/>
            <w:tcBorders>
              <w:top w:val="single" w:sz="4" w:space="0" w:color="000000"/>
              <w:left w:val="single" w:sz="4" w:space="0" w:color="000000"/>
              <w:bottom w:val="single" w:sz="4" w:space="0" w:color="000000"/>
            </w:tcBorders>
          </w:tcPr>
          <w:p w14:paraId="433D5962"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239AD4DA"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jałowy        8 w</w:t>
            </w:r>
          </w:p>
        </w:tc>
        <w:tc>
          <w:tcPr>
            <w:tcW w:w="2977" w:type="dxa"/>
            <w:tcBorders>
              <w:top w:val="single" w:sz="4" w:space="0" w:color="000000"/>
              <w:left w:val="single" w:sz="4" w:space="0" w:color="000000"/>
              <w:bottom w:val="single" w:sz="4" w:space="0" w:color="000000"/>
            </w:tcBorders>
          </w:tcPr>
          <w:p w14:paraId="05E47748" w14:textId="77777777" w:rsidR="00D86209" w:rsidRPr="008B7F9B" w:rsidRDefault="00D86209" w:rsidP="00D3223D">
            <w:pPr>
              <w:rPr>
                <w:rFonts w:ascii="Arial" w:hAnsi="Arial" w:cs="Arial"/>
                <w:sz w:val="24"/>
                <w:szCs w:val="24"/>
              </w:rPr>
            </w:pPr>
            <w:r w:rsidRPr="008B7F9B">
              <w:rPr>
                <w:rFonts w:ascii="Arial" w:hAnsi="Arial" w:cs="Arial"/>
                <w:sz w:val="24"/>
                <w:szCs w:val="24"/>
              </w:rPr>
              <w:t>7,5 x 7,5 x 3 x 50 szt.  w op.</w:t>
            </w:r>
          </w:p>
        </w:tc>
        <w:tc>
          <w:tcPr>
            <w:tcW w:w="1559" w:type="dxa"/>
            <w:tcBorders>
              <w:top w:val="single" w:sz="4" w:space="0" w:color="000000"/>
              <w:left w:val="single" w:sz="4" w:space="0" w:color="000000"/>
              <w:bottom w:val="single" w:sz="4" w:space="0" w:color="000000"/>
              <w:right w:val="single" w:sz="4" w:space="0" w:color="000000"/>
            </w:tcBorders>
          </w:tcPr>
          <w:p w14:paraId="28C0AE98" w14:textId="77777777" w:rsidR="00D86209" w:rsidRPr="008B7F9B" w:rsidRDefault="00D86209" w:rsidP="00D3223D">
            <w:pPr>
              <w:jc w:val="right"/>
              <w:rPr>
                <w:rFonts w:ascii="Arial" w:hAnsi="Arial" w:cs="Arial"/>
              </w:rPr>
            </w:pPr>
            <w:r w:rsidRPr="008B7F9B">
              <w:rPr>
                <w:rFonts w:ascii="Arial" w:hAnsi="Arial" w:cs="Arial"/>
                <w:sz w:val="24"/>
                <w:szCs w:val="24"/>
              </w:rPr>
              <w:t>360 op.</w:t>
            </w:r>
          </w:p>
        </w:tc>
        <w:tc>
          <w:tcPr>
            <w:tcW w:w="1134" w:type="dxa"/>
            <w:tcBorders>
              <w:top w:val="single" w:sz="4" w:space="0" w:color="000000"/>
              <w:left w:val="single" w:sz="4" w:space="0" w:color="000000"/>
              <w:bottom w:val="single" w:sz="4" w:space="0" w:color="000000"/>
              <w:right w:val="single" w:sz="4" w:space="0" w:color="000000"/>
            </w:tcBorders>
          </w:tcPr>
          <w:p w14:paraId="02F6C1DB"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F77B0B8"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DC36B99" w14:textId="77777777" w:rsidR="00D86209" w:rsidRPr="008B7F9B" w:rsidRDefault="00D86209" w:rsidP="00D3223D">
            <w:pPr>
              <w:jc w:val="right"/>
              <w:rPr>
                <w:rFonts w:ascii="Arial" w:hAnsi="Arial" w:cs="Arial"/>
                <w:sz w:val="24"/>
                <w:szCs w:val="24"/>
              </w:rPr>
            </w:pPr>
          </w:p>
        </w:tc>
      </w:tr>
      <w:tr w:rsidR="00D86209" w:rsidRPr="008B7F9B" w14:paraId="629304AA" w14:textId="77777777" w:rsidTr="00D3223D">
        <w:tc>
          <w:tcPr>
            <w:tcW w:w="871" w:type="dxa"/>
            <w:tcBorders>
              <w:top w:val="single" w:sz="4" w:space="0" w:color="000000"/>
              <w:left w:val="single" w:sz="4" w:space="0" w:color="000000"/>
              <w:bottom w:val="single" w:sz="4" w:space="0" w:color="000000"/>
            </w:tcBorders>
          </w:tcPr>
          <w:p w14:paraId="5D654DD0"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126717CE"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jałowy        8 w</w:t>
            </w:r>
          </w:p>
        </w:tc>
        <w:tc>
          <w:tcPr>
            <w:tcW w:w="2977" w:type="dxa"/>
            <w:tcBorders>
              <w:top w:val="single" w:sz="4" w:space="0" w:color="000000"/>
              <w:left w:val="single" w:sz="4" w:space="0" w:color="000000"/>
              <w:bottom w:val="single" w:sz="4" w:space="0" w:color="000000"/>
            </w:tcBorders>
          </w:tcPr>
          <w:p w14:paraId="1808FB40" w14:textId="77777777" w:rsidR="00D86209" w:rsidRPr="008B7F9B" w:rsidRDefault="00D86209" w:rsidP="00D3223D">
            <w:pPr>
              <w:rPr>
                <w:rFonts w:ascii="Arial" w:hAnsi="Arial" w:cs="Arial"/>
                <w:sz w:val="24"/>
                <w:szCs w:val="24"/>
              </w:rPr>
            </w:pPr>
            <w:r w:rsidRPr="008B7F9B">
              <w:rPr>
                <w:rFonts w:ascii="Arial" w:hAnsi="Arial" w:cs="Arial"/>
                <w:sz w:val="24"/>
                <w:szCs w:val="24"/>
              </w:rPr>
              <w:t>10 x 10 x 3 x 50 szt. w op.</w:t>
            </w:r>
          </w:p>
        </w:tc>
        <w:tc>
          <w:tcPr>
            <w:tcW w:w="1559" w:type="dxa"/>
            <w:tcBorders>
              <w:top w:val="single" w:sz="4" w:space="0" w:color="000000"/>
              <w:left w:val="single" w:sz="4" w:space="0" w:color="000000"/>
              <w:bottom w:val="single" w:sz="4" w:space="0" w:color="000000"/>
              <w:right w:val="single" w:sz="4" w:space="0" w:color="000000"/>
            </w:tcBorders>
          </w:tcPr>
          <w:p w14:paraId="2B9B8FAE" w14:textId="77777777" w:rsidR="00D86209" w:rsidRPr="008B7F9B" w:rsidRDefault="00D86209" w:rsidP="00D3223D">
            <w:pPr>
              <w:jc w:val="right"/>
              <w:rPr>
                <w:rFonts w:ascii="Arial" w:hAnsi="Arial" w:cs="Arial"/>
              </w:rPr>
            </w:pPr>
            <w:r w:rsidRPr="008B7F9B">
              <w:rPr>
                <w:rFonts w:ascii="Arial" w:hAnsi="Arial" w:cs="Arial"/>
                <w:sz w:val="24"/>
                <w:szCs w:val="24"/>
              </w:rPr>
              <w:t>360 op.</w:t>
            </w:r>
          </w:p>
        </w:tc>
        <w:tc>
          <w:tcPr>
            <w:tcW w:w="1134" w:type="dxa"/>
            <w:tcBorders>
              <w:top w:val="single" w:sz="4" w:space="0" w:color="000000"/>
              <w:left w:val="single" w:sz="4" w:space="0" w:color="000000"/>
              <w:bottom w:val="single" w:sz="4" w:space="0" w:color="000000"/>
              <w:right w:val="single" w:sz="4" w:space="0" w:color="000000"/>
            </w:tcBorders>
          </w:tcPr>
          <w:p w14:paraId="09E3E05A"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622A3E2"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79F5B7A4" w14:textId="77777777" w:rsidR="00D86209" w:rsidRPr="008B7F9B" w:rsidRDefault="00D86209" w:rsidP="00D3223D">
            <w:pPr>
              <w:jc w:val="right"/>
              <w:rPr>
                <w:rFonts w:ascii="Arial" w:hAnsi="Arial" w:cs="Arial"/>
                <w:sz w:val="24"/>
                <w:szCs w:val="24"/>
              </w:rPr>
            </w:pPr>
          </w:p>
        </w:tc>
      </w:tr>
      <w:tr w:rsidR="00D86209" w:rsidRPr="008B7F9B" w14:paraId="038AA194" w14:textId="77777777" w:rsidTr="00D3223D">
        <w:trPr>
          <w:trHeight w:val="283"/>
        </w:trPr>
        <w:tc>
          <w:tcPr>
            <w:tcW w:w="871" w:type="dxa"/>
            <w:tcBorders>
              <w:top w:val="single" w:sz="4" w:space="0" w:color="000000"/>
              <w:left w:val="single" w:sz="4" w:space="0" w:color="000000"/>
              <w:bottom w:val="single" w:sz="4" w:space="0" w:color="000000"/>
            </w:tcBorders>
          </w:tcPr>
          <w:p w14:paraId="3D26D1CA"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154AF8AB" w14:textId="77777777" w:rsidR="00D86209" w:rsidRPr="008B7F9B" w:rsidRDefault="00D86209" w:rsidP="00D3223D">
            <w:pPr>
              <w:rPr>
                <w:rFonts w:ascii="Arial" w:hAnsi="Arial" w:cs="Arial"/>
                <w:sz w:val="24"/>
                <w:szCs w:val="24"/>
              </w:rPr>
            </w:pPr>
            <w:r w:rsidRPr="008B7F9B">
              <w:rPr>
                <w:rFonts w:ascii="Arial" w:hAnsi="Arial" w:cs="Arial"/>
                <w:sz w:val="24"/>
                <w:szCs w:val="24"/>
              </w:rPr>
              <w:t>Opatrunek z waty owiniętej gazą</w:t>
            </w:r>
          </w:p>
        </w:tc>
        <w:tc>
          <w:tcPr>
            <w:tcW w:w="2977" w:type="dxa"/>
            <w:tcBorders>
              <w:top w:val="single" w:sz="4" w:space="0" w:color="000000"/>
              <w:left w:val="single" w:sz="4" w:space="0" w:color="000000"/>
              <w:bottom w:val="single" w:sz="4" w:space="0" w:color="000000"/>
            </w:tcBorders>
          </w:tcPr>
          <w:p w14:paraId="78327A21" w14:textId="77777777" w:rsidR="00D86209" w:rsidRPr="008B7F9B" w:rsidRDefault="00D86209" w:rsidP="00D3223D">
            <w:pPr>
              <w:rPr>
                <w:rFonts w:ascii="Arial" w:hAnsi="Arial" w:cs="Arial"/>
                <w:sz w:val="24"/>
                <w:szCs w:val="24"/>
              </w:rPr>
            </w:pPr>
            <w:r w:rsidRPr="008B7F9B">
              <w:rPr>
                <w:rFonts w:ascii="Arial" w:hAnsi="Arial" w:cs="Arial"/>
                <w:sz w:val="24"/>
                <w:szCs w:val="24"/>
              </w:rPr>
              <w:t>10x15 a 25 w op.</w:t>
            </w:r>
          </w:p>
        </w:tc>
        <w:tc>
          <w:tcPr>
            <w:tcW w:w="1559" w:type="dxa"/>
            <w:tcBorders>
              <w:top w:val="single" w:sz="4" w:space="0" w:color="000000"/>
              <w:left w:val="single" w:sz="4" w:space="0" w:color="000000"/>
              <w:bottom w:val="single" w:sz="4" w:space="0" w:color="000000"/>
              <w:right w:val="single" w:sz="4" w:space="0" w:color="000000"/>
            </w:tcBorders>
          </w:tcPr>
          <w:p w14:paraId="4384452A" w14:textId="77777777" w:rsidR="00D86209" w:rsidRPr="008B7F9B" w:rsidRDefault="00D86209" w:rsidP="00D3223D">
            <w:pPr>
              <w:jc w:val="right"/>
              <w:rPr>
                <w:rFonts w:ascii="Arial" w:hAnsi="Arial" w:cs="Arial"/>
              </w:rPr>
            </w:pPr>
            <w:r w:rsidRPr="008B7F9B">
              <w:rPr>
                <w:rFonts w:ascii="Arial" w:hAnsi="Arial" w:cs="Arial"/>
                <w:sz w:val="24"/>
                <w:szCs w:val="24"/>
              </w:rPr>
              <w:t>10 op.</w:t>
            </w:r>
          </w:p>
        </w:tc>
        <w:tc>
          <w:tcPr>
            <w:tcW w:w="1134" w:type="dxa"/>
            <w:tcBorders>
              <w:top w:val="single" w:sz="4" w:space="0" w:color="000000"/>
              <w:left w:val="single" w:sz="4" w:space="0" w:color="000000"/>
              <w:bottom w:val="single" w:sz="4" w:space="0" w:color="000000"/>
              <w:right w:val="single" w:sz="4" w:space="0" w:color="000000"/>
            </w:tcBorders>
          </w:tcPr>
          <w:p w14:paraId="445E3BCB"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6E28A4EC"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284BEB32" w14:textId="77777777" w:rsidR="00D86209" w:rsidRPr="008B7F9B" w:rsidRDefault="00D86209" w:rsidP="00D3223D">
            <w:pPr>
              <w:jc w:val="right"/>
              <w:rPr>
                <w:rFonts w:ascii="Arial" w:hAnsi="Arial" w:cs="Arial"/>
                <w:sz w:val="24"/>
                <w:szCs w:val="24"/>
              </w:rPr>
            </w:pPr>
          </w:p>
        </w:tc>
      </w:tr>
      <w:tr w:rsidR="00D86209" w:rsidRPr="008B7F9B" w14:paraId="083FDD31" w14:textId="77777777" w:rsidTr="00D3223D">
        <w:tc>
          <w:tcPr>
            <w:tcW w:w="871" w:type="dxa"/>
            <w:tcBorders>
              <w:top w:val="single" w:sz="4" w:space="0" w:color="000000"/>
              <w:left w:val="single" w:sz="4" w:space="0" w:color="000000"/>
              <w:bottom w:val="single" w:sz="4" w:space="0" w:color="000000"/>
            </w:tcBorders>
          </w:tcPr>
          <w:p w14:paraId="78655805"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2EEACED" w14:textId="77777777" w:rsidR="00D86209" w:rsidRPr="008B7F9B" w:rsidRDefault="00D86209" w:rsidP="00D3223D">
            <w:pPr>
              <w:rPr>
                <w:rFonts w:ascii="Arial" w:hAnsi="Arial" w:cs="Arial"/>
                <w:sz w:val="24"/>
                <w:szCs w:val="24"/>
              </w:rPr>
            </w:pPr>
            <w:r w:rsidRPr="008B7F9B">
              <w:rPr>
                <w:rFonts w:ascii="Arial" w:hAnsi="Arial" w:cs="Arial"/>
                <w:sz w:val="24"/>
                <w:szCs w:val="24"/>
              </w:rPr>
              <w:t>Lignina</w:t>
            </w:r>
          </w:p>
        </w:tc>
        <w:tc>
          <w:tcPr>
            <w:tcW w:w="2977" w:type="dxa"/>
            <w:tcBorders>
              <w:top w:val="single" w:sz="4" w:space="0" w:color="000000"/>
              <w:left w:val="single" w:sz="4" w:space="0" w:color="000000"/>
              <w:bottom w:val="single" w:sz="4" w:space="0" w:color="000000"/>
            </w:tcBorders>
          </w:tcPr>
          <w:p w14:paraId="796CFCB3" w14:textId="77777777" w:rsidR="00D86209" w:rsidRPr="008B7F9B" w:rsidRDefault="00D86209" w:rsidP="00D3223D">
            <w:pPr>
              <w:rPr>
                <w:rFonts w:ascii="Arial" w:hAnsi="Arial" w:cs="Arial"/>
                <w:sz w:val="24"/>
                <w:szCs w:val="24"/>
              </w:rPr>
            </w:pPr>
            <w:r w:rsidRPr="008B7F9B">
              <w:rPr>
                <w:rFonts w:ascii="Arial" w:hAnsi="Arial" w:cs="Arial"/>
                <w:sz w:val="24"/>
                <w:szCs w:val="24"/>
              </w:rPr>
              <w:t>Op. płaty po 5 kg</w:t>
            </w:r>
          </w:p>
        </w:tc>
        <w:tc>
          <w:tcPr>
            <w:tcW w:w="1559" w:type="dxa"/>
            <w:tcBorders>
              <w:top w:val="single" w:sz="4" w:space="0" w:color="000000"/>
              <w:left w:val="single" w:sz="4" w:space="0" w:color="000000"/>
              <w:bottom w:val="single" w:sz="4" w:space="0" w:color="000000"/>
              <w:right w:val="single" w:sz="4" w:space="0" w:color="000000"/>
            </w:tcBorders>
          </w:tcPr>
          <w:p w14:paraId="652761DA" w14:textId="77777777" w:rsidR="00D86209" w:rsidRPr="008B7F9B" w:rsidRDefault="00D86209" w:rsidP="00D3223D">
            <w:pPr>
              <w:jc w:val="right"/>
              <w:rPr>
                <w:rFonts w:ascii="Arial" w:hAnsi="Arial" w:cs="Arial"/>
              </w:rPr>
            </w:pPr>
            <w:r w:rsidRPr="008B7F9B">
              <w:rPr>
                <w:rFonts w:ascii="Arial" w:hAnsi="Arial" w:cs="Arial"/>
                <w:sz w:val="24"/>
                <w:szCs w:val="24"/>
              </w:rPr>
              <w:t>24 op.</w:t>
            </w:r>
          </w:p>
        </w:tc>
        <w:tc>
          <w:tcPr>
            <w:tcW w:w="1134" w:type="dxa"/>
            <w:tcBorders>
              <w:top w:val="single" w:sz="4" w:space="0" w:color="000000"/>
              <w:left w:val="single" w:sz="4" w:space="0" w:color="000000"/>
              <w:bottom w:val="single" w:sz="4" w:space="0" w:color="000000"/>
              <w:right w:val="single" w:sz="4" w:space="0" w:color="000000"/>
            </w:tcBorders>
          </w:tcPr>
          <w:p w14:paraId="32E1C7BB"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AB81B1D"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23F4FAA2" w14:textId="77777777" w:rsidR="00D86209" w:rsidRPr="008B7F9B" w:rsidRDefault="00D86209" w:rsidP="00D3223D">
            <w:pPr>
              <w:jc w:val="right"/>
              <w:rPr>
                <w:rFonts w:ascii="Arial" w:hAnsi="Arial" w:cs="Arial"/>
                <w:sz w:val="24"/>
                <w:szCs w:val="24"/>
              </w:rPr>
            </w:pPr>
          </w:p>
        </w:tc>
      </w:tr>
      <w:tr w:rsidR="00D86209" w:rsidRPr="008B7F9B" w14:paraId="180BF523" w14:textId="77777777" w:rsidTr="00D3223D">
        <w:tc>
          <w:tcPr>
            <w:tcW w:w="871" w:type="dxa"/>
            <w:tcBorders>
              <w:top w:val="single" w:sz="4" w:space="0" w:color="000000"/>
              <w:left w:val="single" w:sz="4" w:space="0" w:color="000000"/>
              <w:bottom w:val="single" w:sz="4" w:space="0" w:color="000000"/>
            </w:tcBorders>
          </w:tcPr>
          <w:p w14:paraId="15154718"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sz w:val="24"/>
                <w:szCs w:val="24"/>
              </w:rPr>
            </w:pPr>
            <w:r w:rsidRPr="008B7F9B">
              <w:rPr>
                <w:rFonts w:ascii="Arial" w:hAnsi="Arial" w:cs="Arial"/>
                <w:b/>
                <w:sz w:val="24"/>
                <w:szCs w:val="24"/>
              </w:rPr>
              <w:t>*</w:t>
            </w:r>
          </w:p>
        </w:tc>
        <w:tc>
          <w:tcPr>
            <w:tcW w:w="4252" w:type="dxa"/>
            <w:tcBorders>
              <w:top w:val="single" w:sz="4" w:space="0" w:color="000000"/>
              <w:left w:val="single" w:sz="4" w:space="0" w:color="000000"/>
              <w:bottom w:val="single" w:sz="4" w:space="0" w:color="000000"/>
            </w:tcBorders>
          </w:tcPr>
          <w:p w14:paraId="6C551039" w14:textId="77777777" w:rsidR="00D86209" w:rsidRPr="008B7F9B" w:rsidRDefault="00D86209" w:rsidP="00D3223D">
            <w:pPr>
              <w:shd w:val="clear" w:color="auto" w:fill="FFFF99"/>
              <w:rPr>
                <w:rFonts w:ascii="Arial" w:hAnsi="Arial" w:cs="Arial"/>
                <w:sz w:val="24"/>
                <w:szCs w:val="24"/>
              </w:rPr>
            </w:pPr>
            <w:r w:rsidRPr="008B7F9B">
              <w:rPr>
                <w:rFonts w:ascii="Arial" w:hAnsi="Arial" w:cs="Arial"/>
                <w:sz w:val="24"/>
                <w:szCs w:val="24"/>
              </w:rPr>
              <w:t xml:space="preserve">Lignina </w:t>
            </w:r>
          </w:p>
        </w:tc>
        <w:tc>
          <w:tcPr>
            <w:tcW w:w="2977" w:type="dxa"/>
            <w:tcBorders>
              <w:top w:val="single" w:sz="4" w:space="0" w:color="000000"/>
              <w:left w:val="single" w:sz="4" w:space="0" w:color="000000"/>
              <w:bottom w:val="single" w:sz="4" w:space="0" w:color="000000"/>
            </w:tcBorders>
          </w:tcPr>
          <w:p w14:paraId="165C56DE" w14:textId="77777777" w:rsidR="00D86209" w:rsidRPr="008B7F9B" w:rsidRDefault="00D86209" w:rsidP="00D3223D">
            <w:pPr>
              <w:rPr>
                <w:rFonts w:ascii="Arial" w:hAnsi="Arial" w:cs="Arial"/>
                <w:sz w:val="24"/>
                <w:szCs w:val="24"/>
              </w:rPr>
            </w:pPr>
            <w:r w:rsidRPr="008B7F9B">
              <w:rPr>
                <w:rFonts w:ascii="Arial" w:hAnsi="Arial" w:cs="Arial"/>
                <w:sz w:val="24"/>
                <w:szCs w:val="24"/>
              </w:rPr>
              <w:t>rolki x 150g                     szt.</w:t>
            </w:r>
          </w:p>
        </w:tc>
        <w:tc>
          <w:tcPr>
            <w:tcW w:w="1559" w:type="dxa"/>
            <w:tcBorders>
              <w:top w:val="single" w:sz="4" w:space="0" w:color="000000"/>
              <w:left w:val="single" w:sz="4" w:space="0" w:color="000000"/>
              <w:bottom w:val="single" w:sz="4" w:space="0" w:color="000000"/>
              <w:right w:val="single" w:sz="4" w:space="0" w:color="000000"/>
            </w:tcBorders>
          </w:tcPr>
          <w:p w14:paraId="6F7D355F" w14:textId="77777777" w:rsidR="00D86209" w:rsidRPr="008B7F9B" w:rsidRDefault="00D86209" w:rsidP="00D3223D">
            <w:pPr>
              <w:jc w:val="right"/>
              <w:rPr>
                <w:rFonts w:ascii="Arial" w:hAnsi="Arial" w:cs="Arial"/>
              </w:rPr>
            </w:pPr>
            <w:r w:rsidRPr="008B7F9B">
              <w:rPr>
                <w:rFonts w:ascii="Arial" w:hAnsi="Arial" w:cs="Arial"/>
                <w:sz w:val="24"/>
                <w:szCs w:val="24"/>
              </w:rPr>
              <w:t>50 szt.</w:t>
            </w:r>
          </w:p>
        </w:tc>
        <w:tc>
          <w:tcPr>
            <w:tcW w:w="1134" w:type="dxa"/>
            <w:tcBorders>
              <w:top w:val="single" w:sz="4" w:space="0" w:color="000000"/>
              <w:left w:val="single" w:sz="4" w:space="0" w:color="000000"/>
              <w:bottom w:val="single" w:sz="4" w:space="0" w:color="000000"/>
              <w:right w:val="single" w:sz="4" w:space="0" w:color="000000"/>
            </w:tcBorders>
          </w:tcPr>
          <w:p w14:paraId="31757C97"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3398919"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14D2832" w14:textId="77777777" w:rsidR="00D86209" w:rsidRPr="008B7F9B" w:rsidRDefault="00D86209" w:rsidP="00D3223D">
            <w:pPr>
              <w:jc w:val="right"/>
              <w:rPr>
                <w:rFonts w:ascii="Arial" w:hAnsi="Arial" w:cs="Arial"/>
                <w:sz w:val="24"/>
                <w:szCs w:val="24"/>
              </w:rPr>
            </w:pPr>
          </w:p>
        </w:tc>
      </w:tr>
      <w:tr w:rsidR="00D86209" w:rsidRPr="008B7F9B" w14:paraId="6BFDFF6E" w14:textId="77777777" w:rsidTr="00D3223D">
        <w:tc>
          <w:tcPr>
            <w:tcW w:w="871" w:type="dxa"/>
            <w:tcBorders>
              <w:top w:val="single" w:sz="4" w:space="0" w:color="000000"/>
              <w:left w:val="single" w:sz="4" w:space="0" w:color="000000"/>
              <w:bottom w:val="single" w:sz="4" w:space="0" w:color="000000"/>
            </w:tcBorders>
          </w:tcPr>
          <w:p w14:paraId="1DC80A92"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1E4A4820" w14:textId="77777777" w:rsidR="00D86209" w:rsidRPr="008B7F9B" w:rsidRDefault="00D86209" w:rsidP="00D3223D">
            <w:pPr>
              <w:rPr>
                <w:rFonts w:ascii="Arial" w:hAnsi="Arial" w:cs="Arial"/>
                <w:sz w:val="24"/>
                <w:szCs w:val="24"/>
              </w:rPr>
            </w:pPr>
            <w:r w:rsidRPr="008B7F9B">
              <w:rPr>
                <w:rFonts w:ascii="Arial" w:hAnsi="Arial" w:cs="Arial"/>
                <w:sz w:val="24"/>
                <w:szCs w:val="24"/>
              </w:rPr>
              <w:t>Przylepiec włókninowy 10cm x 10m</w:t>
            </w:r>
          </w:p>
        </w:tc>
        <w:tc>
          <w:tcPr>
            <w:tcW w:w="2977" w:type="dxa"/>
            <w:tcBorders>
              <w:top w:val="single" w:sz="4" w:space="0" w:color="000000"/>
              <w:left w:val="single" w:sz="4" w:space="0" w:color="000000"/>
              <w:bottom w:val="single" w:sz="4" w:space="0" w:color="000000"/>
            </w:tcBorders>
          </w:tcPr>
          <w:p w14:paraId="22BDB93C"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637802D2" w14:textId="77777777" w:rsidR="00D86209" w:rsidRPr="008B7F9B" w:rsidRDefault="00D86209" w:rsidP="00D3223D">
            <w:pPr>
              <w:jc w:val="right"/>
              <w:rPr>
                <w:rFonts w:ascii="Arial" w:hAnsi="Arial" w:cs="Arial"/>
              </w:rPr>
            </w:pPr>
            <w:r w:rsidRPr="008B7F9B">
              <w:rPr>
                <w:rFonts w:ascii="Arial" w:hAnsi="Arial" w:cs="Arial"/>
                <w:sz w:val="24"/>
                <w:szCs w:val="24"/>
              </w:rPr>
              <w:t>32 szt.</w:t>
            </w:r>
          </w:p>
        </w:tc>
        <w:tc>
          <w:tcPr>
            <w:tcW w:w="1134" w:type="dxa"/>
            <w:tcBorders>
              <w:top w:val="single" w:sz="4" w:space="0" w:color="000000"/>
              <w:left w:val="single" w:sz="4" w:space="0" w:color="000000"/>
              <w:bottom w:val="single" w:sz="4" w:space="0" w:color="000000"/>
              <w:right w:val="single" w:sz="4" w:space="0" w:color="000000"/>
            </w:tcBorders>
          </w:tcPr>
          <w:p w14:paraId="0E110BD5"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EFFA02E"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FB0C838" w14:textId="77777777" w:rsidR="00D86209" w:rsidRPr="008B7F9B" w:rsidRDefault="00D86209" w:rsidP="00D3223D">
            <w:pPr>
              <w:jc w:val="right"/>
              <w:rPr>
                <w:rFonts w:ascii="Arial" w:hAnsi="Arial" w:cs="Arial"/>
                <w:sz w:val="24"/>
                <w:szCs w:val="24"/>
              </w:rPr>
            </w:pPr>
          </w:p>
        </w:tc>
      </w:tr>
      <w:tr w:rsidR="00D86209" w:rsidRPr="008B7F9B" w14:paraId="57A67D82" w14:textId="77777777" w:rsidTr="00D3223D">
        <w:tc>
          <w:tcPr>
            <w:tcW w:w="871" w:type="dxa"/>
            <w:tcBorders>
              <w:top w:val="single" w:sz="4" w:space="0" w:color="000000"/>
              <w:left w:val="single" w:sz="4" w:space="0" w:color="000000"/>
              <w:bottom w:val="single" w:sz="4" w:space="0" w:color="000000"/>
            </w:tcBorders>
          </w:tcPr>
          <w:p w14:paraId="0A3D1F2B"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5E16001"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Przylepiec włókninowy 15cm x 10m </w:t>
            </w:r>
          </w:p>
        </w:tc>
        <w:tc>
          <w:tcPr>
            <w:tcW w:w="2977" w:type="dxa"/>
            <w:tcBorders>
              <w:top w:val="single" w:sz="4" w:space="0" w:color="000000"/>
              <w:left w:val="single" w:sz="4" w:space="0" w:color="000000"/>
              <w:bottom w:val="single" w:sz="4" w:space="0" w:color="000000"/>
            </w:tcBorders>
          </w:tcPr>
          <w:p w14:paraId="122CE6B9"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5F9C114F" w14:textId="77777777" w:rsidR="00D86209" w:rsidRPr="008B7F9B" w:rsidRDefault="00D86209" w:rsidP="00D3223D">
            <w:pPr>
              <w:jc w:val="right"/>
              <w:rPr>
                <w:rFonts w:ascii="Arial" w:hAnsi="Arial" w:cs="Arial"/>
              </w:rPr>
            </w:pPr>
            <w:r w:rsidRPr="008B7F9B">
              <w:rPr>
                <w:rFonts w:ascii="Arial" w:hAnsi="Arial" w:cs="Arial"/>
                <w:sz w:val="24"/>
                <w:szCs w:val="24"/>
              </w:rPr>
              <w:t>32 szt.</w:t>
            </w:r>
          </w:p>
        </w:tc>
        <w:tc>
          <w:tcPr>
            <w:tcW w:w="1134" w:type="dxa"/>
            <w:tcBorders>
              <w:top w:val="single" w:sz="4" w:space="0" w:color="000000"/>
              <w:left w:val="single" w:sz="4" w:space="0" w:color="000000"/>
              <w:bottom w:val="single" w:sz="4" w:space="0" w:color="000000"/>
              <w:right w:val="single" w:sz="4" w:space="0" w:color="000000"/>
            </w:tcBorders>
          </w:tcPr>
          <w:p w14:paraId="0150F632"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A017E42"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6557641" w14:textId="77777777" w:rsidR="00D86209" w:rsidRPr="008B7F9B" w:rsidRDefault="00D86209" w:rsidP="00D3223D">
            <w:pPr>
              <w:jc w:val="right"/>
              <w:rPr>
                <w:rFonts w:ascii="Arial" w:hAnsi="Arial" w:cs="Arial"/>
                <w:sz w:val="24"/>
                <w:szCs w:val="24"/>
              </w:rPr>
            </w:pPr>
          </w:p>
        </w:tc>
      </w:tr>
      <w:tr w:rsidR="00D86209" w:rsidRPr="008B7F9B" w14:paraId="02B5B7FB" w14:textId="77777777" w:rsidTr="00D3223D">
        <w:trPr>
          <w:trHeight w:val="369"/>
        </w:trPr>
        <w:tc>
          <w:tcPr>
            <w:tcW w:w="871" w:type="dxa"/>
            <w:tcBorders>
              <w:top w:val="single" w:sz="4" w:space="0" w:color="000000"/>
              <w:left w:val="single" w:sz="4" w:space="0" w:color="000000"/>
              <w:bottom w:val="single" w:sz="4" w:space="0" w:color="000000"/>
            </w:tcBorders>
          </w:tcPr>
          <w:p w14:paraId="2929B6F3"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sz w:val="24"/>
                <w:szCs w:val="24"/>
                <w:shd w:val="clear" w:color="auto" w:fill="FFFFFF"/>
              </w:rPr>
            </w:pPr>
            <w:r w:rsidRPr="008B7F9B">
              <w:rPr>
                <w:rFonts w:ascii="Arial" w:hAnsi="Arial" w:cs="Arial"/>
                <w:b/>
                <w:sz w:val="24"/>
                <w:szCs w:val="24"/>
                <w:shd w:val="clear" w:color="auto" w:fill="FFFFFF"/>
              </w:rPr>
              <w:t>*</w:t>
            </w:r>
          </w:p>
        </w:tc>
        <w:tc>
          <w:tcPr>
            <w:tcW w:w="4252" w:type="dxa"/>
            <w:tcBorders>
              <w:top w:val="single" w:sz="4" w:space="0" w:color="000000"/>
              <w:left w:val="single" w:sz="4" w:space="0" w:color="000000"/>
              <w:bottom w:val="single" w:sz="4" w:space="0" w:color="000000"/>
            </w:tcBorders>
          </w:tcPr>
          <w:p w14:paraId="405C5022" w14:textId="77777777" w:rsidR="00D86209" w:rsidRPr="008B7F9B" w:rsidRDefault="00D86209" w:rsidP="00D3223D">
            <w:pPr>
              <w:rPr>
                <w:rFonts w:ascii="Arial" w:hAnsi="Arial" w:cs="Arial"/>
                <w:sz w:val="24"/>
                <w:szCs w:val="24"/>
              </w:rPr>
            </w:pPr>
            <w:r w:rsidRPr="008B7F9B">
              <w:rPr>
                <w:rFonts w:ascii="Arial" w:hAnsi="Arial" w:cs="Arial"/>
                <w:sz w:val="24"/>
                <w:szCs w:val="24"/>
                <w:shd w:val="clear" w:color="auto" w:fill="FFFFFF"/>
              </w:rPr>
              <w:t xml:space="preserve">Poloplast na rolce </w:t>
            </w:r>
            <w:proofErr w:type="spellStart"/>
            <w:r w:rsidRPr="008B7F9B">
              <w:rPr>
                <w:rFonts w:ascii="Arial" w:hAnsi="Arial" w:cs="Arial"/>
                <w:sz w:val="24"/>
                <w:szCs w:val="24"/>
                <w:shd w:val="clear" w:color="auto" w:fill="FFFFFF"/>
              </w:rPr>
              <w:t>niefiselinowej</w:t>
            </w:r>
            <w:proofErr w:type="spellEnd"/>
          </w:p>
        </w:tc>
        <w:tc>
          <w:tcPr>
            <w:tcW w:w="2977" w:type="dxa"/>
            <w:tcBorders>
              <w:top w:val="single" w:sz="4" w:space="0" w:color="000000"/>
              <w:left w:val="single" w:sz="4" w:space="0" w:color="000000"/>
              <w:bottom w:val="single" w:sz="4" w:space="0" w:color="000000"/>
            </w:tcBorders>
          </w:tcPr>
          <w:p w14:paraId="307B099C"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/2,5 cm x 5 m/                 szt.</w:t>
            </w:r>
          </w:p>
        </w:tc>
        <w:tc>
          <w:tcPr>
            <w:tcW w:w="1559" w:type="dxa"/>
            <w:tcBorders>
              <w:top w:val="single" w:sz="4" w:space="0" w:color="000000"/>
              <w:left w:val="single" w:sz="4" w:space="0" w:color="000000"/>
              <w:bottom w:val="single" w:sz="4" w:space="0" w:color="000000"/>
              <w:right w:val="single" w:sz="4" w:space="0" w:color="000000"/>
            </w:tcBorders>
          </w:tcPr>
          <w:p w14:paraId="7B2C76AB" w14:textId="77777777" w:rsidR="00D86209" w:rsidRPr="008B7F9B" w:rsidRDefault="00D86209" w:rsidP="00D3223D">
            <w:pPr>
              <w:jc w:val="right"/>
              <w:rPr>
                <w:rFonts w:ascii="Arial" w:hAnsi="Arial" w:cs="Arial"/>
              </w:rPr>
            </w:pPr>
            <w:r w:rsidRPr="008B7F9B">
              <w:rPr>
                <w:rFonts w:ascii="Arial" w:hAnsi="Arial" w:cs="Arial"/>
                <w:sz w:val="24"/>
                <w:szCs w:val="24"/>
              </w:rPr>
              <w:t>240 szt.</w:t>
            </w:r>
          </w:p>
        </w:tc>
        <w:tc>
          <w:tcPr>
            <w:tcW w:w="1134" w:type="dxa"/>
            <w:tcBorders>
              <w:top w:val="single" w:sz="4" w:space="0" w:color="000000"/>
              <w:left w:val="single" w:sz="4" w:space="0" w:color="000000"/>
              <w:bottom w:val="single" w:sz="4" w:space="0" w:color="000000"/>
              <w:right w:val="single" w:sz="4" w:space="0" w:color="000000"/>
            </w:tcBorders>
          </w:tcPr>
          <w:p w14:paraId="73D16585"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33092A2"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976194F" w14:textId="77777777" w:rsidR="00D86209" w:rsidRPr="008B7F9B" w:rsidRDefault="00D86209" w:rsidP="00D3223D">
            <w:pPr>
              <w:jc w:val="right"/>
              <w:rPr>
                <w:rFonts w:ascii="Arial" w:hAnsi="Arial" w:cs="Arial"/>
                <w:sz w:val="24"/>
                <w:szCs w:val="24"/>
              </w:rPr>
            </w:pPr>
          </w:p>
        </w:tc>
      </w:tr>
      <w:tr w:rsidR="00D86209" w:rsidRPr="008B7F9B" w14:paraId="7CF63315" w14:textId="77777777" w:rsidTr="00D3223D">
        <w:tc>
          <w:tcPr>
            <w:tcW w:w="871" w:type="dxa"/>
            <w:tcBorders>
              <w:top w:val="single" w:sz="4" w:space="0" w:color="000000"/>
              <w:left w:val="single" w:sz="4" w:space="0" w:color="000000"/>
              <w:bottom w:val="single" w:sz="4" w:space="0" w:color="000000"/>
            </w:tcBorders>
            <w:shd w:val="clear" w:color="auto" w:fill="FFFFFF"/>
          </w:tcPr>
          <w:p w14:paraId="105FC837"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sz w:val="24"/>
                <w:szCs w:val="24"/>
                <w:shd w:val="clear" w:color="auto" w:fill="FFFF99"/>
              </w:rPr>
            </w:pPr>
            <w:r w:rsidRPr="008B7F9B">
              <w:rPr>
                <w:rFonts w:ascii="Arial" w:hAnsi="Arial" w:cs="Arial"/>
                <w:b/>
                <w:sz w:val="24"/>
                <w:szCs w:val="24"/>
                <w:shd w:val="clear" w:color="auto" w:fill="FFFFFF"/>
              </w:rPr>
              <w:t>*</w:t>
            </w:r>
          </w:p>
        </w:tc>
        <w:tc>
          <w:tcPr>
            <w:tcW w:w="4252" w:type="dxa"/>
            <w:tcBorders>
              <w:top w:val="single" w:sz="4" w:space="0" w:color="000000"/>
              <w:left w:val="single" w:sz="4" w:space="0" w:color="000000"/>
              <w:bottom w:val="single" w:sz="4" w:space="0" w:color="000000"/>
            </w:tcBorders>
            <w:shd w:val="clear" w:color="auto" w:fill="FFFFFF"/>
          </w:tcPr>
          <w:p w14:paraId="4590AA05" w14:textId="77777777" w:rsidR="00D86209" w:rsidRPr="008B7F9B" w:rsidRDefault="00D86209" w:rsidP="00D3223D">
            <w:pPr>
              <w:rPr>
                <w:rFonts w:ascii="Arial" w:hAnsi="Arial" w:cs="Arial"/>
                <w:sz w:val="24"/>
                <w:szCs w:val="24"/>
              </w:rPr>
            </w:pPr>
            <w:r w:rsidRPr="008B7F9B">
              <w:rPr>
                <w:rFonts w:ascii="Arial" w:hAnsi="Arial" w:cs="Arial"/>
                <w:sz w:val="24"/>
                <w:szCs w:val="24"/>
                <w:shd w:val="clear" w:color="auto" w:fill="FFFF99"/>
              </w:rPr>
              <w:t>Prestoplast z opatrunkiem</w:t>
            </w:r>
          </w:p>
        </w:tc>
        <w:tc>
          <w:tcPr>
            <w:tcW w:w="2977" w:type="dxa"/>
            <w:tcBorders>
              <w:top w:val="single" w:sz="4" w:space="0" w:color="000000"/>
              <w:left w:val="single" w:sz="4" w:space="0" w:color="000000"/>
              <w:bottom w:val="single" w:sz="4" w:space="0" w:color="000000"/>
            </w:tcBorders>
          </w:tcPr>
          <w:p w14:paraId="59D74999" w14:textId="77777777" w:rsidR="00D86209" w:rsidRPr="008B7F9B" w:rsidRDefault="00D86209" w:rsidP="00D3223D">
            <w:pPr>
              <w:rPr>
                <w:rFonts w:ascii="Arial" w:hAnsi="Arial" w:cs="Arial"/>
                <w:sz w:val="24"/>
                <w:szCs w:val="24"/>
              </w:rPr>
            </w:pPr>
            <w:r w:rsidRPr="008B7F9B">
              <w:rPr>
                <w:rFonts w:ascii="Arial" w:hAnsi="Arial" w:cs="Arial"/>
                <w:sz w:val="24"/>
                <w:szCs w:val="24"/>
              </w:rPr>
              <w:t>/ 6 cm x 1m/                     szt.</w:t>
            </w:r>
          </w:p>
        </w:tc>
        <w:tc>
          <w:tcPr>
            <w:tcW w:w="1559" w:type="dxa"/>
            <w:tcBorders>
              <w:top w:val="single" w:sz="4" w:space="0" w:color="000000"/>
              <w:left w:val="single" w:sz="4" w:space="0" w:color="000000"/>
              <w:bottom w:val="single" w:sz="4" w:space="0" w:color="000000"/>
              <w:right w:val="single" w:sz="4" w:space="0" w:color="000000"/>
            </w:tcBorders>
          </w:tcPr>
          <w:p w14:paraId="332F4CDF" w14:textId="77777777" w:rsidR="00D86209" w:rsidRPr="008B7F9B" w:rsidRDefault="00D86209" w:rsidP="00D3223D">
            <w:pPr>
              <w:jc w:val="right"/>
              <w:rPr>
                <w:rFonts w:ascii="Arial" w:hAnsi="Arial" w:cs="Arial"/>
              </w:rPr>
            </w:pPr>
            <w:r w:rsidRPr="008B7F9B">
              <w:rPr>
                <w:rFonts w:ascii="Arial" w:hAnsi="Arial" w:cs="Arial"/>
                <w:sz w:val="24"/>
                <w:szCs w:val="24"/>
              </w:rPr>
              <w:t>240 szt.</w:t>
            </w:r>
          </w:p>
        </w:tc>
        <w:tc>
          <w:tcPr>
            <w:tcW w:w="1134" w:type="dxa"/>
            <w:tcBorders>
              <w:top w:val="single" w:sz="4" w:space="0" w:color="000000"/>
              <w:left w:val="single" w:sz="4" w:space="0" w:color="000000"/>
              <w:bottom w:val="single" w:sz="4" w:space="0" w:color="000000"/>
              <w:right w:val="single" w:sz="4" w:space="0" w:color="000000"/>
            </w:tcBorders>
          </w:tcPr>
          <w:p w14:paraId="38A4DC22"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79DC504"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A9BFAED" w14:textId="77777777" w:rsidR="00D86209" w:rsidRPr="008B7F9B" w:rsidRDefault="00D86209" w:rsidP="00D3223D">
            <w:pPr>
              <w:jc w:val="right"/>
              <w:rPr>
                <w:rFonts w:ascii="Arial" w:hAnsi="Arial" w:cs="Arial"/>
                <w:sz w:val="24"/>
                <w:szCs w:val="24"/>
              </w:rPr>
            </w:pPr>
          </w:p>
        </w:tc>
      </w:tr>
      <w:tr w:rsidR="00D86209" w:rsidRPr="008B7F9B" w14:paraId="76FF1DDE" w14:textId="77777777" w:rsidTr="00D3223D">
        <w:tc>
          <w:tcPr>
            <w:tcW w:w="871" w:type="dxa"/>
            <w:tcBorders>
              <w:top w:val="single" w:sz="4" w:space="0" w:color="000000"/>
              <w:left w:val="single" w:sz="4" w:space="0" w:color="000000"/>
              <w:bottom w:val="single" w:sz="4" w:space="0" w:color="000000"/>
            </w:tcBorders>
          </w:tcPr>
          <w:p w14:paraId="0C12966E"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4021BFB8"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Pregips</w:t>
            </w:r>
            <w:proofErr w:type="spellEnd"/>
          </w:p>
        </w:tc>
        <w:tc>
          <w:tcPr>
            <w:tcW w:w="2977" w:type="dxa"/>
            <w:tcBorders>
              <w:top w:val="single" w:sz="4" w:space="0" w:color="000000"/>
              <w:left w:val="single" w:sz="4" w:space="0" w:color="000000"/>
              <w:bottom w:val="single" w:sz="4" w:space="0" w:color="000000"/>
            </w:tcBorders>
          </w:tcPr>
          <w:p w14:paraId="69C4D3CD"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12 x 3 /5-6’/                   szt.</w:t>
            </w:r>
          </w:p>
        </w:tc>
        <w:tc>
          <w:tcPr>
            <w:tcW w:w="1559" w:type="dxa"/>
            <w:tcBorders>
              <w:top w:val="single" w:sz="4" w:space="0" w:color="000000"/>
              <w:left w:val="single" w:sz="4" w:space="0" w:color="000000"/>
              <w:bottom w:val="single" w:sz="4" w:space="0" w:color="000000"/>
              <w:right w:val="single" w:sz="4" w:space="0" w:color="000000"/>
            </w:tcBorders>
          </w:tcPr>
          <w:p w14:paraId="3EFE5722" w14:textId="77777777" w:rsidR="00D86209" w:rsidRPr="008B7F9B" w:rsidRDefault="00D86209" w:rsidP="00D3223D">
            <w:pPr>
              <w:jc w:val="right"/>
              <w:rPr>
                <w:rFonts w:ascii="Arial" w:hAnsi="Arial" w:cs="Arial"/>
              </w:rPr>
            </w:pPr>
            <w:r w:rsidRPr="008B7F9B">
              <w:rPr>
                <w:rFonts w:ascii="Arial" w:hAnsi="Arial" w:cs="Arial"/>
                <w:sz w:val="24"/>
                <w:szCs w:val="24"/>
              </w:rPr>
              <w:t>1400 szt.</w:t>
            </w:r>
          </w:p>
        </w:tc>
        <w:tc>
          <w:tcPr>
            <w:tcW w:w="1134" w:type="dxa"/>
            <w:tcBorders>
              <w:top w:val="single" w:sz="4" w:space="0" w:color="000000"/>
              <w:left w:val="single" w:sz="4" w:space="0" w:color="000000"/>
              <w:bottom w:val="single" w:sz="4" w:space="0" w:color="000000"/>
              <w:right w:val="single" w:sz="4" w:space="0" w:color="000000"/>
            </w:tcBorders>
          </w:tcPr>
          <w:p w14:paraId="3E619043"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FE83D2C"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B7F8ADD" w14:textId="77777777" w:rsidR="00D86209" w:rsidRPr="008B7F9B" w:rsidRDefault="00D86209" w:rsidP="00D3223D">
            <w:pPr>
              <w:jc w:val="right"/>
              <w:rPr>
                <w:rFonts w:ascii="Arial" w:hAnsi="Arial" w:cs="Arial"/>
                <w:sz w:val="24"/>
                <w:szCs w:val="24"/>
              </w:rPr>
            </w:pPr>
          </w:p>
        </w:tc>
      </w:tr>
      <w:tr w:rsidR="00D86209" w:rsidRPr="008B7F9B" w14:paraId="39CA1471" w14:textId="77777777" w:rsidTr="00D3223D">
        <w:tc>
          <w:tcPr>
            <w:tcW w:w="871" w:type="dxa"/>
            <w:tcBorders>
              <w:top w:val="single" w:sz="4" w:space="0" w:color="000000"/>
              <w:left w:val="single" w:sz="4" w:space="0" w:color="000000"/>
              <w:bottom w:val="single" w:sz="4" w:space="0" w:color="000000"/>
            </w:tcBorders>
          </w:tcPr>
          <w:p w14:paraId="3429C8D5"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420A5E88"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Pregips</w:t>
            </w:r>
            <w:proofErr w:type="spellEnd"/>
          </w:p>
        </w:tc>
        <w:tc>
          <w:tcPr>
            <w:tcW w:w="2977" w:type="dxa"/>
            <w:tcBorders>
              <w:top w:val="single" w:sz="4" w:space="0" w:color="000000"/>
              <w:left w:val="single" w:sz="4" w:space="0" w:color="000000"/>
              <w:bottom w:val="single" w:sz="4" w:space="0" w:color="000000"/>
            </w:tcBorders>
          </w:tcPr>
          <w:p w14:paraId="22D9685E"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15 x 3/ 5-6’/                   szt.</w:t>
            </w:r>
          </w:p>
        </w:tc>
        <w:tc>
          <w:tcPr>
            <w:tcW w:w="1559" w:type="dxa"/>
            <w:tcBorders>
              <w:top w:val="single" w:sz="4" w:space="0" w:color="000000"/>
              <w:left w:val="single" w:sz="4" w:space="0" w:color="000000"/>
              <w:bottom w:val="single" w:sz="4" w:space="0" w:color="000000"/>
              <w:right w:val="single" w:sz="4" w:space="0" w:color="000000"/>
            </w:tcBorders>
          </w:tcPr>
          <w:p w14:paraId="09859347" w14:textId="77777777" w:rsidR="00D86209" w:rsidRPr="008B7F9B" w:rsidRDefault="00D86209" w:rsidP="00D3223D">
            <w:pPr>
              <w:jc w:val="right"/>
              <w:rPr>
                <w:rFonts w:ascii="Arial" w:hAnsi="Arial" w:cs="Arial"/>
              </w:rPr>
            </w:pPr>
            <w:r w:rsidRPr="008B7F9B">
              <w:rPr>
                <w:rFonts w:ascii="Arial" w:hAnsi="Arial" w:cs="Arial"/>
                <w:sz w:val="24"/>
                <w:szCs w:val="24"/>
              </w:rPr>
              <w:t>1500 szt.</w:t>
            </w:r>
          </w:p>
        </w:tc>
        <w:tc>
          <w:tcPr>
            <w:tcW w:w="1134" w:type="dxa"/>
            <w:tcBorders>
              <w:top w:val="single" w:sz="4" w:space="0" w:color="000000"/>
              <w:left w:val="single" w:sz="4" w:space="0" w:color="000000"/>
              <w:bottom w:val="single" w:sz="4" w:space="0" w:color="000000"/>
              <w:right w:val="single" w:sz="4" w:space="0" w:color="000000"/>
            </w:tcBorders>
          </w:tcPr>
          <w:p w14:paraId="646FB5F3"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CA41D18"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2EFCF830" w14:textId="77777777" w:rsidR="00D86209" w:rsidRPr="008B7F9B" w:rsidRDefault="00D86209" w:rsidP="00D3223D">
            <w:pPr>
              <w:jc w:val="right"/>
              <w:rPr>
                <w:rFonts w:ascii="Arial" w:hAnsi="Arial" w:cs="Arial"/>
                <w:sz w:val="24"/>
                <w:szCs w:val="24"/>
              </w:rPr>
            </w:pPr>
          </w:p>
        </w:tc>
      </w:tr>
      <w:tr w:rsidR="00D86209" w:rsidRPr="008B7F9B" w14:paraId="58C4201B" w14:textId="77777777" w:rsidTr="00D3223D">
        <w:trPr>
          <w:trHeight w:val="329"/>
        </w:trPr>
        <w:tc>
          <w:tcPr>
            <w:tcW w:w="871" w:type="dxa"/>
            <w:tcBorders>
              <w:top w:val="single" w:sz="4" w:space="0" w:color="000000"/>
              <w:left w:val="single" w:sz="4" w:space="0" w:color="000000"/>
              <w:bottom w:val="single" w:sz="4" w:space="0" w:color="000000"/>
            </w:tcBorders>
          </w:tcPr>
          <w:p w14:paraId="187F0613"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C18C444" w14:textId="77777777" w:rsidR="00D86209" w:rsidRPr="008B7F9B" w:rsidRDefault="00D86209" w:rsidP="00D3223D">
            <w:pPr>
              <w:rPr>
                <w:rFonts w:ascii="Arial" w:hAnsi="Arial" w:cs="Arial"/>
                <w:sz w:val="24"/>
                <w:szCs w:val="24"/>
              </w:rPr>
            </w:pPr>
            <w:r w:rsidRPr="008B7F9B">
              <w:rPr>
                <w:rFonts w:ascii="Arial" w:hAnsi="Arial" w:cs="Arial"/>
                <w:sz w:val="24"/>
                <w:szCs w:val="24"/>
              </w:rPr>
              <w:t>Szyna  Zimmera   230 x 20</w:t>
            </w:r>
          </w:p>
        </w:tc>
        <w:tc>
          <w:tcPr>
            <w:tcW w:w="2977" w:type="dxa"/>
            <w:tcBorders>
              <w:top w:val="single" w:sz="4" w:space="0" w:color="000000"/>
              <w:left w:val="single" w:sz="4" w:space="0" w:color="000000"/>
              <w:bottom w:val="single" w:sz="4" w:space="0" w:color="000000"/>
            </w:tcBorders>
          </w:tcPr>
          <w:p w14:paraId="3D2E5BD7"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3686199A" w14:textId="77777777" w:rsidR="00D86209" w:rsidRPr="008B7F9B" w:rsidRDefault="00D86209" w:rsidP="00D3223D">
            <w:pPr>
              <w:rPr>
                <w:rFonts w:ascii="Arial" w:hAnsi="Arial" w:cs="Arial"/>
              </w:rPr>
            </w:pPr>
            <w:r w:rsidRPr="008B7F9B">
              <w:rPr>
                <w:rFonts w:ascii="Arial" w:hAnsi="Arial" w:cs="Arial"/>
                <w:sz w:val="24"/>
                <w:szCs w:val="24"/>
              </w:rPr>
              <w:t xml:space="preserve">          150 szt.</w:t>
            </w:r>
          </w:p>
        </w:tc>
        <w:tc>
          <w:tcPr>
            <w:tcW w:w="1134" w:type="dxa"/>
            <w:tcBorders>
              <w:top w:val="single" w:sz="4" w:space="0" w:color="000000"/>
              <w:left w:val="single" w:sz="4" w:space="0" w:color="000000"/>
              <w:bottom w:val="single" w:sz="4" w:space="0" w:color="000000"/>
              <w:right w:val="single" w:sz="4" w:space="0" w:color="000000"/>
            </w:tcBorders>
          </w:tcPr>
          <w:p w14:paraId="51910242" w14:textId="77777777" w:rsidR="00D86209" w:rsidRPr="008B7F9B" w:rsidRDefault="00D86209" w:rsidP="00D3223D">
            <w:pPr>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3108B99" w14:textId="77777777" w:rsidR="00D86209" w:rsidRPr="008B7F9B" w:rsidRDefault="00D86209" w:rsidP="00D3223D">
            <w:pPr>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CC83C74" w14:textId="77777777" w:rsidR="00D86209" w:rsidRPr="008B7F9B" w:rsidRDefault="00D86209" w:rsidP="00D3223D">
            <w:pPr>
              <w:rPr>
                <w:rFonts w:ascii="Arial" w:hAnsi="Arial" w:cs="Arial"/>
                <w:sz w:val="24"/>
                <w:szCs w:val="24"/>
              </w:rPr>
            </w:pPr>
          </w:p>
        </w:tc>
      </w:tr>
      <w:tr w:rsidR="00D86209" w:rsidRPr="008B7F9B" w14:paraId="433B491B" w14:textId="77777777" w:rsidTr="00D3223D">
        <w:tc>
          <w:tcPr>
            <w:tcW w:w="871" w:type="dxa"/>
            <w:tcBorders>
              <w:top w:val="single" w:sz="4" w:space="0" w:color="000000"/>
              <w:left w:val="single" w:sz="4" w:space="0" w:color="000000"/>
              <w:bottom w:val="single" w:sz="4" w:space="0" w:color="000000"/>
            </w:tcBorders>
          </w:tcPr>
          <w:p w14:paraId="77109049"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17C309D" w14:textId="77777777" w:rsidR="00D86209" w:rsidRPr="008B7F9B" w:rsidRDefault="00D86209" w:rsidP="00D3223D">
            <w:pPr>
              <w:rPr>
                <w:rFonts w:ascii="Arial" w:hAnsi="Arial" w:cs="Arial"/>
                <w:sz w:val="24"/>
                <w:szCs w:val="24"/>
              </w:rPr>
            </w:pPr>
            <w:r w:rsidRPr="008B7F9B">
              <w:rPr>
                <w:rFonts w:ascii="Arial" w:hAnsi="Arial" w:cs="Arial"/>
                <w:sz w:val="24"/>
                <w:szCs w:val="24"/>
              </w:rPr>
              <w:t>ATRAMAT ( nici chirurgiczne rozpuszczalne z trójkątną igłą 2 – 0)</w:t>
            </w:r>
          </w:p>
        </w:tc>
        <w:tc>
          <w:tcPr>
            <w:tcW w:w="2977" w:type="dxa"/>
            <w:tcBorders>
              <w:top w:val="single" w:sz="4" w:space="0" w:color="000000"/>
              <w:left w:val="single" w:sz="4" w:space="0" w:color="000000"/>
              <w:bottom w:val="single" w:sz="4" w:space="0" w:color="000000"/>
            </w:tcBorders>
          </w:tcPr>
          <w:p w14:paraId="2461C6B0" w14:textId="77777777" w:rsidR="00D86209" w:rsidRPr="008B7F9B" w:rsidRDefault="00D86209" w:rsidP="00D3223D">
            <w:pPr>
              <w:rPr>
                <w:rFonts w:ascii="Arial" w:hAnsi="Arial" w:cs="Arial"/>
                <w:sz w:val="24"/>
                <w:szCs w:val="24"/>
              </w:rPr>
            </w:pPr>
            <w:r w:rsidRPr="008B7F9B">
              <w:rPr>
                <w:rFonts w:ascii="Arial" w:hAnsi="Arial" w:cs="Arial"/>
                <w:sz w:val="24"/>
                <w:szCs w:val="24"/>
              </w:rPr>
              <w:t>opak. x 12 szt.                 op.</w:t>
            </w:r>
          </w:p>
        </w:tc>
        <w:tc>
          <w:tcPr>
            <w:tcW w:w="1559" w:type="dxa"/>
            <w:tcBorders>
              <w:top w:val="single" w:sz="4" w:space="0" w:color="000000"/>
              <w:left w:val="single" w:sz="4" w:space="0" w:color="000000"/>
              <w:bottom w:val="single" w:sz="4" w:space="0" w:color="000000"/>
              <w:right w:val="single" w:sz="4" w:space="0" w:color="000000"/>
            </w:tcBorders>
          </w:tcPr>
          <w:p w14:paraId="561004A2" w14:textId="77777777" w:rsidR="00D86209" w:rsidRPr="008B7F9B" w:rsidRDefault="00D86209" w:rsidP="00D3223D">
            <w:pPr>
              <w:jc w:val="right"/>
              <w:rPr>
                <w:rFonts w:ascii="Arial" w:hAnsi="Arial" w:cs="Arial"/>
              </w:rPr>
            </w:pPr>
            <w:r w:rsidRPr="008B7F9B">
              <w:rPr>
                <w:rFonts w:ascii="Arial" w:hAnsi="Arial" w:cs="Arial"/>
                <w:sz w:val="24"/>
                <w:szCs w:val="24"/>
              </w:rPr>
              <w:t>20 op.</w:t>
            </w:r>
          </w:p>
        </w:tc>
        <w:tc>
          <w:tcPr>
            <w:tcW w:w="1134" w:type="dxa"/>
            <w:tcBorders>
              <w:top w:val="single" w:sz="4" w:space="0" w:color="000000"/>
              <w:left w:val="single" w:sz="4" w:space="0" w:color="000000"/>
              <w:bottom w:val="single" w:sz="4" w:space="0" w:color="000000"/>
              <w:right w:val="single" w:sz="4" w:space="0" w:color="000000"/>
            </w:tcBorders>
          </w:tcPr>
          <w:p w14:paraId="3F8EAB9E"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F5AB466"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5C78B64" w14:textId="77777777" w:rsidR="00D86209" w:rsidRPr="008B7F9B" w:rsidRDefault="00D86209" w:rsidP="00D3223D">
            <w:pPr>
              <w:jc w:val="right"/>
              <w:rPr>
                <w:rFonts w:ascii="Arial" w:hAnsi="Arial" w:cs="Arial"/>
                <w:sz w:val="24"/>
                <w:szCs w:val="24"/>
              </w:rPr>
            </w:pPr>
          </w:p>
        </w:tc>
      </w:tr>
      <w:tr w:rsidR="00D86209" w:rsidRPr="008B7F9B" w14:paraId="27EEA21D" w14:textId="77777777" w:rsidTr="00D3223D">
        <w:tc>
          <w:tcPr>
            <w:tcW w:w="871" w:type="dxa"/>
            <w:tcBorders>
              <w:top w:val="single" w:sz="4" w:space="0" w:color="000000"/>
              <w:left w:val="single" w:sz="4" w:space="0" w:color="000000"/>
              <w:bottom w:val="single" w:sz="4" w:space="0" w:color="000000"/>
            </w:tcBorders>
          </w:tcPr>
          <w:p w14:paraId="5470591D"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7517923C" w14:textId="77777777" w:rsidR="00D86209" w:rsidRPr="008B7F9B" w:rsidRDefault="00D86209" w:rsidP="00D3223D">
            <w:pPr>
              <w:rPr>
                <w:rFonts w:ascii="Arial" w:hAnsi="Arial" w:cs="Arial"/>
                <w:sz w:val="24"/>
                <w:szCs w:val="24"/>
              </w:rPr>
            </w:pPr>
            <w:r w:rsidRPr="008B7F9B">
              <w:rPr>
                <w:rFonts w:ascii="Arial" w:hAnsi="Arial" w:cs="Arial"/>
                <w:sz w:val="24"/>
                <w:szCs w:val="24"/>
              </w:rPr>
              <w:t>ATRAMAT ( nici chirurgiczne rozpuszczalne z trójkątną igłą 4 – 0)</w:t>
            </w:r>
          </w:p>
        </w:tc>
        <w:tc>
          <w:tcPr>
            <w:tcW w:w="2977" w:type="dxa"/>
            <w:tcBorders>
              <w:top w:val="single" w:sz="4" w:space="0" w:color="000000"/>
              <w:left w:val="single" w:sz="4" w:space="0" w:color="000000"/>
              <w:bottom w:val="single" w:sz="4" w:space="0" w:color="000000"/>
            </w:tcBorders>
          </w:tcPr>
          <w:p w14:paraId="24520CCC" w14:textId="77777777" w:rsidR="00D86209" w:rsidRPr="008B7F9B" w:rsidRDefault="00D86209" w:rsidP="00D3223D">
            <w:pPr>
              <w:rPr>
                <w:rFonts w:ascii="Arial" w:hAnsi="Arial" w:cs="Arial"/>
                <w:sz w:val="24"/>
                <w:szCs w:val="24"/>
              </w:rPr>
            </w:pPr>
            <w:r w:rsidRPr="008B7F9B">
              <w:rPr>
                <w:rFonts w:ascii="Arial" w:hAnsi="Arial" w:cs="Arial"/>
                <w:sz w:val="24"/>
                <w:szCs w:val="24"/>
              </w:rPr>
              <w:t>opak. x 12 szt.                 op.</w:t>
            </w:r>
          </w:p>
        </w:tc>
        <w:tc>
          <w:tcPr>
            <w:tcW w:w="1559" w:type="dxa"/>
            <w:tcBorders>
              <w:top w:val="single" w:sz="4" w:space="0" w:color="000000"/>
              <w:left w:val="single" w:sz="4" w:space="0" w:color="000000"/>
              <w:bottom w:val="single" w:sz="4" w:space="0" w:color="000000"/>
              <w:right w:val="single" w:sz="4" w:space="0" w:color="000000"/>
            </w:tcBorders>
          </w:tcPr>
          <w:p w14:paraId="7AC1B177" w14:textId="77777777" w:rsidR="00D86209" w:rsidRPr="008B7F9B" w:rsidRDefault="00D86209" w:rsidP="00D3223D">
            <w:pPr>
              <w:jc w:val="right"/>
              <w:rPr>
                <w:rFonts w:ascii="Arial" w:hAnsi="Arial" w:cs="Arial"/>
              </w:rPr>
            </w:pPr>
            <w:r w:rsidRPr="008B7F9B">
              <w:rPr>
                <w:rFonts w:ascii="Arial" w:hAnsi="Arial" w:cs="Arial"/>
                <w:sz w:val="24"/>
                <w:szCs w:val="24"/>
              </w:rPr>
              <w:t>12 op.</w:t>
            </w:r>
          </w:p>
        </w:tc>
        <w:tc>
          <w:tcPr>
            <w:tcW w:w="1134" w:type="dxa"/>
            <w:tcBorders>
              <w:top w:val="single" w:sz="4" w:space="0" w:color="000000"/>
              <w:left w:val="single" w:sz="4" w:space="0" w:color="000000"/>
              <w:bottom w:val="single" w:sz="4" w:space="0" w:color="000000"/>
              <w:right w:val="single" w:sz="4" w:space="0" w:color="000000"/>
            </w:tcBorders>
          </w:tcPr>
          <w:p w14:paraId="73C22DBE"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B61DA9D"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740CBE54" w14:textId="77777777" w:rsidR="00D86209" w:rsidRPr="008B7F9B" w:rsidRDefault="00D86209" w:rsidP="00D3223D">
            <w:pPr>
              <w:jc w:val="right"/>
              <w:rPr>
                <w:rFonts w:ascii="Arial" w:hAnsi="Arial" w:cs="Arial"/>
                <w:sz w:val="24"/>
                <w:szCs w:val="24"/>
              </w:rPr>
            </w:pPr>
          </w:p>
        </w:tc>
      </w:tr>
      <w:tr w:rsidR="00D86209" w:rsidRPr="008B7F9B" w14:paraId="487EE282" w14:textId="77777777" w:rsidTr="00D3223D">
        <w:tc>
          <w:tcPr>
            <w:tcW w:w="871" w:type="dxa"/>
            <w:tcBorders>
              <w:top w:val="single" w:sz="4" w:space="0" w:color="000000"/>
              <w:left w:val="single" w:sz="4" w:space="0" w:color="000000"/>
              <w:bottom w:val="single" w:sz="4" w:space="0" w:color="000000"/>
            </w:tcBorders>
          </w:tcPr>
          <w:p w14:paraId="08CE0748"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2FA1957" w14:textId="77777777" w:rsidR="00D86209" w:rsidRPr="008B7F9B" w:rsidRDefault="00D86209" w:rsidP="00D3223D">
            <w:pPr>
              <w:rPr>
                <w:rFonts w:ascii="Arial" w:hAnsi="Arial" w:cs="Arial"/>
                <w:sz w:val="24"/>
                <w:szCs w:val="24"/>
              </w:rPr>
            </w:pPr>
            <w:r w:rsidRPr="008B7F9B">
              <w:rPr>
                <w:rFonts w:ascii="Arial" w:hAnsi="Arial" w:cs="Arial"/>
                <w:sz w:val="24"/>
                <w:szCs w:val="24"/>
              </w:rPr>
              <w:t>ATRAMAT ( nici chirurgiczne rozpuszczalne z trójkątną igłą 3 – 0)</w:t>
            </w:r>
          </w:p>
        </w:tc>
        <w:tc>
          <w:tcPr>
            <w:tcW w:w="2977" w:type="dxa"/>
            <w:tcBorders>
              <w:top w:val="single" w:sz="4" w:space="0" w:color="000000"/>
              <w:left w:val="single" w:sz="4" w:space="0" w:color="000000"/>
              <w:bottom w:val="single" w:sz="4" w:space="0" w:color="000000"/>
            </w:tcBorders>
          </w:tcPr>
          <w:p w14:paraId="2FAB03AF" w14:textId="77777777" w:rsidR="00D86209" w:rsidRPr="008B7F9B" w:rsidRDefault="00D86209" w:rsidP="00D3223D">
            <w:pPr>
              <w:rPr>
                <w:rFonts w:ascii="Arial" w:hAnsi="Arial" w:cs="Arial"/>
                <w:sz w:val="24"/>
                <w:szCs w:val="24"/>
              </w:rPr>
            </w:pPr>
            <w:r w:rsidRPr="008B7F9B">
              <w:rPr>
                <w:rFonts w:ascii="Arial" w:hAnsi="Arial" w:cs="Arial"/>
                <w:sz w:val="24"/>
                <w:szCs w:val="24"/>
              </w:rPr>
              <w:t>opak. x 12 szt.                 op.</w:t>
            </w:r>
          </w:p>
        </w:tc>
        <w:tc>
          <w:tcPr>
            <w:tcW w:w="1559" w:type="dxa"/>
            <w:tcBorders>
              <w:top w:val="single" w:sz="4" w:space="0" w:color="000000"/>
              <w:left w:val="single" w:sz="4" w:space="0" w:color="000000"/>
              <w:bottom w:val="single" w:sz="4" w:space="0" w:color="000000"/>
              <w:right w:val="single" w:sz="4" w:space="0" w:color="000000"/>
            </w:tcBorders>
          </w:tcPr>
          <w:p w14:paraId="4EB92BB0" w14:textId="77777777" w:rsidR="00D86209" w:rsidRPr="008B7F9B" w:rsidRDefault="00D86209" w:rsidP="00D3223D">
            <w:pPr>
              <w:jc w:val="right"/>
              <w:rPr>
                <w:rFonts w:ascii="Arial" w:hAnsi="Arial" w:cs="Arial"/>
              </w:rPr>
            </w:pPr>
            <w:r w:rsidRPr="008B7F9B">
              <w:rPr>
                <w:rFonts w:ascii="Arial" w:hAnsi="Arial" w:cs="Arial"/>
                <w:sz w:val="24"/>
                <w:szCs w:val="24"/>
              </w:rPr>
              <w:t>18 op.</w:t>
            </w:r>
          </w:p>
        </w:tc>
        <w:tc>
          <w:tcPr>
            <w:tcW w:w="1134" w:type="dxa"/>
            <w:tcBorders>
              <w:top w:val="single" w:sz="4" w:space="0" w:color="000000"/>
              <w:left w:val="single" w:sz="4" w:space="0" w:color="000000"/>
              <w:bottom w:val="single" w:sz="4" w:space="0" w:color="000000"/>
              <w:right w:val="single" w:sz="4" w:space="0" w:color="000000"/>
            </w:tcBorders>
          </w:tcPr>
          <w:p w14:paraId="30CDD3FB"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634A243D"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2E5D331E" w14:textId="77777777" w:rsidR="00D86209" w:rsidRPr="008B7F9B" w:rsidRDefault="00D86209" w:rsidP="00D3223D">
            <w:pPr>
              <w:jc w:val="right"/>
              <w:rPr>
                <w:rFonts w:ascii="Arial" w:hAnsi="Arial" w:cs="Arial"/>
                <w:sz w:val="24"/>
                <w:szCs w:val="24"/>
              </w:rPr>
            </w:pPr>
          </w:p>
        </w:tc>
      </w:tr>
      <w:tr w:rsidR="00D86209" w:rsidRPr="008B7F9B" w14:paraId="4A60002D" w14:textId="77777777" w:rsidTr="00D3223D">
        <w:tc>
          <w:tcPr>
            <w:tcW w:w="871" w:type="dxa"/>
            <w:tcBorders>
              <w:top w:val="single" w:sz="4" w:space="0" w:color="000000"/>
              <w:left w:val="single" w:sz="4" w:space="0" w:color="000000"/>
              <w:bottom w:val="single" w:sz="4" w:space="0" w:color="000000"/>
            </w:tcBorders>
          </w:tcPr>
          <w:p w14:paraId="46C4828C"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7BD10F38" w14:textId="77777777" w:rsidR="00D86209" w:rsidRPr="008B7F9B" w:rsidRDefault="00D86209" w:rsidP="00D3223D">
            <w:pPr>
              <w:rPr>
                <w:rFonts w:ascii="Arial" w:hAnsi="Arial" w:cs="Arial"/>
                <w:sz w:val="24"/>
                <w:szCs w:val="24"/>
              </w:rPr>
            </w:pPr>
            <w:r w:rsidRPr="008B7F9B">
              <w:rPr>
                <w:rFonts w:ascii="Arial" w:hAnsi="Arial" w:cs="Arial"/>
                <w:sz w:val="24"/>
                <w:szCs w:val="24"/>
              </w:rPr>
              <w:t>ATRAMAT ( nici chirurgiczne rozpuszczalne z trójkątną igłą 5 – 0)</w:t>
            </w:r>
          </w:p>
        </w:tc>
        <w:tc>
          <w:tcPr>
            <w:tcW w:w="2977" w:type="dxa"/>
            <w:tcBorders>
              <w:top w:val="single" w:sz="4" w:space="0" w:color="000000"/>
              <w:left w:val="single" w:sz="4" w:space="0" w:color="000000"/>
              <w:bottom w:val="single" w:sz="4" w:space="0" w:color="000000"/>
            </w:tcBorders>
          </w:tcPr>
          <w:p w14:paraId="1E41D9CC" w14:textId="77777777" w:rsidR="00D86209" w:rsidRPr="008B7F9B" w:rsidRDefault="00D86209" w:rsidP="00D3223D">
            <w:pPr>
              <w:rPr>
                <w:rFonts w:ascii="Arial" w:hAnsi="Arial" w:cs="Arial"/>
                <w:sz w:val="24"/>
                <w:szCs w:val="24"/>
              </w:rPr>
            </w:pPr>
            <w:r w:rsidRPr="008B7F9B">
              <w:rPr>
                <w:rFonts w:ascii="Arial" w:hAnsi="Arial" w:cs="Arial"/>
                <w:sz w:val="24"/>
                <w:szCs w:val="24"/>
              </w:rPr>
              <w:t>opak. x 12 szt.                 op.</w:t>
            </w:r>
          </w:p>
        </w:tc>
        <w:tc>
          <w:tcPr>
            <w:tcW w:w="1559" w:type="dxa"/>
            <w:tcBorders>
              <w:top w:val="single" w:sz="4" w:space="0" w:color="000000"/>
              <w:left w:val="single" w:sz="4" w:space="0" w:color="000000"/>
              <w:bottom w:val="single" w:sz="4" w:space="0" w:color="000000"/>
              <w:right w:val="single" w:sz="4" w:space="0" w:color="000000"/>
            </w:tcBorders>
          </w:tcPr>
          <w:p w14:paraId="5F4D23BA" w14:textId="77777777" w:rsidR="00D86209" w:rsidRPr="008B7F9B" w:rsidRDefault="00D86209" w:rsidP="00D3223D">
            <w:pPr>
              <w:jc w:val="right"/>
              <w:rPr>
                <w:rFonts w:ascii="Arial" w:hAnsi="Arial" w:cs="Arial"/>
              </w:rPr>
            </w:pPr>
            <w:r w:rsidRPr="008B7F9B">
              <w:rPr>
                <w:rFonts w:ascii="Arial" w:hAnsi="Arial" w:cs="Arial"/>
                <w:sz w:val="24"/>
                <w:szCs w:val="24"/>
              </w:rPr>
              <w:t>12 op.</w:t>
            </w:r>
          </w:p>
        </w:tc>
        <w:tc>
          <w:tcPr>
            <w:tcW w:w="1134" w:type="dxa"/>
            <w:tcBorders>
              <w:top w:val="single" w:sz="4" w:space="0" w:color="000000"/>
              <w:left w:val="single" w:sz="4" w:space="0" w:color="000000"/>
              <w:bottom w:val="single" w:sz="4" w:space="0" w:color="000000"/>
              <w:right w:val="single" w:sz="4" w:space="0" w:color="000000"/>
            </w:tcBorders>
          </w:tcPr>
          <w:p w14:paraId="2D606E63"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6777A14E"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73742944" w14:textId="77777777" w:rsidR="00D86209" w:rsidRPr="008B7F9B" w:rsidRDefault="00D86209" w:rsidP="00D3223D">
            <w:pPr>
              <w:jc w:val="right"/>
              <w:rPr>
                <w:rFonts w:ascii="Arial" w:hAnsi="Arial" w:cs="Arial"/>
                <w:sz w:val="24"/>
                <w:szCs w:val="24"/>
              </w:rPr>
            </w:pPr>
          </w:p>
        </w:tc>
      </w:tr>
      <w:tr w:rsidR="00D86209" w:rsidRPr="008B7F9B" w14:paraId="234EB12E" w14:textId="77777777" w:rsidTr="00D3223D">
        <w:tc>
          <w:tcPr>
            <w:tcW w:w="871" w:type="dxa"/>
            <w:tcBorders>
              <w:top w:val="single" w:sz="4" w:space="0" w:color="000000"/>
              <w:left w:val="single" w:sz="4" w:space="0" w:color="000000"/>
              <w:bottom w:val="single" w:sz="4" w:space="0" w:color="000000"/>
            </w:tcBorders>
          </w:tcPr>
          <w:p w14:paraId="5FF39C88"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1FC8F39C"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niejałowy</w:t>
            </w:r>
          </w:p>
        </w:tc>
        <w:tc>
          <w:tcPr>
            <w:tcW w:w="2977" w:type="dxa"/>
            <w:tcBorders>
              <w:top w:val="single" w:sz="4" w:space="0" w:color="000000"/>
              <w:left w:val="single" w:sz="4" w:space="0" w:color="000000"/>
              <w:bottom w:val="single" w:sz="4" w:space="0" w:color="000000"/>
            </w:tcBorders>
          </w:tcPr>
          <w:p w14:paraId="7B367837" w14:textId="77777777" w:rsidR="00D86209" w:rsidRPr="008B7F9B" w:rsidRDefault="00D86209" w:rsidP="00D3223D">
            <w:pPr>
              <w:rPr>
                <w:rFonts w:ascii="Arial" w:hAnsi="Arial" w:cs="Arial"/>
                <w:sz w:val="24"/>
                <w:szCs w:val="24"/>
              </w:rPr>
            </w:pPr>
            <w:r w:rsidRPr="008B7F9B">
              <w:rPr>
                <w:rFonts w:ascii="Arial" w:hAnsi="Arial" w:cs="Arial"/>
                <w:sz w:val="24"/>
                <w:szCs w:val="24"/>
              </w:rPr>
              <w:t>5x5x500 szt.                    op.</w:t>
            </w:r>
          </w:p>
        </w:tc>
        <w:tc>
          <w:tcPr>
            <w:tcW w:w="1559" w:type="dxa"/>
            <w:tcBorders>
              <w:top w:val="single" w:sz="4" w:space="0" w:color="000000"/>
              <w:left w:val="single" w:sz="4" w:space="0" w:color="000000"/>
              <w:bottom w:val="single" w:sz="4" w:space="0" w:color="000000"/>
              <w:right w:val="single" w:sz="4" w:space="0" w:color="000000"/>
            </w:tcBorders>
          </w:tcPr>
          <w:p w14:paraId="73AEE04C" w14:textId="77777777" w:rsidR="00D86209" w:rsidRPr="008B7F9B" w:rsidRDefault="00D86209" w:rsidP="00D3223D">
            <w:pPr>
              <w:jc w:val="right"/>
              <w:rPr>
                <w:rFonts w:ascii="Arial" w:hAnsi="Arial" w:cs="Arial"/>
              </w:rPr>
            </w:pPr>
            <w:r w:rsidRPr="008B7F9B">
              <w:rPr>
                <w:rFonts w:ascii="Arial" w:hAnsi="Arial" w:cs="Arial"/>
                <w:sz w:val="24"/>
                <w:szCs w:val="24"/>
              </w:rPr>
              <w:t>60 op.</w:t>
            </w:r>
          </w:p>
        </w:tc>
        <w:tc>
          <w:tcPr>
            <w:tcW w:w="1134" w:type="dxa"/>
            <w:tcBorders>
              <w:top w:val="single" w:sz="4" w:space="0" w:color="000000"/>
              <w:left w:val="single" w:sz="4" w:space="0" w:color="000000"/>
              <w:bottom w:val="single" w:sz="4" w:space="0" w:color="000000"/>
              <w:right w:val="single" w:sz="4" w:space="0" w:color="000000"/>
            </w:tcBorders>
          </w:tcPr>
          <w:p w14:paraId="16DFA971"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D7401D6"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0677218C" w14:textId="77777777" w:rsidR="00D86209" w:rsidRPr="008B7F9B" w:rsidRDefault="00D86209" w:rsidP="00D3223D">
            <w:pPr>
              <w:jc w:val="right"/>
              <w:rPr>
                <w:rFonts w:ascii="Arial" w:hAnsi="Arial" w:cs="Arial"/>
                <w:sz w:val="24"/>
                <w:szCs w:val="24"/>
              </w:rPr>
            </w:pPr>
          </w:p>
        </w:tc>
      </w:tr>
      <w:tr w:rsidR="00D86209" w:rsidRPr="008B7F9B" w14:paraId="6A4919BD" w14:textId="77777777" w:rsidTr="00D3223D">
        <w:tc>
          <w:tcPr>
            <w:tcW w:w="871" w:type="dxa"/>
            <w:tcBorders>
              <w:top w:val="single" w:sz="4" w:space="0" w:color="000000"/>
              <w:left w:val="single" w:sz="4" w:space="0" w:color="000000"/>
              <w:bottom w:val="single" w:sz="4" w:space="0" w:color="000000"/>
            </w:tcBorders>
          </w:tcPr>
          <w:p w14:paraId="1CF009D4"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3FB5D4DF" w14:textId="77777777" w:rsidR="00D86209" w:rsidRPr="004B3527" w:rsidRDefault="00D86209" w:rsidP="00D3223D">
            <w:pPr>
              <w:rPr>
                <w:rFonts w:ascii="Arial" w:hAnsi="Arial" w:cs="Arial"/>
                <w:sz w:val="24"/>
                <w:szCs w:val="24"/>
                <w:lang w:val="en-GB"/>
              </w:rPr>
            </w:pPr>
            <w:proofErr w:type="spellStart"/>
            <w:r w:rsidRPr="008B7F9B">
              <w:rPr>
                <w:rFonts w:ascii="Arial" w:hAnsi="Arial" w:cs="Arial"/>
                <w:sz w:val="24"/>
                <w:szCs w:val="24"/>
                <w:lang w:val="en-US"/>
              </w:rPr>
              <w:t>Taśma</w:t>
            </w:r>
            <w:proofErr w:type="spellEnd"/>
            <w:r w:rsidRPr="008B7F9B">
              <w:rPr>
                <w:rFonts w:ascii="Arial" w:hAnsi="Arial" w:cs="Arial"/>
                <w:sz w:val="24"/>
                <w:szCs w:val="24"/>
                <w:lang w:val="en-US"/>
              </w:rPr>
              <w:t xml:space="preserve">  </w:t>
            </w:r>
            <w:proofErr w:type="spellStart"/>
            <w:r w:rsidRPr="008B7F9B">
              <w:rPr>
                <w:rFonts w:ascii="Arial" w:hAnsi="Arial" w:cs="Arial"/>
                <w:sz w:val="24"/>
                <w:szCs w:val="24"/>
                <w:lang w:val="en-US"/>
              </w:rPr>
              <w:t>Pur</w:t>
            </w:r>
            <w:proofErr w:type="spellEnd"/>
            <w:r w:rsidRPr="008B7F9B">
              <w:rPr>
                <w:rFonts w:ascii="Arial" w:hAnsi="Arial" w:cs="Arial"/>
                <w:sz w:val="24"/>
                <w:szCs w:val="24"/>
                <w:lang w:val="en-US"/>
              </w:rPr>
              <w:t xml:space="preserve">  </w:t>
            </w:r>
            <w:proofErr w:type="spellStart"/>
            <w:r w:rsidRPr="008B7F9B">
              <w:rPr>
                <w:rFonts w:ascii="Arial" w:hAnsi="Arial" w:cs="Arial"/>
                <w:sz w:val="24"/>
                <w:szCs w:val="24"/>
                <w:lang w:val="en-US"/>
              </w:rPr>
              <w:t>Zellin</w:t>
            </w:r>
            <w:proofErr w:type="spellEnd"/>
            <w:r w:rsidRPr="008B7F9B">
              <w:rPr>
                <w:rFonts w:ascii="Arial" w:hAnsi="Arial" w:cs="Arial"/>
                <w:sz w:val="24"/>
                <w:szCs w:val="24"/>
                <w:lang w:val="en-US"/>
              </w:rPr>
              <w:t xml:space="preserve"> 4cm x 5 cm</w:t>
            </w:r>
          </w:p>
        </w:tc>
        <w:tc>
          <w:tcPr>
            <w:tcW w:w="2977" w:type="dxa"/>
            <w:tcBorders>
              <w:top w:val="single" w:sz="4" w:space="0" w:color="000000"/>
              <w:left w:val="single" w:sz="4" w:space="0" w:color="000000"/>
              <w:bottom w:val="single" w:sz="4" w:space="0" w:color="000000"/>
            </w:tcBorders>
          </w:tcPr>
          <w:p w14:paraId="3DB43419" w14:textId="77777777" w:rsidR="00D86209" w:rsidRPr="008B7F9B" w:rsidRDefault="00D86209" w:rsidP="00D3223D">
            <w:pPr>
              <w:rPr>
                <w:rFonts w:ascii="Arial" w:hAnsi="Arial" w:cs="Arial"/>
                <w:sz w:val="24"/>
                <w:szCs w:val="24"/>
              </w:rPr>
            </w:pPr>
            <w:r w:rsidRPr="008B7F9B">
              <w:rPr>
                <w:rFonts w:ascii="Arial" w:hAnsi="Arial" w:cs="Arial"/>
                <w:sz w:val="24"/>
                <w:szCs w:val="24"/>
              </w:rPr>
              <w:t>opak.  2 x 500 szt.           op.</w:t>
            </w:r>
          </w:p>
        </w:tc>
        <w:tc>
          <w:tcPr>
            <w:tcW w:w="1559" w:type="dxa"/>
            <w:tcBorders>
              <w:top w:val="single" w:sz="4" w:space="0" w:color="000000"/>
              <w:left w:val="single" w:sz="4" w:space="0" w:color="000000"/>
              <w:bottom w:val="single" w:sz="4" w:space="0" w:color="000000"/>
              <w:right w:val="single" w:sz="4" w:space="0" w:color="000000"/>
            </w:tcBorders>
          </w:tcPr>
          <w:p w14:paraId="453F68B1" w14:textId="77777777" w:rsidR="00D86209" w:rsidRPr="008B7F9B" w:rsidRDefault="00D86209" w:rsidP="00D3223D">
            <w:pPr>
              <w:jc w:val="right"/>
              <w:rPr>
                <w:rFonts w:ascii="Arial" w:hAnsi="Arial" w:cs="Arial"/>
              </w:rPr>
            </w:pPr>
            <w:r w:rsidRPr="008B7F9B">
              <w:rPr>
                <w:rFonts w:ascii="Arial" w:hAnsi="Arial" w:cs="Arial"/>
                <w:sz w:val="24"/>
                <w:szCs w:val="24"/>
              </w:rPr>
              <w:t>60 op.</w:t>
            </w:r>
          </w:p>
        </w:tc>
        <w:tc>
          <w:tcPr>
            <w:tcW w:w="1134" w:type="dxa"/>
            <w:tcBorders>
              <w:top w:val="single" w:sz="4" w:space="0" w:color="000000"/>
              <w:left w:val="single" w:sz="4" w:space="0" w:color="000000"/>
              <w:bottom w:val="single" w:sz="4" w:space="0" w:color="000000"/>
              <w:right w:val="single" w:sz="4" w:space="0" w:color="000000"/>
            </w:tcBorders>
          </w:tcPr>
          <w:p w14:paraId="2CA01E53"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5B82FB2"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60A7576" w14:textId="77777777" w:rsidR="00D86209" w:rsidRPr="008B7F9B" w:rsidRDefault="00D86209" w:rsidP="00D3223D">
            <w:pPr>
              <w:jc w:val="right"/>
              <w:rPr>
                <w:rFonts w:ascii="Arial" w:hAnsi="Arial" w:cs="Arial"/>
                <w:sz w:val="24"/>
                <w:szCs w:val="24"/>
              </w:rPr>
            </w:pPr>
          </w:p>
        </w:tc>
      </w:tr>
      <w:tr w:rsidR="00D86209" w:rsidRPr="008B7F9B" w14:paraId="0EC28FDE" w14:textId="77777777" w:rsidTr="00D3223D">
        <w:tc>
          <w:tcPr>
            <w:tcW w:w="871" w:type="dxa"/>
            <w:tcBorders>
              <w:top w:val="single" w:sz="4" w:space="0" w:color="000000"/>
              <w:left w:val="single" w:sz="4" w:space="0" w:color="000000"/>
              <w:bottom w:val="single" w:sz="4" w:space="0" w:color="000000"/>
            </w:tcBorders>
          </w:tcPr>
          <w:p w14:paraId="116D5AC1"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2B3F5197" w14:textId="77777777" w:rsidR="00D86209" w:rsidRPr="008B7F9B" w:rsidRDefault="00D86209" w:rsidP="00D3223D">
            <w:pPr>
              <w:rPr>
                <w:rFonts w:ascii="Arial" w:hAnsi="Arial" w:cs="Arial"/>
                <w:sz w:val="24"/>
                <w:szCs w:val="24"/>
              </w:rPr>
            </w:pPr>
            <w:r w:rsidRPr="008B7F9B">
              <w:rPr>
                <w:rFonts w:ascii="Arial" w:hAnsi="Arial" w:cs="Arial"/>
                <w:sz w:val="24"/>
                <w:szCs w:val="24"/>
              </w:rPr>
              <w:t>Nici chirurgiczne ATRAMAT lub DAFILON z trójkątną igłą 1-0</w:t>
            </w:r>
          </w:p>
        </w:tc>
        <w:tc>
          <w:tcPr>
            <w:tcW w:w="2977" w:type="dxa"/>
            <w:tcBorders>
              <w:top w:val="single" w:sz="4" w:space="0" w:color="000000"/>
              <w:left w:val="single" w:sz="4" w:space="0" w:color="000000"/>
              <w:bottom w:val="single" w:sz="4" w:space="0" w:color="000000"/>
            </w:tcBorders>
          </w:tcPr>
          <w:p w14:paraId="3729DF87" w14:textId="77777777" w:rsidR="00D86209" w:rsidRPr="008B7F9B" w:rsidRDefault="00D86209" w:rsidP="00D3223D">
            <w:pPr>
              <w:rPr>
                <w:rFonts w:ascii="Arial" w:hAnsi="Arial" w:cs="Arial"/>
                <w:sz w:val="24"/>
                <w:szCs w:val="24"/>
              </w:rPr>
            </w:pPr>
            <w:r w:rsidRPr="008B7F9B">
              <w:rPr>
                <w:rFonts w:ascii="Arial" w:hAnsi="Arial" w:cs="Arial"/>
                <w:sz w:val="24"/>
                <w:szCs w:val="24"/>
              </w:rPr>
              <w:t>op. x 12szt.                      op.</w:t>
            </w:r>
          </w:p>
        </w:tc>
        <w:tc>
          <w:tcPr>
            <w:tcW w:w="1559" w:type="dxa"/>
            <w:tcBorders>
              <w:top w:val="single" w:sz="4" w:space="0" w:color="000000"/>
              <w:left w:val="single" w:sz="4" w:space="0" w:color="000000"/>
              <w:bottom w:val="single" w:sz="4" w:space="0" w:color="000000"/>
              <w:right w:val="single" w:sz="4" w:space="0" w:color="000000"/>
            </w:tcBorders>
          </w:tcPr>
          <w:p w14:paraId="5C71176E" w14:textId="77777777" w:rsidR="00D86209" w:rsidRPr="008B7F9B" w:rsidRDefault="00D86209" w:rsidP="00D3223D">
            <w:pPr>
              <w:jc w:val="right"/>
              <w:rPr>
                <w:rFonts w:ascii="Arial" w:hAnsi="Arial" w:cs="Arial"/>
              </w:rPr>
            </w:pPr>
            <w:r w:rsidRPr="008B7F9B">
              <w:rPr>
                <w:rFonts w:ascii="Arial" w:hAnsi="Arial" w:cs="Arial"/>
                <w:sz w:val="24"/>
                <w:szCs w:val="24"/>
              </w:rPr>
              <w:t>24 op.</w:t>
            </w:r>
          </w:p>
        </w:tc>
        <w:tc>
          <w:tcPr>
            <w:tcW w:w="1134" w:type="dxa"/>
            <w:tcBorders>
              <w:top w:val="single" w:sz="4" w:space="0" w:color="000000"/>
              <w:left w:val="single" w:sz="4" w:space="0" w:color="000000"/>
              <w:bottom w:val="single" w:sz="4" w:space="0" w:color="000000"/>
              <w:right w:val="single" w:sz="4" w:space="0" w:color="000000"/>
            </w:tcBorders>
          </w:tcPr>
          <w:p w14:paraId="799CCB8C"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F39ABFA"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28761E0" w14:textId="77777777" w:rsidR="00D86209" w:rsidRPr="008B7F9B" w:rsidRDefault="00D86209" w:rsidP="00D3223D">
            <w:pPr>
              <w:jc w:val="right"/>
              <w:rPr>
                <w:rFonts w:ascii="Arial" w:hAnsi="Arial" w:cs="Arial"/>
                <w:sz w:val="24"/>
                <w:szCs w:val="24"/>
              </w:rPr>
            </w:pPr>
          </w:p>
        </w:tc>
      </w:tr>
      <w:tr w:rsidR="00D86209" w:rsidRPr="008B7F9B" w14:paraId="2A943AB9" w14:textId="77777777" w:rsidTr="00D3223D">
        <w:tc>
          <w:tcPr>
            <w:tcW w:w="871" w:type="dxa"/>
            <w:tcBorders>
              <w:top w:val="single" w:sz="4" w:space="0" w:color="000000"/>
              <w:left w:val="single" w:sz="4" w:space="0" w:color="000000"/>
              <w:bottom w:val="single" w:sz="4" w:space="0" w:color="000000"/>
            </w:tcBorders>
          </w:tcPr>
          <w:p w14:paraId="5915E1AF"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377FCC98" w14:textId="77777777" w:rsidR="00D86209" w:rsidRPr="008B7F9B" w:rsidRDefault="00D86209" w:rsidP="00D3223D">
            <w:pPr>
              <w:rPr>
                <w:rFonts w:ascii="Arial" w:hAnsi="Arial" w:cs="Arial"/>
                <w:sz w:val="24"/>
                <w:szCs w:val="24"/>
              </w:rPr>
            </w:pPr>
            <w:r w:rsidRPr="008B7F9B">
              <w:rPr>
                <w:rFonts w:ascii="Arial" w:hAnsi="Arial" w:cs="Arial"/>
                <w:sz w:val="24"/>
                <w:szCs w:val="24"/>
              </w:rPr>
              <w:t>Nici chirurgiczne ATRAMAT lub DAFILON z trójkątną igłą 2-0</w:t>
            </w:r>
          </w:p>
        </w:tc>
        <w:tc>
          <w:tcPr>
            <w:tcW w:w="2977" w:type="dxa"/>
            <w:tcBorders>
              <w:top w:val="single" w:sz="4" w:space="0" w:color="000000"/>
              <w:left w:val="single" w:sz="4" w:space="0" w:color="000000"/>
              <w:bottom w:val="single" w:sz="4" w:space="0" w:color="000000"/>
            </w:tcBorders>
          </w:tcPr>
          <w:p w14:paraId="3CD8AAC7" w14:textId="77777777" w:rsidR="00D86209" w:rsidRPr="008B7F9B" w:rsidRDefault="00D86209" w:rsidP="00D3223D">
            <w:pPr>
              <w:rPr>
                <w:rFonts w:ascii="Arial" w:hAnsi="Arial" w:cs="Arial"/>
                <w:sz w:val="24"/>
                <w:szCs w:val="24"/>
              </w:rPr>
            </w:pPr>
            <w:r w:rsidRPr="008B7F9B">
              <w:rPr>
                <w:rFonts w:ascii="Arial" w:hAnsi="Arial" w:cs="Arial"/>
                <w:sz w:val="24"/>
                <w:szCs w:val="24"/>
              </w:rPr>
              <w:t>op. x 12szt.                      op.</w:t>
            </w:r>
          </w:p>
        </w:tc>
        <w:tc>
          <w:tcPr>
            <w:tcW w:w="1559" w:type="dxa"/>
            <w:tcBorders>
              <w:top w:val="single" w:sz="4" w:space="0" w:color="000000"/>
              <w:left w:val="single" w:sz="4" w:space="0" w:color="000000"/>
              <w:bottom w:val="single" w:sz="4" w:space="0" w:color="000000"/>
              <w:right w:val="single" w:sz="4" w:space="0" w:color="000000"/>
            </w:tcBorders>
          </w:tcPr>
          <w:p w14:paraId="5F1C59AD" w14:textId="77777777" w:rsidR="00D86209" w:rsidRPr="008B7F9B" w:rsidRDefault="00D86209" w:rsidP="00D3223D">
            <w:pPr>
              <w:jc w:val="right"/>
              <w:rPr>
                <w:rFonts w:ascii="Arial" w:hAnsi="Arial" w:cs="Arial"/>
              </w:rPr>
            </w:pPr>
            <w:r w:rsidRPr="008B7F9B">
              <w:rPr>
                <w:rFonts w:ascii="Arial" w:hAnsi="Arial" w:cs="Arial"/>
                <w:sz w:val="24"/>
                <w:szCs w:val="24"/>
              </w:rPr>
              <w:t>22 op.</w:t>
            </w:r>
          </w:p>
        </w:tc>
        <w:tc>
          <w:tcPr>
            <w:tcW w:w="1134" w:type="dxa"/>
            <w:tcBorders>
              <w:top w:val="single" w:sz="4" w:space="0" w:color="000000"/>
              <w:left w:val="single" w:sz="4" w:space="0" w:color="000000"/>
              <w:bottom w:val="single" w:sz="4" w:space="0" w:color="000000"/>
              <w:right w:val="single" w:sz="4" w:space="0" w:color="000000"/>
            </w:tcBorders>
          </w:tcPr>
          <w:p w14:paraId="5DA92354"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CBD336B"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16A6AE9" w14:textId="77777777" w:rsidR="00D86209" w:rsidRPr="008B7F9B" w:rsidRDefault="00D86209" w:rsidP="00D3223D">
            <w:pPr>
              <w:jc w:val="right"/>
              <w:rPr>
                <w:rFonts w:ascii="Arial" w:hAnsi="Arial" w:cs="Arial"/>
                <w:sz w:val="24"/>
                <w:szCs w:val="24"/>
              </w:rPr>
            </w:pPr>
          </w:p>
        </w:tc>
      </w:tr>
      <w:tr w:rsidR="00D86209" w:rsidRPr="008B7F9B" w14:paraId="64E6CA26" w14:textId="77777777" w:rsidTr="00D3223D">
        <w:tc>
          <w:tcPr>
            <w:tcW w:w="871" w:type="dxa"/>
            <w:tcBorders>
              <w:top w:val="single" w:sz="4" w:space="0" w:color="000000"/>
              <w:left w:val="single" w:sz="4" w:space="0" w:color="000000"/>
              <w:bottom w:val="single" w:sz="4" w:space="0" w:color="000000"/>
            </w:tcBorders>
          </w:tcPr>
          <w:p w14:paraId="139D8907"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1D9E7F67" w14:textId="77777777" w:rsidR="00D86209" w:rsidRPr="008B7F9B" w:rsidRDefault="00D86209" w:rsidP="00D3223D">
            <w:pPr>
              <w:rPr>
                <w:rFonts w:ascii="Arial" w:hAnsi="Arial" w:cs="Arial"/>
                <w:sz w:val="24"/>
                <w:szCs w:val="24"/>
              </w:rPr>
            </w:pPr>
            <w:r w:rsidRPr="008B7F9B">
              <w:rPr>
                <w:rFonts w:ascii="Arial" w:hAnsi="Arial" w:cs="Arial"/>
                <w:sz w:val="24"/>
                <w:szCs w:val="24"/>
              </w:rPr>
              <w:t>Nici chirurgiczne ATRAMAT lub DAFILON z trójkątną igłą 3-0</w:t>
            </w:r>
          </w:p>
        </w:tc>
        <w:tc>
          <w:tcPr>
            <w:tcW w:w="2977" w:type="dxa"/>
            <w:tcBorders>
              <w:top w:val="single" w:sz="4" w:space="0" w:color="000000"/>
              <w:left w:val="single" w:sz="4" w:space="0" w:color="000000"/>
              <w:bottom w:val="single" w:sz="4" w:space="0" w:color="000000"/>
            </w:tcBorders>
          </w:tcPr>
          <w:p w14:paraId="648A4C30" w14:textId="77777777" w:rsidR="00D86209" w:rsidRPr="008B7F9B" w:rsidRDefault="00D86209" w:rsidP="00D3223D">
            <w:pPr>
              <w:rPr>
                <w:rFonts w:ascii="Arial" w:hAnsi="Arial" w:cs="Arial"/>
                <w:sz w:val="24"/>
                <w:szCs w:val="24"/>
              </w:rPr>
            </w:pPr>
            <w:r w:rsidRPr="008B7F9B">
              <w:rPr>
                <w:rFonts w:ascii="Arial" w:hAnsi="Arial" w:cs="Arial"/>
                <w:sz w:val="24"/>
                <w:szCs w:val="24"/>
              </w:rPr>
              <w:t>op. x 12szt.                      op.</w:t>
            </w:r>
          </w:p>
        </w:tc>
        <w:tc>
          <w:tcPr>
            <w:tcW w:w="1559" w:type="dxa"/>
            <w:tcBorders>
              <w:top w:val="single" w:sz="4" w:space="0" w:color="000000"/>
              <w:left w:val="single" w:sz="4" w:space="0" w:color="000000"/>
              <w:bottom w:val="single" w:sz="4" w:space="0" w:color="000000"/>
              <w:right w:val="single" w:sz="4" w:space="0" w:color="000000"/>
            </w:tcBorders>
          </w:tcPr>
          <w:p w14:paraId="2899A900" w14:textId="77777777" w:rsidR="00D86209" w:rsidRPr="008B7F9B" w:rsidRDefault="00D86209" w:rsidP="00D3223D">
            <w:pPr>
              <w:jc w:val="right"/>
              <w:rPr>
                <w:rFonts w:ascii="Arial" w:hAnsi="Arial" w:cs="Arial"/>
              </w:rPr>
            </w:pPr>
            <w:r w:rsidRPr="008B7F9B">
              <w:rPr>
                <w:rFonts w:ascii="Arial" w:hAnsi="Arial" w:cs="Arial"/>
                <w:sz w:val="24"/>
                <w:szCs w:val="24"/>
              </w:rPr>
              <w:t>40 op.</w:t>
            </w:r>
          </w:p>
        </w:tc>
        <w:tc>
          <w:tcPr>
            <w:tcW w:w="1134" w:type="dxa"/>
            <w:tcBorders>
              <w:top w:val="single" w:sz="4" w:space="0" w:color="000000"/>
              <w:left w:val="single" w:sz="4" w:space="0" w:color="000000"/>
              <w:bottom w:val="single" w:sz="4" w:space="0" w:color="000000"/>
              <w:right w:val="single" w:sz="4" w:space="0" w:color="000000"/>
            </w:tcBorders>
          </w:tcPr>
          <w:p w14:paraId="29F53D7E"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044D21B"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2B3D2CA7" w14:textId="77777777" w:rsidR="00D86209" w:rsidRPr="008B7F9B" w:rsidRDefault="00D86209" w:rsidP="00D3223D">
            <w:pPr>
              <w:jc w:val="right"/>
              <w:rPr>
                <w:rFonts w:ascii="Arial" w:hAnsi="Arial" w:cs="Arial"/>
                <w:sz w:val="24"/>
                <w:szCs w:val="24"/>
              </w:rPr>
            </w:pPr>
          </w:p>
        </w:tc>
      </w:tr>
      <w:tr w:rsidR="00D86209" w:rsidRPr="008B7F9B" w14:paraId="439335CA" w14:textId="77777777" w:rsidTr="00D3223D">
        <w:tc>
          <w:tcPr>
            <w:tcW w:w="871" w:type="dxa"/>
            <w:tcBorders>
              <w:top w:val="single" w:sz="4" w:space="0" w:color="000000"/>
              <w:left w:val="single" w:sz="4" w:space="0" w:color="000000"/>
              <w:bottom w:val="single" w:sz="4" w:space="0" w:color="000000"/>
            </w:tcBorders>
          </w:tcPr>
          <w:p w14:paraId="04E5F896"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057E51BC" w14:textId="77777777" w:rsidR="00D86209" w:rsidRPr="008B7F9B" w:rsidRDefault="00D86209" w:rsidP="00D3223D">
            <w:pPr>
              <w:rPr>
                <w:rFonts w:ascii="Arial" w:hAnsi="Arial" w:cs="Arial"/>
                <w:sz w:val="24"/>
                <w:szCs w:val="24"/>
              </w:rPr>
            </w:pPr>
            <w:r w:rsidRPr="008B7F9B">
              <w:rPr>
                <w:rFonts w:ascii="Arial" w:hAnsi="Arial" w:cs="Arial"/>
                <w:sz w:val="24"/>
                <w:szCs w:val="24"/>
              </w:rPr>
              <w:t>Nici chirurgiczne ATRAMAT lub DAFILON z trójkątną igłą 4-0</w:t>
            </w:r>
          </w:p>
        </w:tc>
        <w:tc>
          <w:tcPr>
            <w:tcW w:w="2977" w:type="dxa"/>
            <w:tcBorders>
              <w:top w:val="single" w:sz="4" w:space="0" w:color="000000"/>
              <w:left w:val="single" w:sz="4" w:space="0" w:color="000000"/>
              <w:bottom w:val="single" w:sz="4" w:space="0" w:color="000000"/>
            </w:tcBorders>
          </w:tcPr>
          <w:p w14:paraId="5A125876" w14:textId="77777777" w:rsidR="00D86209" w:rsidRPr="008B7F9B" w:rsidRDefault="00D86209" w:rsidP="00D3223D">
            <w:pPr>
              <w:rPr>
                <w:rFonts w:ascii="Arial" w:hAnsi="Arial" w:cs="Arial"/>
                <w:sz w:val="24"/>
                <w:szCs w:val="24"/>
              </w:rPr>
            </w:pPr>
            <w:r w:rsidRPr="008B7F9B">
              <w:rPr>
                <w:rFonts w:ascii="Arial" w:hAnsi="Arial" w:cs="Arial"/>
                <w:sz w:val="24"/>
                <w:szCs w:val="24"/>
              </w:rPr>
              <w:t>op. x 12szt.                      op.</w:t>
            </w:r>
          </w:p>
        </w:tc>
        <w:tc>
          <w:tcPr>
            <w:tcW w:w="1559" w:type="dxa"/>
            <w:tcBorders>
              <w:top w:val="single" w:sz="4" w:space="0" w:color="000000"/>
              <w:left w:val="single" w:sz="4" w:space="0" w:color="000000"/>
              <w:bottom w:val="single" w:sz="4" w:space="0" w:color="000000"/>
              <w:right w:val="single" w:sz="4" w:space="0" w:color="000000"/>
            </w:tcBorders>
          </w:tcPr>
          <w:p w14:paraId="0CD8856E" w14:textId="77777777" w:rsidR="00D86209" w:rsidRPr="008B7F9B" w:rsidRDefault="00D86209" w:rsidP="00D3223D">
            <w:pPr>
              <w:jc w:val="right"/>
              <w:rPr>
                <w:rFonts w:ascii="Arial" w:hAnsi="Arial" w:cs="Arial"/>
              </w:rPr>
            </w:pPr>
            <w:r w:rsidRPr="008B7F9B">
              <w:rPr>
                <w:rFonts w:ascii="Arial" w:hAnsi="Arial" w:cs="Arial"/>
                <w:sz w:val="24"/>
                <w:szCs w:val="24"/>
              </w:rPr>
              <w:t>22 op.</w:t>
            </w:r>
          </w:p>
        </w:tc>
        <w:tc>
          <w:tcPr>
            <w:tcW w:w="1134" w:type="dxa"/>
            <w:tcBorders>
              <w:top w:val="single" w:sz="4" w:space="0" w:color="000000"/>
              <w:left w:val="single" w:sz="4" w:space="0" w:color="000000"/>
              <w:bottom w:val="single" w:sz="4" w:space="0" w:color="000000"/>
              <w:right w:val="single" w:sz="4" w:space="0" w:color="000000"/>
            </w:tcBorders>
          </w:tcPr>
          <w:p w14:paraId="69838947"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6364B19"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1BEBE3EA" w14:textId="77777777" w:rsidR="00D86209" w:rsidRPr="008B7F9B" w:rsidRDefault="00D86209" w:rsidP="00D3223D">
            <w:pPr>
              <w:jc w:val="right"/>
              <w:rPr>
                <w:rFonts w:ascii="Arial" w:hAnsi="Arial" w:cs="Arial"/>
                <w:sz w:val="24"/>
                <w:szCs w:val="24"/>
              </w:rPr>
            </w:pPr>
          </w:p>
        </w:tc>
      </w:tr>
      <w:tr w:rsidR="00D86209" w:rsidRPr="008B7F9B" w14:paraId="60AF42B5" w14:textId="77777777" w:rsidTr="00D3223D">
        <w:tc>
          <w:tcPr>
            <w:tcW w:w="871" w:type="dxa"/>
            <w:tcBorders>
              <w:top w:val="single" w:sz="4" w:space="0" w:color="000000"/>
              <w:left w:val="single" w:sz="4" w:space="0" w:color="000000"/>
              <w:bottom w:val="single" w:sz="4" w:space="0" w:color="000000"/>
            </w:tcBorders>
          </w:tcPr>
          <w:p w14:paraId="01835F8D"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27F55D8B" w14:textId="77777777" w:rsidR="00D86209" w:rsidRPr="008B7F9B" w:rsidRDefault="00D86209" w:rsidP="00D3223D">
            <w:pPr>
              <w:rPr>
                <w:rFonts w:ascii="Arial" w:hAnsi="Arial" w:cs="Arial"/>
                <w:sz w:val="24"/>
                <w:szCs w:val="24"/>
              </w:rPr>
            </w:pPr>
            <w:r w:rsidRPr="008B7F9B">
              <w:rPr>
                <w:rFonts w:ascii="Arial" w:hAnsi="Arial" w:cs="Arial"/>
                <w:sz w:val="24"/>
                <w:szCs w:val="24"/>
              </w:rPr>
              <w:t>Nici chirurgiczne ATRAMAT lub DAFILON z trójkątną igłą 5-0</w:t>
            </w:r>
          </w:p>
        </w:tc>
        <w:tc>
          <w:tcPr>
            <w:tcW w:w="2977" w:type="dxa"/>
            <w:tcBorders>
              <w:top w:val="single" w:sz="4" w:space="0" w:color="000000"/>
              <w:left w:val="single" w:sz="4" w:space="0" w:color="000000"/>
              <w:bottom w:val="single" w:sz="4" w:space="0" w:color="000000"/>
            </w:tcBorders>
          </w:tcPr>
          <w:p w14:paraId="0B12759E" w14:textId="77777777" w:rsidR="00D86209" w:rsidRPr="008B7F9B" w:rsidRDefault="00D86209" w:rsidP="00D3223D">
            <w:pPr>
              <w:rPr>
                <w:rFonts w:ascii="Arial" w:hAnsi="Arial" w:cs="Arial"/>
                <w:sz w:val="24"/>
                <w:szCs w:val="24"/>
              </w:rPr>
            </w:pPr>
            <w:r w:rsidRPr="008B7F9B">
              <w:rPr>
                <w:rFonts w:ascii="Arial" w:hAnsi="Arial" w:cs="Arial"/>
                <w:sz w:val="24"/>
                <w:szCs w:val="24"/>
              </w:rPr>
              <w:t>op. x 12szt.                      op.</w:t>
            </w:r>
          </w:p>
        </w:tc>
        <w:tc>
          <w:tcPr>
            <w:tcW w:w="1559" w:type="dxa"/>
            <w:tcBorders>
              <w:top w:val="single" w:sz="4" w:space="0" w:color="000000"/>
              <w:left w:val="single" w:sz="4" w:space="0" w:color="000000"/>
              <w:bottom w:val="single" w:sz="4" w:space="0" w:color="000000"/>
              <w:right w:val="single" w:sz="4" w:space="0" w:color="000000"/>
            </w:tcBorders>
          </w:tcPr>
          <w:p w14:paraId="5E36DE63" w14:textId="77777777" w:rsidR="00D86209" w:rsidRPr="008B7F9B" w:rsidRDefault="00D86209" w:rsidP="00D3223D">
            <w:pPr>
              <w:jc w:val="right"/>
              <w:rPr>
                <w:rFonts w:ascii="Arial" w:hAnsi="Arial" w:cs="Arial"/>
              </w:rPr>
            </w:pPr>
            <w:r w:rsidRPr="008B7F9B">
              <w:rPr>
                <w:rFonts w:ascii="Arial" w:hAnsi="Arial" w:cs="Arial"/>
                <w:sz w:val="24"/>
                <w:szCs w:val="24"/>
              </w:rPr>
              <w:t>22 op.</w:t>
            </w:r>
          </w:p>
        </w:tc>
        <w:tc>
          <w:tcPr>
            <w:tcW w:w="1134" w:type="dxa"/>
            <w:tcBorders>
              <w:top w:val="single" w:sz="4" w:space="0" w:color="000000"/>
              <w:left w:val="single" w:sz="4" w:space="0" w:color="000000"/>
              <w:bottom w:val="single" w:sz="4" w:space="0" w:color="000000"/>
              <w:right w:val="single" w:sz="4" w:space="0" w:color="000000"/>
            </w:tcBorders>
          </w:tcPr>
          <w:p w14:paraId="79FE760F"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20409CC"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FF8A3C2" w14:textId="77777777" w:rsidR="00D86209" w:rsidRPr="008B7F9B" w:rsidRDefault="00D86209" w:rsidP="00D3223D">
            <w:pPr>
              <w:jc w:val="right"/>
              <w:rPr>
                <w:rFonts w:ascii="Arial" w:hAnsi="Arial" w:cs="Arial"/>
                <w:sz w:val="24"/>
                <w:szCs w:val="24"/>
              </w:rPr>
            </w:pPr>
          </w:p>
        </w:tc>
      </w:tr>
      <w:tr w:rsidR="00D86209" w:rsidRPr="008B7F9B" w14:paraId="7ED24705" w14:textId="77777777" w:rsidTr="00D3223D">
        <w:tc>
          <w:tcPr>
            <w:tcW w:w="871" w:type="dxa"/>
            <w:tcBorders>
              <w:top w:val="single" w:sz="4" w:space="0" w:color="000000"/>
              <w:left w:val="single" w:sz="4" w:space="0" w:color="000000"/>
              <w:bottom w:val="single" w:sz="4" w:space="0" w:color="000000"/>
            </w:tcBorders>
          </w:tcPr>
          <w:p w14:paraId="3E9F15E9"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781864A8" w14:textId="77777777" w:rsidR="00D86209" w:rsidRPr="008B7F9B" w:rsidRDefault="00D86209" w:rsidP="00D3223D">
            <w:pPr>
              <w:rPr>
                <w:rFonts w:ascii="Arial" w:hAnsi="Arial" w:cs="Arial"/>
                <w:sz w:val="24"/>
                <w:szCs w:val="24"/>
              </w:rPr>
            </w:pPr>
            <w:r w:rsidRPr="008B7F9B">
              <w:rPr>
                <w:rFonts w:ascii="Arial" w:hAnsi="Arial" w:cs="Arial"/>
                <w:sz w:val="24"/>
                <w:szCs w:val="24"/>
              </w:rPr>
              <w:t>Serweta jałowa  40 x 40 lub  50x50</w:t>
            </w:r>
          </w:p>
        </w:tc>
        <w:tc>
          <w:tcPr>
            <w:tcW w:w="2977" w:type="dxa"/>
            <w:tcBorders>
              <w:top w:val="single" w:sz="4" w:space="0" w:color="000000"/>
              <w:left w:val="single" w:sz="4" w:space="0" w:color="000000"/>
              <w:bottom w:val="single" w:sz="4" w:space="0" w:color="000000"/>
            </w:tcBorders>
          </w:tcPr>
          <w:p w14:paraId="5ADA7924"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0A663A84" w14:textId="77777777" w:rsidR="00D86209" w:rsidRPr="008B7F9B" w:rsidRDefault="00D86209" w:rsidP="00D3223D">
            <w:pPr>
              <w:jc w:val="right"/>
              <w:rPr>
                <w:rFonts w:ascii="Arial" w:hAnsi="Arial" w:cs="Arial"/>
              </w:rPr>
            </w:pPr>
            <w:r w:rsidRPr="008B7F9B">
              <w:rPr>
                <w:rFonts w:ascii="Arial" w:hAnsi="Arial" w:cs="Arial"/>
                <w:sz w:val="24"/>
                <w:szCs w:val="24"/>
              </w:rPr>
              <w:t>1200 szt.</w:t>
            </w:r>
          </w:p>
        </w:tc>
        <w:tc>
          <w:tcPr>
            <w:tcW w:w="1134" w:type="dxa"/>
            <w:tcBorders>
              <w:top w:val="single" w:sz="4" w:space="0" w:color="000000"/>
              <w:left w:val="single" w:sz="4" w:space="0" w:color="000000"/>
              <w:bottom w:val="single" w:sz="4" w:space="0" w:color="000000"/>
              <w:right w:val="single" w:sz="4" w:space="0" w:color="000000"/>
            </w:tcBorders>
          </w:tcPr>
          <w:p w14:paraId="0EDF84AA"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FF135C4"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3A86908" w14:textId="77777777" w:rsidR="00D86209" w:rsidRPr="008B7F9B" w:rsidRDefault="00D86209" w:rsidP="00D3223D">
            <w:pPr>
              <w:jc w:val="right"/>
              <w:rPr>
                <w:rFonts w:ascii="Arial" w:hAnsi="Arial" w:cs="Arial"/>
                <w:sz w:val="24"/>
                <w:szCs w:val="24"/>
              </w:rPr>
            </w:pPr>
          </w:p>
        </w:tc>
      </w:tr>
      <w:tr w:rsidR="00D86209" w:rsidRPr="008B7F9B" w14:paraId="73D4A496" w14:textId="77777777" w:rsidTr="00D3223D">
        <w:tc>
          <w:tcPr>
            <w:tcW w:w="871" w:type="dxa"/>
            <w:tcBorders>
              <w:top w:val="single" w:sz="4" w:space="0" w:color="000000"/>
              <w:left w:val="single" w:sz="4" w:space="0" w:color="000000"/>
              <w:bottom w:val="single" w:sz="4" w:space="0" w:color="000000"/>
            </w:tcBorders>
          </w:tcPr>
          <w:p w14:paraId="63FB9954"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463617F0" w14:textId="77777777" w:rsidR="00D86209" w:rsidRPr="008B7F9B" w:rsidRDefault="00D86209" w:rsidP="00D3223D">
            <w:pPr>
              <w:rPr>
                <w:rFonts w:ascii="Arial" w:hAnsi="Arial" w:cs="Arial"/>
                <w:sz w:val="24"/>
                <w:szCs w:val="24"/>
              </w:rPr>
            </w:pPr>
            <w:r w:rsidRPr="008B7F9B">
              <w:rPr>
                <w:rFonts w:ascii="Arial" w:hAnsi="Arial" w:cs="Arial"/>
                <w:sz w:val="24"/>
                <w:szCs w:val="24"/>
              </w:rPr>
              <w:t>Szwy plastrowe  6 x 38 mm.</w:t>
            </w:r>
          </w:p>
        </w:tc>
        <w:tc>
          <w:tcPr>
            <w:tcW w:w="2977" w:type="dxa"/>
            <w:tcBorders>
              <w:top w:val="single" w:sz="4" w:space="0" w:color="000000"/>
              <w:left w:val="single" w:sz="4" w:space="0" w:color="000000"/>
              <w:bottom w:val="single" w:sz="4" w:space="0" w:color="000000"/>
            </w:tcBorders>
          </w:tcPr>
          <w:p w14:paraId="244125A9" w14:textId="77777777" w:rsidR="00D86209" w:rsidRPr="008B7F9B" w:rsidRDefault="00D86209" w:rsidP="00D3223D">
            <w:pPr>
              <w:rPr>
                <w:rFonts w:ascii="Arial" w:hAnsi="Arial" w:cs="Arial"/>
                <w:sz w:val="24"/>
                <w:szCs w:val="24"/>
              </w:rPr>
            </w:pPr>
            <w:r w:rsidRPr="008B7F9B">
              <w:rPr>
                <w:rFonts w:ascii="Arial" w:hAnsi="Arial" w:cs="Arial"/>
                <w:sz w:val="24"/>
                <w:szCs w:val="24"/>
              </w:rPr>
              <w:t>op. x 6 szt.                       op.</w:t>
            </w:r>
          </w:p>
        </w:tc>
        <w:tc>
          <w:tcPr>
            <w:tcW w:w="1559" w:type="dxa"/>
            <w:tcBorders>
              <w:top w:val="single" w:sz="4" w:space="0" w:color="000000"/>
              <w:left w:val="single" w:sz="4" w:space="0" w:color="000000"/>
              <w:bottom w:val="single" w:sz="4" w:space="0" w:color="000000"/>
              <w:right w:val="single" w:sz="4" w:space="0" w:color="000000"/>
            </w:tcBorders>
          </w:tcPr>
          <w:p w14:paraId="724E8534" w14:textId="77777777" w:rsidR="00D86209" w:rsidRPr="008B7F9B" w:rsidRDefault="00D86209" w:rsidP="00D3223D">
            <w:pPr>
              <w:jc w:val="right"/>
              <w:rPr>
                <w:rFonts w:ascii="Arial" w:hAnsi="Arial" w:cs="Arial"/>
              </w:rPr>
            </w:pPr>
            <w:r w:rsidRPr="008B7F9B">
              <w:rPr>
                <w:rFonts w:ascii="Arial" w:hAnsi="Arial" w:cs="Arial"/>
                <w:sz w:val="24"/>
                <w:szCs w:val="24"/>
              </w:rPr>
              <w:t>60 op.</w:t>
            </w:r>
          </w:p>
        </w:tc>
        <w:tc>
          <w:tcPr>
            <w:tcW w:w="1134" w:type="dxa"/>
            <w:tcBorders>
              <w:top w:val="single" w:sz="4" w:space="0" w:color="000000"/>
              <w:left w:val="single" w:sz="4" w:space="0" w:color="000000"/>
              <w:bottom w:val="single" w:sz="4" w:space="0" w:color="000000"/>
              <w:right w:val="single" w:sz="4" w:space="0" w:color="000000"/>
            </w:tcBorders>
          </w:tcPr>
          <w:p w14:paraId="495920AA"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B46EE80"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B388F0C" w14:textId="77777777" w:rsidR="00D86209" w:rsidRPr="008B7F9B" w:rsidRDefault="00D86209" w:rsidP="00D3223D">
            <w:pPr>
              <w:jc w:val="right"/>
              <w:rPr>
                <w:rFonts w:ascii="Arial" w:hAnsi="Arial" w:cs="Arial"/>
                <w:sz w:val="24"/>
                <w:szCs w:val="24"/>
              </w:rPr>
            </w:pPr>
          </w:p>
        </w:tc>
      </w:tr>
      <w:tr w:rsidR="00D86209" w:rsidRPr="008B7F9B" w14:paraId="498E3218" w14:textId="77777777" w:rsidTr="00D3223D">
        <w:tc>
          <w:tcPr>
            <w:tcW w:w="871" w:type="dxa"/>
            <w:tcBorders>
              <w:top w:val="single" w:sz="4" w:space="0" w:color="000000"/>
              <w:left w:val="single" w:sz="4" w:space="0" w:color="000000"/>
              <w:bottom w:val="single" w:sz="4" w:space="0" w:color="000000"/>
            </w:tcBorders>
          </w:tcPr>
          <w:p w14:paraId="3FBAF79E"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02BA3C3F" w14:textId="77777777" w:rsidR="00D86209" w:rsidRPr="008B7F9B" w:rsidRDefault="00D86209" w:rsidP="00D3223D">
            <w:pPr>
              <w:rPr>
                <w:rFonts w:ascii="Arial" w:hAnsi="Arial" w:cs="Arial"/>
                <w:sz w:val="24"/>
                <w:szCs w:val="24"/>
              </w:rPr>
            </w:pPr>
            <w:r w:rsidRPr="008B7F9B">
              <w:rPr>
                <w:rFonts w:ascii="Arial" w:hAnsi="Arial" w:cs="Arial"/>
                <w:sz w:val="24"/>
                <w:szCs w:val="24"/>
              </w:rPr>
              <w:t>Kompres gazowy niejałowy</w:t>
            </w:r>
          </w:p>
        </w:tc>
        <w:tc>
          <w:tcPr>
            <w:tcW w:w="2977" w:type="dxa"/>
            <w:tcBorders>
              <w:top w:val="single" w:sz="4" w:space="0" w:color="000000"/>
              <w:left w:val="single" w:sz="4" w:space="0" w:color="000000"/>
              <w:bottom w:val="single" w:sz="4" w:space="0" w:color="000000"/>
            </w:tcBorders>
          </w:tcPr>
          <w:p w14:paraId="3DA5FA2E" w14:textId="77777777" w:rsidR="00D86209" w:rsidRPr="008B7F9B" w:rsidRDefault="00D86209" w:rsidP="00D3223D">
            <w:pPr>
              <w:rPr>
                <w:rFonts w:ascii="Arial" w:hAnsi="Arial" w:cs="Arial"/>
                <w:sz w:val="24"/>
                <w:szCs w:val="24"/>
              </w:rPr>
            </w:pPr>
            <w:r w:rsidRPr="008B7F9B">
              <w:rPr>
                <w:rFonts w:ascii="Arial" w:hAnsi="Arial" w:cs="Arial"/>
                <w:sz w:val="24"/>
                <w:szCs w:val="24"/>
              </w:rPr>
              <w:t>7,5 x 7,5 x 500 szt.          op.</w:t>
            </w:r>
          </w:p>
        </w:tc>
        <w:tc>
          <w:tcPr>
            <w:tcW w:w="1559" w:type="dxa"/>
            <w:tcBorders>
              <w:top w:val="single" w:sz="4" w:space="0" w:color="000000"/>
              <w:left w:val="single" w:sz="4" w:space="0" w:color="000000"/>
              <w:bottom w:val="single" w:sz="4" w:space="0" w:color="000000"/>
              <w:right w:val="single" w:sz="4" w:space="0" w:color="000000"/>
            </w:tcBorders>
          </w:tcPr>
          <w:p w14:paraId="237B8085" w14:textId="77777777" w:rsidR="00D86209" w:rsidRPr="008B7F9B" w:rsidRDefault="00D86209" w:rsidP="00D3223D">
            <w:pPr>
              <w:jc w:val="right"/>
              <w:rPr>
                <w:rFonts w:ascii="Arial" w:hAnsi="Arial" w:cs="Arial"/>
              </w:rPr>
            </w:pPr>
            <w:r w:rsidRPr="008B7F9B">
              <w:rPr>
                <w:rFonts w:ascii="Arial" w:hAnsi="Arial" w:cs="Arial"/>
                <w:sz w:val="24"/>
                <w:szCs w:val="24"/>
              </w:rPr>
              <w:t>60 op.</w:t>
            </w:r>
          </w:p>
        </w:tc>
        <w:tc>
          <w:tcPr>
            <w:tcW w:w="1134" w:type="dxa"/>
            <w:tcBorders>
              <w:top w:val="single" w:sz="4" w:space="0" w:color="000000"/>
              <w:left w:val="single" w:sz="4" w:space="0" w:color="000000"/>
              <w:bottom w:val="single" w:sz="4" w:space="0" w:color="000000"/>
              <w:right w:val="single" w:sz="4" w:space="0" w:color="000000"/>
            </w:tcBorders>
          </w:tcPr>
          <w:p w14:paraId="53FE3593"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A5A1846"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D622765" w14:textId="77777777" w:rsidR="00D86209" w:rsidRPr="008B7F9B" w:rsidRDefault="00D86209" w:rsidP="00D3223D">
            <w:pPr>
              <w:jc w:val="right"/>
              <w:rPr>
                <w:rFonts w:ascii="Arial" w:hAnsi="Arial" w:cs="Arial"/>
                <w:sz w:val="24"/>
                <w:szCs w:val="24"/>
              </w:rPr>
            </w:pPr>
          </w:p>
        </w:tc>
      </w:tr>
      <w:tr w:rsidR="00D86209" w:rsidRPr="008B7F9B" w14:paraId="373C0349" w14:textId="77777777" w:rsidTr="00D3223D">
        <w:tc>
          <w:tcPr>
            <w:tcW w:w="871" w:type="dxa"/>
            <w:tcBorders>
              <w:top w:val="single" w:sz="4" w:space="0" w:color="000000"/>
              <w:left w:val="single" w:sz="4" w:space="0" w:color="000000"/>
              <w:bottom w:val="single" w:sz="4" w:space="0" w:color="000000"/>
            </w:tcBorders>
          </w:tcPr>
          <w:p w14:paraId="6F24ABD7"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CE1513C" w14:textId="77777777" w:rsidR="00D86209" w:rsidRPr="008B7F9B" w:rsidRDefault="00D86209" w:rsidP="00D3223D">
            <w:pPr>
              <w:rPr>
                <w:rFonts w:ascii="Arial" w:hAnsi="Arial" w:cs="Arial"/>
                <w:sz w:val="24"/>
                <w:szCs w:val="24"/>
              </w:rPr>
            </w:pPr>
            <w:r w:rsidRPr="008B7F9B">
              <w:rPr>
                <w:rFonts w:ascii="Arial" w:hAnsi="Arial" w:cs="Arial"/>
                <w:sz w:val="24"/>
                <w:szCs w:val="24"/>
              </w:rPr>
              <w:t>Podkłady pod gips MATO SOFT SYNTHETIC  6 cm  x  3 m.</w:t>
            </w:r>
          </w:p>
        </w:tc>
        <w:tc>
          <w:tcPr>
            <w:tcW w:w="2977" w:type="dxa"/>
            <w:tcBorders>
              <w:top w:val="single" w:sz="4" w:space="0" w:color="000000"/>
              <w:left w:val="single" w:sz="4" w:space="0" w:color="000000"/>
              <w:bottom w:val="single" w:sz="4" w:space="0" w:color="000000"/>
            </w:tcBorders>
          </w:tcPr>
          <w:p w14:paraId="1AF66E00"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7AE6AB92" w14:textId="77777777" w:rsidR="00D86209" w:rsidRPr="008B7F9B" w:rsidRDefault="00D86209" w:rsidP="00D3223D">
            <w:pPr>
              <w:jc w:val="right"/>
              <w:rPr>
                <w:rFonts w:ascii="Arial" w:hAnsi="Arial" w:cs="Arial"/>
              </w:rPr>
            </w:pPr>
            <w:r w:rsidRPr="008B7F9B">
              <w:rPr>
                <w:rFonts w:ascii="Arial" w:hAnsi="Arial" w:cs="Arial"/>
                <w:sz w:val="24"/>
                <w:szCs w:val="24"/>
              </w:rPr>
              <w:t>2000 szt.</w:t>
            </w:r>
          </w:p>
        </w:tc>
        <w:tc>
          <w:tcPr>
            <w:tcW w:w="1134" w:type="dxa"/>
            <w:tcBorders>
              <w:top w:val="single" w:sz="4" w:space="0" w:color="000000"/>
              <w:left w:val="single" w:sz="4" w:space="0" w:color="000000"/>
              <w:bottom w:val="single" w:sz="4" w:space="0" w:color="000000"/>
              <w:right w:val="single" w:sz="4" w:space="0" w:color="000000"/>
            </w:tcBorders>
          </w:tcPr>
          <w:p w14:paraId="7E50FB5E"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3C844C1"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502607A" w14:textId="77777777" w:rsidR="00D86209" w:rsidRPr="008B7F9B" w:rsidRDefault="00D86209" w:rsidP="00D3223D">
            <w:pPr>
              <w:jc w:val="right"/>
              <w:rPr>
                <w:rFonts w:ascii="Arial" w:hAnsi="Arial" w:cs="Arial"/>
                <w:sz w:val="24"/>
                <w:szCs w:val="24"/>
              </w:rPr>
            </w:pPr>
          </w:p>
        </w:tc>
      </w:tr>
      <w:tr w:rsidR="00D86209" w:rsidRPr="008B7F9B" w14:paraId="5F939911" w14:textId="77777777" w:rsidTr="00D3223D">
        <w:tc>
          <w:tcPr>
            <w:tcW w:w="871" w:type="dxa"/>
            <w:tcBorders>
              <w:top w:val="single" w:sz="4" w:space="0" w:color="000000"/>
              <w:left w:val="single" w:sz="4" w:space="0" w:color="000000"/>
              <w:bottom w:val="single" w:sz="4" w:space="0" w:color="000000"/>
            </w:tcBorders>
          </w:tcPr>
          <w:p w14:paraId="1456CEA1" w14:textId="77777777" w:rsidR="00D86209" w:rsidRPr="008B7F9B" w:rsidRDefault="00D86209" w:rsidP="00D86209">
            <w:pPr>
              <w:numPr>
                <w:ilvl w:val="0"/>
                <w:numId w:val="19"/>
              </w:numPr>
              <w:tabs>
                <w:tab w:val="clear" w:pos="567"/>
                <w:tab w:val="num" w:pos="0"/>
              </w:tabs>
              <w:suppressAutoHyphens/>
              <w:spacing w:after="0" w:line="240" w:lineRule="auto"/>
              <w:ind w:left="720" w:hanging="360"/>
              <w:rPr>
                <w:rFonts w:ascii="Arial" w:hAnsi="Arial" w:cs="Arial"/>
                <w:sz w:val="24"/>
                <w:szCs w:val="24"/>
              </w:rPr>
            </w:pPr>
            <w:r w:rsidRPr="008B7F9B">
              <w:rPr>
                <w:rFonts w:ascii="Arial" w:hAnsi="Arial" w:cs="Arial"/>
                <w:sz w:val="24"/>
                <w:szCs w:val="24"/>
              </w:rPr>
              <w:t>.</w:t>
            </w:r>
          </w:p>
        </w:tc>
        <w:tc>
          <w:tcPr>
            <w:tcW w:w="4252" w:type="dxa"/>
            <w:tcBorders>
              <w:top w:val="single" w:sz="4" w:space="0" w:color="000000"/>
              <w:left w:val="single" w:sz="4" w:space="0" w:color="000000"/>
              <w:bottom w:val="single" w:sz="4" w:space="0" w:color="000000"/>
            </w:tcBorders>
          </w:tcPr>
          <w:p w14:paraId="6141B86C" w14:textId="77777777" w:rsidR="00D86209" w:rsidRPr="008B7F9B" w:rsidRDefault="00D86209" w:rsidP="00D3223D">
            <w:pPr>
              <w:rPr>
                <w:rFonts w:ascii="Arial" w:hAnsi="Arial" w:cs="Arial"/>
                <w:sz w:val="24"/>
                <w:szCs w:val="24"/>
              </w:rPr>
            </w:pPr>
            <w:r w:rsidRPr="008B7F9B">
              <w:rPr>
                <w:rFonts w:ascii="Arial" w:hAnsi="Arial" w:cs="Arial"/>
                <w:sz w:val="24"/>
                <w:szCs w:val="24"/>
              </w:rPr>
              <w:t>AHD  2000  spray</w:t>
            </w:r>
          </w:p>
        </w:tc>
        <w:tc>
          <w:tcPr>
            <w:tcW w:w="2977" w:type="dxa"/>
            <w:tcBorders>
              <w:top w:val="single" w:sz="4" w:space="0" w:color="000000"/>
              <w:left w:val="single" w:sz="4" w:space="0" w:color="000000"/>
              <w:bottom w:val="single" w:sz="4" w:space="0" w:color="000000"/>
            </w:tcBorders>
          </w:tcPr>
          <w:p w14:paraId="314D0172" w14:textId="77777777" w:rsidR="00D86209" w:rsidRPr="008B7F9B" w:rsidRDefault="00D86209" w:rsidP="00D3223D">
            <w:pPr>
              <w:rPr>
                <w:rFonts w:ascii="Arial" w:hAnsi="Arial" w:cs="Arial"/>
                <w:sz w:val="24"/>
                <w:szCs w:val="24"/>
              </w:rPr>
            </w:pPr>
            <w:r w:rsidRPr="008B7F9B">
              <w:rPr>
                <w:rFonts w:ascii="Arial" w:hAnsi="Arial" w:cs="Arial"/>
                <w:sz w:val="24"/>
                <w:szCs w:val="24"/>
              </w:rPr>
              <w:t>250  ml                             szt.</w:t>
            </w:r>
          </w:p>
        </w:tc>
        <w:tc>
          <w:tcPr>
            <w:tcW w:w="1559" w:type="dxa"/>
            <w:tcBorders>
              <w:top w:val="single" w:sz="4" w:space="0" w:color="000000"/>
              <w:left w:val="single" w:sz="4" w:space="0" w:color="000000"/>
              <w:bottom w:val="single" w:sz="4" w:space="0" w:color="000000"/>
              <w:right w:val="single" w:sz="4" w:space="0" w:color="000000"/>
            </w:tcBorders>
          </w:tcPr>
          <w:p w14:paraId="723D2FB4" w14:textId="77777777" w:rsidR="00D86209" w:rsidRPr="008B7F9B" w:rsidRDefault="00D86209" w:rsidP="00D3223D">
            <w:pPr>
              <w:jc w:val="right"/>
              <w:rPr>
                <w:rFonts w:ascii="Arial" w:hAnsi="Arial" w:cs="Arial"/>
              </w:rPr>
            </w:pPr>
            <w:r w:rsidRPr="008B7F9B">
              <w:rPr>
                <w:rFonts w:ascii="Arial" w:hAnsi="Arial" w:cs="Arial"/>
                <w:sz w:val="24"/>
                <w:szCs w:val="24"/>
              </w:rPr>
              <w:t>36 szt.</w:t>
            </w:r>
          </w:p>
        </w:tc>
        <w:tc>
          <w:tcPr>
            <w:tcW w:w="1134" w:type="dxa"/>
            <w:tcBorders>
              <w:top w:val="single" w:sz="4" w:space="0" w:color="000000"/>
              <w:left w:val="single" w:sz="4" w:space="0" w:color="000000"/>
              <w:bottom w:val="single" w:sz="4" w:space="0" w:color="000000"/>
              <w:right w:val="single" w:sz="4" w:space="0" w:color="000000"/>
            </w:tcBorders>
          </w:tcPr>
          <w:p w14:paraId="305BFC8F"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3F4D0A4"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71F5037C" w14:textId="77777777" w:rsidR="00D86209" w:rsidRPr="008B7F9B" w:rsidRDefault="00D86209" w:rsidP="00D3223D">
            <w:pPr>
              <w:jc w:val="right"/>
              <w:rPr>
                <w:rFonts w:ascii="Arial" w:hAnsi="Arial" w:cs="Arial"/>
                <w:sz w:val="24"/>
                <w:szCs w:val="24"/>
              </w:rPr>
            </w:pPr>
          </w:p>
        </w:tc>
      </w:tr>
      <w:tr w:rsidR="00D86209" w:rsidRPr="008B7F9B" w14:paraId="33A9F95B" w14:textId="77777777" w:rsidTr="00D3223D">
        <w:tc>
          <w:tcPr>
            <w:tcW w:w="871" w:type="dxa"/>
            <w:tcBorders>
              <w:top w:val="single" w:sz="4" w:space="0" w:color="000000"/>
              <w:left w:val="single" w:sz="4" w:space="0" w:color="000000"/>
              <w:bottom w:val="single" w:sz="4" w:space="0" w:color="000000"/>
            </w:tcBorders>
          </w:tcPr>
          <w:p w14:paraId="3C64061B"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44B06FC" w14:textId="77777777" w:rsidR="00D86209" w:rsidRPr="008B7F9B" w:rsidRDefault="00D86209" w:rsidP="00D3223D">
            <w:pPr>
              <w:rPr>
                <w:rFonts w:ascii="Arial" w:hAnsi="Arial" w:cs="Arial"/>
                <w:sz w:val="24"/>
                <w:szCs w:val="24"/>
              </w:rPr>
            </w:pPr>
            <w:r w:rsidRPr="008B7F9B">
              <w:rPr>
                <w:rFonts w:ascii="Arial" w:hAnsi="Arial" w:cs="Arial"/>
                <w:sz w:val="24"/>
                <w:szCs w:val="24"/>
              </w:rPr>
              <w:t>AHD  płyn</w:t>
            </w:r>
          </w:p>
        </w:tc>
        <w:tc>
          <w:tcPr>
            <w:tcW w:w="2977" w:type="dxa"/>
            <w:tcBorders>
              <w:top w:val="single" w:sz="4" w:space="0" w:color="000000"/>
              <w:left w:val="single" w:sz="4" w:space="0" w:color="000000"/>
              <w:bottom w:val="single" w:sz="4" w:space="0" w:color="000000"/>
            </w:tcBorders>
          </w:tcPr>
          <w:p w14:paraId="2D57CED6" w14:textId="77777777" w:rsidR="00D86209" w:rsidRPr="008B7F9B" w:rsidRDefault="00D86209" w:rsidP="00D3223D">
            <w:pPr>
              <w:rPr>
                <w:rFonts w:ascii="Arial" w:hAnsi="Arial" w:cs="Arial"/>
                <w:sz w:val="24"/>
                <w:szCs w:val="24"/>
              </w:rPr>
            </w:pPr>
            <w:r w:rsidRPr="008B7F9B">
              <w:rPr>
                <w:rFonts w:ascii="Arial" w:hAnsi="Arial" w:cs="Arial"/>
                <w:sz w:val="24"/>
                <w:szCs w:val="24"/>
              </w:rPr>
              <w:t>1  litr                                szt.</w:t>
            </w:r>
          </w:p>
        </w:tc>
        <w:tc>
          <w:tcPr>
            <w:tcW w:w="1559" w:type="dxa"/>
            <w:tcBorders>
              <w:top w:val="single" w:sz="4" w:space="0" w:color="000000"/>
              <w:left w:val="single" w:sz="4" w:space="0" w:color="000000"/>
              <w:bottom w:val="single" w:sz="4" w:space="0" w:color="000000"/>
              <w:right w:val="single" w:sz="4" w:space="0" w:color="000000"/>
            </w:tcBorders>
          </w:tcPr>
          <w:p w14:paraId="1CA6A0B1" w14:textId="77777777" w:rsidR="00D86209" w:rsidRPr="008B7F9B" w:rsidRDefault="00D86209" w:rsidP="00D3223D">
            <w:pPr>
              <w:jc w:val="right"/>
              <w:rPr>
                <w:rFonts w:ascii="Arial" w:hAnsi="Arial" w:cs="Arial"/>
              </w:rPr>
            </w:pPr>
            <w:r w:rsidRPr="008B7F9B">
              <w:rPr>
                <w:rFonts w:ascii="Arial" w:hAnsi="Arial" w:cs="Arial"/>
                <w:sz w:val="24"/>
                <w:szCs w:val="24"/>
              </w:rPr>
              <w:t>36 szt.</w:t>
            </w:r>
          </w:p>
        </w:tc>
        <w:tc>
          <w:tcPr>
            <w:tcW w:w="1134" w:type="dxa"/>
            <w:tcBorders>
              <w:top w:val="single" w:sz="4" w:space="0" w:color="000000"/>
              <w:left w:val="single" w:sz="4" w:space="0" w:color="000000"/>
              <w:bottom w:val="single" w:sz="4" w:space="0" w:color="000000"/>
              <w:right w:val="single" w:sz="4" w:space="0" w:color="000000"/>
            </w:tcBorders>
          </w:tcPr>
          <w:p w14:paraId="3F6F5B93"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E18F5DD"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0E9CE280" w14:textId="77777777" w:rsidR="00D86209" w:rsidRPr="008B7F9B" w:rsidRDefault="00D86209" w:rsidP="00D3223D">
            <w:pPr>
              <w:jc w:val="right"/>
              <w:rPr>
                <w:rFonts w:ascii="Arial" w:hAnsi="Arial" w:cs="Arial"/>
                <w:sz w:val="24"/>
                <w:szCs w:val="24"/>
              </w:rPr>
            </w:pPr>
          </w:p>
        </w:tc>
      </w:tr>
      <w:tr w:rsidR="00D86209" w:rsidRPr="008B7F9B" w14:paraId="63C3C1BA" w14:textId="77777777" w:rsidTr="00D3223D">
        <w:tc>
          <w:tcPr>
            <w:tcW w:w="871" w:type="dxa"/>
            <w:tcBorders>
              <w:top w:val="single" w:sz="4" w:space="0" w:color="000000"/>
              <w:left w:val="single" w:sz="4" w:space="0" w:color="000000"/>
              <w:bottom w:val="single" w:sz="4" w:space="0" w:color="000000"/>
            </w:tcBorders>
          </w:tcPr>
          <w:p w14:paraId="1ACFDC05"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33387BFE"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Spitaderm</w:t>
            </w:r>
            <w:proofErr w:type="spellEnd"/>
          </w:p>
        </w:tc>
        <w:tc>
          <w:tcPr>
            <w:tcW w:w="2977" w:type="dxa"/>
            <w:tcBorders>
              <w:top w:val="single" w:sz="4" w:space="0" w:color="000000"/>
              <w:left w:val="single" w:sz="4" w:space="0" w:color="000000"/>
              <w:bottom w:val="single" w:sz="4" w:space="0" w:color="000000"/>
            </w:tcBorders>
          </w:tcPr>
          <w:p w14:paraId="18F98064" w14:textId="77777777" w:rsidR="00D86209" w:rsidRPr="008B7F9B" w:rsidRDefault="00D86209" w:rsidP="00D3223D">
            <w:pPr>
              <w:rPr>
                <w:rFonts w:ascii="Arial" w:hAnsi="Arial" w:cs="Arial"/>
                <w:sz w:val="24"/>
                <w:szCs w:val="24"/>
              </w:rPr>
            </w:pPr>
            <w:r w:rsidRPr="008B7F9B">
              <w:rPr>
                <w:rFonts w:ascii="Arial" w:hAnsi="Arial" w:cs="Arial"/>
                <w:sz w:val="24"/>
                <w:szCs w:val="24"/>
              </w:rPr>
              <w:t>0,5 l                                  szt.</w:t>
            </w:r>
          </w:p>
        </w:tc>
        <w:tc>
          <w:tcPr>
            <w:tcW w:w="1559" w:type="dxa"/>
            <w:tcBorders>
              <w:top w:val="single" w:sz="4" w:space="0" w:color="000000"/>
              <w:left w:val="single" w:sz="4" w:space="0" w:color="000000"/>
              <w:bottom w:val="single" w:sz="4" w:space="0" w:color="000000"/>
              <w:right w:val="single" w:sz="4" w:space="0" w:color="000000"/>
            </w:tcBorders>
          </w:tcPr>
          <w:p w14:paraId="36BF29E3" w14:textId="77777777" w:rsidR="00D86209" w:rsidRPr="008B7F9B" w:rsidRDefault="00D86209" w:rsidP="00D3223D">
            <w:pPr>
              <w:jc w:val="right"/>
              <w:rPr>
                <w:rFonts w:ascii="Arial" w:hAnsi="Arial" w:cs="Arial"/>
              </w:rPr>
            </w:pPr>
            <w:r w:rsidRPr="008B7F9B">
              <w:rPr>
                <w:rFonts w:ascii="Arial" w:hAnsi="Arial" w:cs="Arial"/>
                <w:sz w:val="24"/>
                <w:szCs w:val="24"/>
              </w:rPr>
              <w:t>24 szt.</w:t>
            </w:r>
          </w:p>
        </w:tc>
        <w:tc>
          <w:tcPr>
            <w:tcW w:w="1134" w:type="dxa"/>
            <w:tcBorders>
              <w:top w:val="single" w:sz="4" w:space="0" w:color="000000"/>
              <w:left w:val="single" w:sz="4" w:space="0" w:color="000000"/>
              <w:bottom w:val="single" w:sz="4" w:space="0" w:color="000000"/>
              <w:right w:val="single" w:sz="4" w:space="0" w:color="000000"/>
            </w:tcBorders>
          </w:tcPr>
          <w:p w14:paraId="5EB6ADB9"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1337E41"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F7F5A9B" w14:textId="77777777" w:rsidR="00D86209" w:rsidRPr="008B7F9B" w:rsidRDefault="00D86209" w:rsidP="00D3223D">
            <w:pPr>
              <w:jc w:val="right"/>
              <w:rPr>
                <w:rFonts w:ascii="Arial" w:hAnsi="Arial" w:cs="Arial"/>
                <w:sz w:val="24"/>
                <w:szCs w:val="24"/>
              </w:rPr>
            </w:pPr>
          </w:p>
        </w:tc>
      </w:tr>
      <w:tr w:rsidR="00D86209" w:rsidRPr="008B7F9B" w14:paraId="3B277C40" w14:textId="77777777" w:rsidTr="00D3223D">
        <w:tc>
          <w:tcPr>
            <w:tcW w:w="871" w:type="dxa"/>
            <w:tcBorders>
              <w:top w:val="single" w:sz="4" w:space="0" w:color="000000"/>
              <w:left w:val="single" w:sz="4" w:space="0" w:color="000000"/>
              <w:bottom w:val="single" w:sz="4" w:space="0" w:color="000000"/>
            </w:tcBorders>
          </w:tcPr>
          <w:p w14:paraId="67EBD91B"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DF4C729"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Skinsept</w:t>
            </w:r>
            <w:proofErr w:type="spellEnd"/>
            <w:r w:rsidRPr="008B7F9B">
              <w:rPr>
                <w:rFonts w:ascii="Arial" w:hAnsi="Arial" w:cs="Arial"/>
                <w:sz w:val="24"/>
                <w:szCs w:val="24"/>
              </w:rPr>
              <w:t xml:space="preserve">  PUR</w:t>
            </w:r>
          </w:p>
        </w:tc>
        <w:tc>
          <w:tcPr>
            <w:tcW w:w="2977" w:type="dxa"/>
            <w:tcBorders>
              <w:top w:val="single" w:sz="4" w:space="0" w:color="000000"/>
              <w:left w:val="single" w:sz="4" w:space="0" w:color="000000"/>
              <w:bottom w:val="single" w:sz="4" w:space="0" w:color="000000"/>
            </w:tcBorders>
          </w:tcPr>
          <w:p w14:paraId="12894E62" w14:textId="77777777" w:rsidR="00D86209" w:rsidRPr="008B7F9B" w:rsidRDefault="00D86209" w:rsidP="00D3223D">
            <w:pPr>
              <w:rPr>
                <w:rFonts w:ascii="Arial" w:hAnsi="Arial" w:cs="Arial"/>
                <w:sz w:val="24"/>
                <w:szCs w:val="24"/>
              </w:rPr>
            </w:pPr>
            <w:r w:rsidRPr="008B7F9B">
              <w:rPr>
                <w:rFonts w:ascii="Arial" w:hAnsi="Arial" w:cs="Arial"/>
                <w:sz w:val="24"/>
                <w:szCs w:val="24"/>
              </w:rPr>
              <w:t>1  litr                                szt.</w:t>
            </w:r>
          </w:p>
        </w:tc>
        <w:tc>
          <w:tcPr>
            <w:tcW w:w="1559" w:type="dxa"/>
            <w:tcBorders>
              <w:top w:val="single" w:sz="4" w:space="0" w:color="000000"/>
              <w:left w:val="single" w:sz="4" w:space="0" w:color="000000"/>
              <w:bottom w:val="single" w:sz="4" w:space="0" w:color="000000"/>
              <w:right w:val="single" w:sz="4" w:space="0" w:color="000000"/>
            </w:tcBorders>
          </w:tcPr>
          <w:p w14:paraId="3890BAF4" w14:textId="77777777" w:rsidR="00D86209" w:rsidRPr="008B7F9B" w:rsidRDefault="00D86209" w:rsidP="00D3223D">
            <w:pPr>
              <w:jc w:val="right"/>
              <w:rPr>
                <w:rFonts w:ascii="Arial" w:hAnsi="Arial" w:cs="Arial"/>
              </w:rPr>
            </w:pPr>
            <w:r w:rsidRPr="008B7F9B">
              <w:rPr>
                <w:rFonts w:ascii="Arial" w:hAnsi="Arial" w:cs="Arial"/>
                <w:sz w:val="24"/>
                <w:szCs w:val="24"/>
              </w:rPr>
              <w:t>16 szt.</w:t>
            </w:r>
          </w:p>
        </w:tc>
        <w:tc>
          <w:tcPr>
            <w:tcW w:w="1134" w:type="dxa"/>
            <w:tcBorders>
              <w:top w:val="single" w:sz="4" w:space="0" w:color="000000"/>
              <w:left w:val="single" w:sz="4" w:space="0" w:color="000000"/>
              <w:bottom w:val="single" w:sz="4" w:space="0" w:color="000000"/>
              <w:right w:val="single" w:sz="4" w:space="0" w:color="000000"/>
            </w:tcBorders>
          </w:tcPr>
          <w:p w14:paraId="2360E2B5"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6E5F8D8"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F884E0F" w14:textId="77777777" w:rsidR="00D86209" w:rsidRPr="008B7F9B" w:rsidRDefault="00D86209" w:rsidP="00D3223D">
            <w:pPr>
              <w:jc w:val="right"/>
              <w:rPr>
                <w:rFonts w:ascii="Arial" w:hAnsi="Arial" w:cs="Arial"/>
                <w:sz w:val="24"/>
                <w:szCs w:val="24"/>
              </w:rPr>
            </w:pPr>
          </w:p>
        </w:tc>
      </w:tr>
      <w:tr w:rsidR="00D86209" w:rsidRPr="008B7F9B" w14:paraId="160C02E1" w14:textId="77777777" w:rsidTr="00D3223D">
        <w:tc>
          <w:tcPr>
            <w:tcW w:w="871" w:type="dxa"/>
            <w:tcBorders>
              <w:top w:val="single" w:sz="4" w:space="0" w:color="000000"/>
              <w:left w:val="single" w:sz="4" w:space="0" w:color="000000"/>
              <w:bottom w:val="single" w:sz="4" w:space="0" w:color="000000"/>
            </w:tcBorders>
          </w:tcPr>
          <w:p w14:paraId="74D6852E"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4C01F0F"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Skinsept</w:t>
            </w:r>
            <w:proofErr w:type="spellEnd"/>
            <w:r w:rsidRPr="008B7F9B">
              <w:rPr>
                <w:rFonts w:ascii="Arial" w:hAnsi="Arial" w:cs="Arial"/>
                <w:sz w:val="24"/>
                <w:szCs w:val="24"/>
              </w:rPr>
              <w:t xml:space="preserve">  aerosol</w:t>
            </w:r>
          </w:p>
        </w:tc>
        <w:tc>
          <w:tcPr>
            <w:tcW w:w="2977" w:type="dxa"/>
            <w:tcBorders>
              <w:top w:val="single" w:sz="4" w:space="0" w:color="000000"/>
              <w:left w:val="single" w:sz="4" w:space="0" w:color="000000"/>
              <w:bottom w:val="single" w:sz="4" w:space="0" w:color="000000"/>
            </w:tcBorders>
          </w:tcPr>
          <w:p w14:paraId="39746B46" w14:textId="77777777" w:rsidR="00D86209" w:rsidRPr="008B7F9B" w:rsidRDefault="00D86209" w:rsidP="00D3223D">
            <w:pPr>
              <w:rPr>
                <w:rFonts w:ascii="Arial" w:hAnsi="Arial" w:cs="Arial"/>
                <w:sz w:val="24"/>
                <w:szCs w:val="24"/>
              </w:rPr>
            </w:pPr>
            <w:r w:rsidRPr="008B7F9B">
              <w:rPr>
                <w:rFonts w:ascii="Arial" w:hAnsi="Arial" w:cs="Arial"/>
                <w:sz w:val="24"/>
                <w:szCs w:val="24"/>
              </w:rPr>
              <w:t>250 ml                              szt.</w:t>
            </w:r>
          </w:p>
        </w:tc>
        <w:tc>
          <w:tcPr>
            <w:tcW w:w="1559" w:type="dxa"/>
            <w:tcBorders>
              <w:top w:val="single" w:sz="4" w:space="0" w:color="000000"/>
              <w:left w:val="single" w:sz="4" w:space="0" w:color="000000"/>
              <w:bottom w:val="single" w:sz="4" w:space="0" w:color="000000"/>
              <w:right w:val="single" w:sz="4" w:space="0" w:color="000000"/>
            </w:tcBorders>
          </w:tcPr>
          <w:p w14:paraId="42443AB1" w14:textId="77777777" w:rsidR="00D86209" w:rsidRPr="008B7F9B" w:rsidRDefault="00D86209" w:rsidP="00D3223D">
            <w:pPr>
              <w:jc w:val="right"/>
              <w:rPr>
                <w:rFonts w:ascii="Arial" w:hAnsi="Arial" w:cs="Arial"/>
              </w:rPr>
            </w:pPr>
            <w:r w:rsidRPr="008B7F9B">
              <w:rPr>
                <w:rFonts w:ascii="Arial" w:hAnsi="Arial" w:cs="Arial"/>
                <w:sz w:val="24"/>
                <w:szCs w:val="24"/>
              </w:rPr>
              <w:t>36 szt.</w:t>
            </w:r>
          </w:p>
        </w:tc>
        <w:tc>
          <w:tcPr>
            <w:tcW w:w="1134" w:type="dxa"/>
            <w:tcBorders>
              <w:top w:val="single" w:sz="4" w:space="0" w:color="000000"/>
              <w:left w:val="single" w:sz="4" w:space="0" w:color="000000"/>
              <w:bottom w:val="single" w:sz="4" w:space="0" w:color="000000"/>
              <w:right w:val="single" w:sz="4" w:space="0" w:color="000000"/>
            </w:tcBorders>
          </w:tcPr>
          <w:p w14:paraId="4E8C5F1C"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A298198"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255DAEEA" w14:textId="77777777" w:rsidR="00D86209" w:rsidRPr="008B7F9B" w:rsidRDefault="00D86209" w:rsidP="00D3223D">
            <w:pPr>
              <w:jc w:val="right"/>
              <w:rPr>
                <w:rFonts w:ascii="Arial" w:hAnsi="Arial" w:cs="Arial"/>
                <w:sz w:val="24"/>
                <w:szCs w:val="24"/>
              </w:rPr>
            </w:pPr>
          </w:p>
        </w:tc>
      </w:tr>
      <w:tr w:rsidR="00D86209" w:rsidRPr="008B7F9B" w14:paraId="28AF55A3" w14:textId="77777777" w:rsidTr="00D3223D">
        <w:trPr>
          <w:trHeight w:val="281"/>
        </w:trPr>
        <w:tc>
          <w:tcPr>
            <w:tcW w:w="871" w:type="dxa"/>
            <w:tcBorders>
              <w:top w:val="single" w:sz="4" w:space="0" w:color="000000"/>
              <w:left w:val="single" w:sz="4" w:space="0" w:color="000000"/>
              <w:bottom w:val="single" w:sz="4" w:space="0" w:color="000000"/>
            </w:tcBorders>
          </w:tcPr>
          <w:p w14:paraId="65D72A3B"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0A7C17FE"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Octanisept</w:t>
            </w:r>
            <w:proofErr w:type="spellEnd"/>
          </w:p>
        </w:tc>
        <w:tc>
          <w:tcPr>
            <w:tcW w:w="2977" w:type="dxa"/>
            <w:tcBorders>
              <w:top w:val="single" w:sz="4" w:space="0" w:color="000000"/>
              <w:left w:val="single" w:sz="4" w:space="0" w:color="000000"/>
              <w:bottom w:val="single" w:sz="4" w:space="0" w:color="000000"/>
            </w:tcBorders>
          </w:tcPr>
          <w:p w14:paraId="55B116BB" w14:textId="77777777" w:rsidR="00D86209" w:rsidRPr="008B7F9B" w:rsidRDefault="00D86209" w:rsidP="00D3223D">
            <w:pPr>
              <w:rPr>
                <w:rFonts w:ascii="Arial" w:hAnsi="Arial" w:cs="Arial"/>
                <w:sz w:val="24"/>
                <w:szCs w:val="24"/>
              </w:rPr>
            </w:pPr>
            <w:r w:rsidRPr="008B7F9B">
              <w:rPr>
                <w:rFonts w:ascii="Arial" w:hAnsi="Arial" w:cs="Arial"/>
                <w:sz w:val="24"/>
                <w:szCs w:val="24"/>
              </w:rPr>
              <w:t>1  litr                                szt.</w:t>
            </w:r>
          </w:p>
        </w:tc>
        <w:tc>
          <w:tcPr>
            <w:tcW w:w="1559" w:type="dxa"/>
            <w:tcBorders>
              <w:top w:val="single" w:sz="4" w:space="0" w:color="000000"/>
              <w:left w:val="single" w:sz="4" w:space="0" w:color="000000"/>
              <w:bottom w:val="single" w:sz="4" w:space="0" w:color="000000"/>
              <w:right w:val="single" w:sz="4" w:space="0" w:color="000000"/>
            </w:tcBorders>
          </w:tcPr>
          <w:p w14:paraId="05C1EB43" w14:textId="77777777" w:rsidR="00D86209" w:rsidRPr="008B7F9B" w:rsidRDefault="00D86209" w:rsidP="00D3223D">
            <w:pPr>
              <w:jc w:val="right"/>
              <w:rPr>
                <w:rFonts w:ascii="Arial" w:hAnsi="Arial" w:cs="Arial"/>
              </w:rPr>
            </w:pPr>
            <w:r w:rsidRPr="008B7F9B">
              <w:rPr>
                <w:rFonts w:ascii="Arial" w:hAnsi="Arial" w:cs="Arial"/>
                <w:sz w:val="24"/>
                <w:szCs w:val="24"/>
              </w:rPr>
              <w:t>24 szt.</w:t>
            </w:r>
          </w:p>
        </w:tc>
        <w:tc>
          <w:tcPr>
            <w:tcW w:w="1134" w:type="dxa"/>
            <w:tcBorders>
              <w:top w:val="single" w:sz="4" w:space="0" w:color="000000"/>
              <w:left w:val="single" w:sz="4" w:space="0" w:color="000000"/>
              <w:bottom w:val="single" w:sz="4" w:space="0" w:color="000000"/>
              <w:right w:val="single" w:sz="4" w:space="0" w:color="000000"/>
            </w:tcBorders>
          </w:tcPr>
          <w:p w14:paraId="7B6B2F52"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A034FA7"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C13A50A" w14:textId="77777777" w:rsidR="00D86209" w:rsidRPr="008B7F9B" w:rsidRDefault="00D86209" w:rsidP="00D3223D">
            <w:pPr>
              <w:jc w:val="right"/>
              <w:rPr>
                <w:rFonts w:ascii="Arial" w:hAnsi="Arial" w:cs="Arial"/>
                <w:sz w:val="24"/>
                <w:szCs w:val="24"/>
              </w:rPr>
            </w:pPr>
          </w:p>
        </w:tc>
      </w:tr>
      <w:tr w:rsidR="00D86209" w:rsidRPr="008B7F9B" w14:paraId="24417267" w14:textId="77777777" w:rsidTr="00D3223D">
        <w:tc>
          <w:tcPr>
            <w:tcW w:w="871" w:type="dxa"/>
            <w:tcBorders>
              <w:top w:val="single" w:sz="4" w:space="0" w:color="000000"/>
              <w:left w:val="single" w:sz="4" w:space="0" w:color="000000"/>
              <w:bottom w:val="single" w:sz="4" w:space="0" w:color="000000"/>
            </w:tcBorders>
          </w:tcPr>
          <w:p w14:paraId="6975225B" w14:textId="77777777" w:rsidR="00D86209" w:rsidRPr="008B7F9B" w:rsidRDefault="00D86209" w:rsidP="00D86209">
            <w:pPr>
              <w:numPr>
                <w:ilvl w:val="0"/>
                <w:numId w:val="19"/>
              </w:numPr>
              <w:tabs>
                <w:tab w:val="clear" w:pos="567"/>
                <w:tab w:val="num" w:pos="0"/>
              </w:tabs>
              <w:suppressAutoHyphens/>
              <w:spacing w:after="0" w:line="240" w:lineRule="auto"/>
              <w:ind w:left="720" w:hanging="360"/>
              <w:rPr>
                <w:rFonts w:ascii="Arial" w:hAnsi="Arial" w:cs="Arial"/>
                <w:sz w:val="24"/>
                <w:szCs w:val="24"/>
              </w:rPr>
            </w:pPr>
            <w:r w:rsidRPr="008B7F9B">
              <w:rPr>
                <w:rFonts w:ascii="Arial" w:hAnsi="Arial" w:cs="Arial"/>
                <w:sz w:val="24"/>
                <w:szCs w:val="24"/>
              </w:rPr>
              <w:t xml:space="preserve"> </w:t>
            </w:r>
          </w:p>
        </w:tc>
        <w:tc>
          <w:tcPr>
            <w:tcW w:w="4252" w:type="dxa"/>
            <w:tcBorders>
              <w:top w:val="single" w:sz="4" w:space="0" w:color="000000"/>
              <w:left w:val="single" w:sz="4" w:space="0" w:color="000000"/>
              <w:bottom w:val="single" w:sz="4" w:space="0" w:color="000000"/>
            </w:tcBorders>
          </w:tcPr>
          <w:p w14:paraId="4DB3FC96"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Octanisept</w:t>
            </w:r>
            <w:proofErr w:type="spellEnd"/>
          </w:p>
        </w:tc>
        <w:tc>
          <w:tcPr>
            <w:tcW w:w="2977" w:type="dxa"/>
            <w:tcBorders>
              <w:top w:val="single" w:sz="4" w:space="0" w:color="000000"/>
              <w:left w:val="single" w:sz="4" w:space="0" w:color="000000"/>
              <w:bottom w:val="single" w:sz="4" w:space="0" w:color="000000"/>
            </w:tcBorders>
          </w:tcPr>
          <w:p w14:paraId="0CEDE62E" w14:textId="77777777" w:rsidR="00D86209" w:rsidRPr="008B7F9B" w:rsidRDefault="00D86209" w:rsidP="00D3223D">
            <w:pPr>
              <w:rPr>
                <w:rFonts w:ascii="Arial" w:hAnsi="Arial" w:cs="Arial"/>
                <w:sz w:val="24"/>
                <w:szCs w:val="24"/>
              </w:rPr>
            </w:pPr>
            <w:r w:rsidRPr="008B7F9B">
              <w:rPr>
                <w:rFonts w:ascii="Arial" w:hAnsi="Arial" w:cs="Arial"/>
                <w:sz w:val="24"/>
                <w:szCs w:val="24"/>
              </w:rPr>
              <w:t>100 ml                             szt.</w:t>
            </w:r>
          </w:p>
        </w:tc>
        <w:tc>
          <w:tcPr>
            <w:tcW w:w="1559" w:type="dxa"/>
            <w:tcBorders>
              <w:top w:val="single" w:sz="4" w:space="0" w:color="000000"/>
              <w:left w:val="single" w:sz="4" w:space="0" w:color="000000"/>
              <w:bottom w:val="single" w:sz="4" w:space="0" w:color="000000"/>
              <w:right w:val="single" w:sz="4" w:space="0" w:color="000000"/>
            </w:tcBorders>
          </w:tcPr>
          <w:p w14:paraId="1DA42477" w14:textId="77777777" w:rsidR="00D86209" w:rsidRPr="008B7F9B" w:rsidRDefault="00D86209" w:rsidP="00D3223D">
            <w:pPr>
              <w:jc w:val="right"/>
              <w:rPr>
                <w:rFonts w:ascii="Arial" w:hAnsi="Arial" w:cs="Arial"/>
              </w:rPr>
            </w:pPr>
            <w:r w:rsidRPr="008B7F9B">
              <w:rPr>
                <w:rFonts w:ascii="Arial" w:hAnsi="Arial" w:cs="Arial"/>
                <w:sz w:val="24"/>
                <w:szCs w:val="24"/>
              </w:rPr>
              <w:t>10 szt.</w:t>
            </w:r>
          </w:p>
        </w:tc>
        <w:tc>
          <w:tcPr>
            <w:tcW w:w="1134" w:type="dxa"/>
            <w:tcBorders>
              <w:top w:val="single" w:sz="4" w:space="0" w:color="000000"/>
              <w:left w:val="single" w:sz="4" w:space="0" w:color="000000"/>
              <w:bottom w:val="single" w:sz="4" w:space="0" w:color="000000"/>
              <w:right w:val="single" w:sz="4" w:space="0" w:color="000000"/>
            </w:tcBorders>
          </w:tcPr>
          <w:p w14:paraId="3D17B416"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1647513"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15EC45E0" w14:textId="77777777" w:rsidR="00D86209" w:rsidRPr="008B7F9B" w:rsidRDefault="00D86209" w:rsidP="00D3223D">
            <w:pPr>
              <w:jc w:val="right"/>
              <w:rPr>
                <w:rFonts w:ascii="Arial" w:hAnsi="Arial" w:cs="Arial"/>
                <w:sz w:val="24"/>
                <w:szCs w:val="24"/>
              </w:rPr>
            </w:pPr>
          </w:p>
        </w:tc>
      </w:tr>
      <w:tr w:rsidR="00D86209" w:rsidRPr="008B7F9B" w14:paraId="659DCAC6" w14:textId="77777777" w:rsidTr="00D3223D">
        <w:tc>
          <w:tcPr>
            <w:tcW w:w="871" w:type="dxa"/>
            <w:tcBorders>
              <w:top w:val="single" w:sz="4" w:space="0" w:color="000000"/>
              <w:left w:val="single" w:sz="4" w:space="0" w:color="000000"/>
              <w:bottom w:val="single" w:sz="4" w:space="0" w:color="000000"/>
            </w:tcBorders>
          </w:tcPr>
          <w:p w14:paraId="7DCE8C97" w14:textId="77777777" w:rsidR="00D86209" w:rsidRPr="008B7F9B" w:rsidRDefault="00D86209" w:rsidP="00D86209">
            <w:pPr>
              <w:numPr>
                <w:ilvl w:val="0"/>
                <w:numId w:val="19"/>
              </w:numPr>
              <w:tabs>
                <w:tab w:val="clear" w:pos="567"/>
                <w:tab w:val="num" w:pos="0"/>
              </w:tabs>
              <w:suppressAutoHyphens/>
              <w:spacing w:after="0" w:line="240" w:lineRule="auto"/>
              <w:ind w:left="720" w:hanging="360"/>
              <w:rPr>
                <w:rFonts w:ascii="Arial" w:hAnsi="Arial" w:cs="Arial"/>
                <w:sz w:val="24"/>
                <w:szCs w:val="24"/>
              </w:rPr>
            </w:pPr>
            <w:r w:rsidRPr="008B7F9B">
              <w:rPr>
                <w:rFonts w:ascii="Arial" w:hAnsi="Arial" w:cs="Arial"/>
                <w:sz w:val="24"/>
                <w:szCs w:val="24"/>
              </w:rPr>
              <w:t xml:space="preserve"> </w:t>
            </w:r>
          </w:p>
        </w:tc>
        <w:tc>
          <w:tcPr>
            <w:tcW w:w="4252" w:type="dxa"/>
            <w:tcBorders>
              <w:top w:val="single" w:sz="4" w:space="0" w:color="000000"/>
              <w:left w:val="single" w:sz="4" w:space="0" w:color="000000"/>
              <w:bottom w:val="single" w:sz="4" w:space="0" w:color="000000"/>
            </w:tcBorders>
          </w:tcPr>
          <w:p w14:paraId="77F47F61"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Softasept</w:t>
            </w:r>
            <w:proofErr w:type="spellEnd"/>
            <w:r w:rsidRPr="008B7F9B">
              <w:rPr>
                <w:rFonts w:ascii="Arial" w:hAnsi="Arial" w:cs="Arial"/>
                <w:sz w:val="24"/>
                <w:szCs w:val="24"/>
              </w:rPr>
              <w:t xml:space="preserve"> N  spray</w:t>
            </w:r>
          </w:p>
        </w:tc>
        <w:tc>
          <w:tcPr>
            <w:tcW w:w="2977" w:type="dxa"/>
            <w:tcBorders>
              <w:top w:val="single" w:sz="4" w:space="0" w:color="000000"/>
              <w:left w:val="single" w:sz="4" w:space="0" w:color="000000"/>
              <w:bottom w:val="single" w:sz="4" w:space="0" w:color="000000"/>
            </w:tcBorders>
          </w:tcPr>
          <w:p w14:paraId="79C79642" w14:textId="77777777" w:rsidR="00D86209" w:rsidRPr="008B7F9B" w:rsidRDefault="00D86209" w:rsidP="00D3223D">
            <w:pPr>
              <w:rPr>
                <w:rFonts w:ascii="Arial" w:hAnsi="Arial" w:cs="Arial"/>
                <w:sz w:val="24"/>
                <w:szCs w:val="24"/>
              </w:rPr>
            </w:pPr>
            <w:r w:rsidRPr="008B7F9B">
              <w:rPr>
                <w:rFonts w:ascii="Arial" w:hAnsi="Arial" w:cs="Arial"/>
                <w:sz w:val="24"/>
                <w:szCs w:val="24"/>
              </w:rPr>
              <w:t>250 ml.                            szt.</w:t>
            </w:r>
          </w:p>
        </w:tc>
        <w:tc>
          <w:tcPr>
            <w:tcW w:w="1559" w:type="dxa"/>
            <w:tcBorders>
              <w:top w:val="single" w:sz="4" w:space="0" w:color="000000"/>
              <w:left w:val="single" w:sz="4" w:space="0" w:color="000000"/>
              <w:bottom w:val="single" w:sz="4" w:space="0" w:color="000000"/>
              <w:right w:val="single" w:sz="4" w:space="0" w:color="000000"/>
            </w:tcBorders>
          </w:tcPr>
          <w:p w14:paraId="78DC6313" w14:textId="77777777" w:rsidR="00D86209" w:rsidRPr="008B7F9B" w:rsidRDefault="00D86209" w:rsidP="00D3223D">
            <w:pPr>
              <w:jc w:val="right"/>
              <w:rPr>
                <w:rFonts w:ascii="Arial" w:hAnsi="Arial" w:cs="Arial"/>
              </w:rPr>
            </w:pPr>
            <w:r w:rsidRPr="008B7F9B">
              <w:rPr>
                <w:rFonts w:ascii="Arial" w:hAnsi="Arial" w:cs="Arial"/>
                <w:sz w:val="24"/>
                <w:szCs w:val="24"/>
              </w:rPr>
              <w:t>8 szt.</w:t>
            </w:r>
          </w:p>
        </w:tc>
        <w:tc>
          <w:tcPr>
            <w:tcW w:w="1134" w:type="dxa"/>
            <w:tcBorders>
              <w:top w:val="single" w:sz="4" w:space="0" w:color="000000"/>
              <w:left w:val="single" w:sz="4" w:space="0" w:color="000000"/>
              <w:bottom w:val="single" w:sz="4" w:space="0" w:color="000000"/>
              <w:right w:val="single" w:sz="4" w:space="0" w:color="000000"/>
            </w:tcBorders>
          </w:tcPr>
          <w:p w14:paraId="39D1CEE8"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0FB6FA0"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08F622B2" w14:textId="77777777" w:rsidR="00D86209" w:rsidRPr="008B7F9B" w:rsidRDefault="00D86209" w:rsidP="00D3223D">
            <w:pPr>
              <w:jc w:val="right"/>
              <w:rPr>
                <w:rFonts w:ascii="Arial" w:hAnsi="Arial" w:cs="Arial"/>
                <w:sz w:val="24"/>
                <w:szCs w:val="24"/>
              </w:rPr>
            </w:pPr>
          </w:p>
        </w:tc>
      </w:tr>
      <w:tr w:rsidR="00D86209" w:rsidRPr="008B7F9B" w14:paraId="6A373762" w14:textId="77777777" w:rsidTr="00D3223D">
        <w:tc>
          <w:tcPr>
            <w:tcW w:w="871" w:type="dxa"/>
            <w:tcBorders>
              <w:top w:val="single" w:sz="4" w:space="0" w:color="000000"/>
              <w:left w:val="single" w:sz="4" w:space="0" w:color="000000"/>
              <w:bottom w:val="single" w:sz="4" w:space="0" w:color="000000"/>
            </w:tcBorders>
          </w:tcPr>
          <w:p w14:paraId="7178EC09"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47041ADE" w14:textId="77777777" w:rsidR="00D86209" w:rsidRPr="008B7F9B" w:rsidRDefault="00D86209" w:rsidP="00D3223D">
            <w:pPr>
              <w:rPr>
                <w:rFonts w:ascii="Arial" w:hAnsi="Arial" w:cs="Arial"/>
                <w:sz w:val="24"/>
                <w:szCs w:val="24"/>
              </w:rPr>
            </w:pPr>
            <w:r w:rsidRPr="008B7F9B">
              <w:rPr>
                <w:rFonts w:ascii="Arial" w:hAnsi="Arial" w:cs="Arial"/>
                <w:sz w:val="24"/>
                <w:szCs w:val="24"/>
              </w:rPr>
              <w:t>Chusteczki nasączone alkoholem</w:t>
            </w:r>
          </w:p>
        </w:tc>
        <w:tc>
          <w:tcPr>
            <w:tcW w:w="2977" w:type="dxa"/>
            <w:tcBorders>
              <w:top w:val="single" w:sz="4" w:space="0" w:color="000000"/>
              <w:left w:val="single" w:sz="4" w:space="0" w:color="000000"/>
              <w:bottom w:val="single" w:sz="4" w:space="0" w:color="000000"/>
            </w:tcBorders>
          </w:tcPr>
          <w:p w14:paraId="03878B65" w14:textId="77777777" w:rsidR="00D86209" w:rsidRPr="008B7F9B" w:rsidRDefault="00D86209" w:rsidP="00D3223D">
            <w:pPr>
              <w:rPr>
                <w:rFonts w:ascii="Arial" w:hAnsi="Arial" w:cs="Arial"/>
                <w:sz w:val="24"/>
                <w:szCs w:val="24"/>
              </w:rPr>
            </w:pPr>
            <w:r w:rsidRPr="008B7F9B">
              <w:rPr>
                <w:rFonts w:ascii="Arial" w:hAnsi="Arial" w:cs="Arial"/>
                <w:sz w:val="24"/>
                <w:szCs w:val="24"/>
              </w:rPr>
              <w:t>minimum 100 szt. w op.                             op.</w:t>
            </w:r>
          </w:p>
        </w:tc>
        <w:tc>
          <w:tcPr>
            <w:tcW w:w="1559" w:type="dxa"/>
            <w:tcBorders>
              <w:top w:val="single" w:sz="4" w:space="0" w:color="000000"/>
              <w:left w:val="single" w:sz="4" w:space="0" w:color="000000"/>
              <w:bottom w:val="single" w:sz="4" w:space="0" w:color="000000"/>
              <w:right w:val="single" w:sz="4" w:space="0" w:color="000000"/>
            </w:tcBorders>
          </w:tcPr>
          <w:p w14:paraId="01FB65E1" w14:textId="77777777" w:rsidR="00D86209" w:rsidRPr="008B7F9B" w:rsidRDefault="00D86209" w:rsidP="00D3223D">
            <w:pPr>
              <w:jc w:val="right"/>
              <w:rPr>
                <w:rFonts w:ascii="Arial" w:hAnsi="Arial" w:cs="Arial"/>
              </w:rPr>
            </w:pPr>
            <w:r w:rsidRPr="008B7F9B">
              <w:rPr>
                <w:rFonts w:ascii="Arial" w:hAnsi="Arial" w:cs="Arial"/>
                <w:sz w:val="24"/>
                <w:szCs w:val="24"/>
              </w:rPr>
              <w:t>100 op.</w:t>
            </w:r>
          </w:p>
        </w:tc>
        <w:tc>
          <w:tcPr>
            <w:tcW w:w="1134" w:type="dxa"/>
            <w:tcBorders>
              <w:top w:val="single" w:sz="4" w:space="0" w:color="000000"/>
              <w:left w:val="single" w:sz="4" w:space="0" w:color="000000"/>
              <w:bottom w:val="single" w:sz="4" w:space="0" w:color="000000"/>
              <w:right w:val="single" w:sz="4" w:space="0" w:color="000000"/>
            </w:tcBorders>
          </w:tcPr>
          <w:p w14:paraId="24802775"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63766841"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08A71A9" w14:textId="77777777" w:rsidR="00D86209" w:rsidRPr="008B7F9B" w:rsidRDefault="00D86209" w:rsidP="00D3223D">
            <w:pPr>
              <w:jc w:val="right"/>
              <w:rPr>
                <w:rFonts w:ascii="Arial" w:hAnsi="Arial" w:cs="Arial"/>
                <w:sz w:val="24"/>
                <w:szCs w:val="24"/>
              </w:rPr>
            </w:pPr>
          </w:p>
        </w:tc>
      </w:tr>
      <w:tr w:rsidR="00D86209" w:rsidRPr="008B7F9B" w14:paraId="38FAE7D8" w14:textId="77777777" w:rsidTr="00D3223D">
        <w:tc>
          <w:tcPr>
            <w:tcW w:w="871" w:type="dxa"/>
            <w:tcBorders>
              <w:top w:val="single" w:sz="4" w:space="0" w:color="000000"/>
              <w:left w:val="single" w:sz="4" w:space="0" w:color="000000"/>
              <w:bottom w:val="single" w:sz="4" w:space="0" w:color="000000"/>
            </w:tcBorders>
          </w:tcPr>
          <w:p w14:paraId="6354A662"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417FDA23" w14:textId="77777777" w:rsidR="00D86209" w:rsidRPr="008B7F9B" w:rsidRDefault="00D86209" w:rsidP="00D3223D">
            <w:pPr>
              <w:rPr>
                <w:rFonts w:ascii="Arial" w:hAnsi="Arial" w:cs="Arial"/>
                <w:sz w:val="24"/>
                <w:szCs w:val="24"/>
              </w:rPr>
            </w:pPr>
            <w:r w:rsidRPr="008B7F9B">
              <w:rPr>
                <w:rFonts w:ascii="Arial" w:hAnsi="Arial" w:cs="Arial"/>
                <w:sz w:val="24"/>
                <w:szCs w:val="24"/>
              </w:rPr>
              <w:t>Opatrunek  po-</w:t>
            </w:r>
            <w:proofErr w:type="spellStart"/>
            <w:r w:rsidRPr="008B7F9B">
              <w:rPr>
                <w:rFonts w:ascii="Arial" w:hAnsi="Arial" w:cs="Arial"/>
                <w:sz w:val="24"/>
                <w:szCs w:val="24"/>
              </w:rPr>
              <w:t>inekcyjny</w:t>
            </w:r>
            <w:proofErr w:type="spellEnd"/>
            <w:r w:rsidRPr="008B7F9B">
              <w:rPr>
                <w:rFonts w:ascii="Arial" w:hAnsi="Arial" w:cs="Arial"/>
                <w:sz w:val="24"/>
                <w:szCs w:val="24"/>
              </w:rPr>
              <w:t xml:space="preserve"> 5x4 nacinany co 2 cm.</w:t>
            </w:r>
          </w:p>
        </w:tc>
        <w:tc>
          <w:tcPr>
            <w:tcW w:w="2977" w:type="dxa"/>
            <w:tcBorders>
              <w:top w:val="single" w:sz="4" w:space="0" w:color="000000"/>
              <w:left w:val="single" w:sz="4" w:space="0" w:color="000000"/>
              <w:bottom w:val="single" w:sz="4" w:space="0" w:color="000000"/>
            </w:tcBorders>
          </w:tcPr>
          <w:p w14:paraId="60E05711"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 </w:t>
            </w:r>
          </w:p>
        </w:tc>
        <w:tc>
          <w:tcPr>
            <w:tcW w:w="1559" w:type="dxa"/>
            <w:tcBorders>
              <w:top w:val="single" w:sz="4" w:space="0" w:color="000000"/>
              <w:left w:val="single" w:sz="4" w:space="0" w:color="000000"/>
              <w:bottom w:val="single" w:sz="4" w:space="0" w:color="000000"/>
              <w:right w:val="single" w:sz="4" w:space="0" w:color="000000"/>
            </w:tcBorders>
          </w:tcPr>
          <w:p w14:paraId="197905AA" w14:textId="77777777" w:rsidR="00D86209" w:rsidRPr="008B7F9B" w:rsidRDefault="00D86209" w:rsidP="00D3223D">
            <w:pPr>
              <w:jc w:val="right"/>
              <w:rPr>
                <w:rFonts w:ascii="Arial" w:hAnsi="Arial" w:cs="Arial"/>
              </w:rPr>
            </w:pPr>
            <w:r w:rsidRPr="008B7F9B">
              <w:rPr>
                <w:rFonts w:ascii="Arial" w:hAnsi="Arial" w:cs="Arial"/>
                <w:sz w:val="24"/>
                <w:szCs w:val="24"/>
              </w:rPr>
              <w:t>8 op.</w:t>
            </w:r>
          </w:p>
        </w:tc>
        <w:tc>
          <w:tcPr>
            <w:tcW w:w="1134" w:type="dxa"/>
            <w:tcBorders>
              <w:top w:val="single" w:sz="4" w:space="0" w:color="000000"/>
              <w:left w:val="single" w:sz="4" w:space="0" w:color="000000"/>
              <w:bottom w:val="single" w:sz="4" w:space="0" w:color="000000"/>
              <w:right w:val="single" w:sz="4" w:space="0" w:color="000000"/>
            </w:tcBorders>
          </w:tcPr>
          <w:p w14:paraId="52DB001B"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69FF23D"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11CCD40" w14:textId="77777777" w:rsidR="00D86209" w:rsidRPr="008B7F9B" w:rsidRDefault="00D86209" w:rsidP="00D3223D">
            <w:pPr>
              <w:jc w:val="right"/>
              <w:rPr>
                <w:rFonts w:ascii="Arial" w:hAnsi="Arial" w:cs="Arial"/>
                <w:sz w:val="24"/>
                <w:szCs w:val="24"/>
              </w:rPr>
            </w:pPr>
          </w:p>
        </w:tc>
      </w:tr>
      <w:tr w:rsidR="00D86209" w:rsidRPr="008B7F9B" w14:paraId="56B925B1" w14:textId="77777777" w:rsidTr="00D3223D">
        <w:tc>
          <w:tcPr>
            <w:tcW w:w="871" w:type="dxa"/>
            <w:tcBorders>
              <w:top w:val="single" w:sz="4" w:space="0" w:color="000000"/>
              <w:left w:val="single" w:sz="4" w:space="0" w:color="000000"/>
              <w:bottom w:val="single" w:sz="4" w:space="0" w:color="000000"/>
            </w:tcBorders>
          </w:tcPr>
          <w:p w14:paraId="0C9D09E9"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7F91EB35" w14:textId="77777777" w:rsidR="00D86209" w:rsidRPr="008B7F9B" w:rsidRDefault="00D86209" w:rsidP="00D3223D">
            <w:pPr>
              <w:rPr>
                <w:rFonts w:ascii="Arial" w:hAnsi="Arial" w:cs="Arial"/>
                <w:sz w:val="24"/>
                <w:szCs w:val="24"/>
              </w:rPr>
            </w:pPr>
            <w:r w:rsidRPr="008B7F9B">
              <w:rPr>
                <w:rFonts w:ascii="Arial" w:hAnsi="Arial" w:cs="Arial"/>
                <w:sz w:val="24"/>
                <w:szCs w:val="24"/>
              </w:rPr>
              <w:t>Opatrunek z gazy nasączonej parafiną  10x10</w:t>
            </w:r>
          </w:p>
        </w:tc>
        <w:tc>
          <w:tcPr>
            <w:tcW w:w="2977" w:type="dxa"/>
            <w:tcBorders>
              <w:top w:val="single" w:sz="4" w:space="0" w:color="000000"/>
              <w:left w:val="single" w:sz="4" w:space="0" w:color="000000"/>
              <w:bottom w:val="single" w:sz="4" w:space="0" w:color="000000"/>
            </w:tcBorders>
          </w:tcPr>
          <w:p w14:paraId="1BF95FF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w:t>
            </w:r>
          </w:p>
        </w:tc>
        <w:tc>
          <w:tcPr>
            <w:tcW w:w="1559" w:type="dxa"/>
            <w:tcBorders>
              <w:top w:val="single" w:sz="4" w:space="0" w:color="000000"/>
              <w:left w:val="single" w:sz="4" w:space="0" w:color="000000"/>
              <w:bottom w:val="single" w:sz="4" w:space="0" w:color="000000"/>
              <w:right w:val="single" w:sz="4" w:space="0" w:color="000000"/>
            </w:tcBorders>
          </w:tcPr>
          <w:p w14:paraId="48E36F8E" w14:textId="77777777" w:rsidR="00D86209" w:rsidRPr="008B7F9B" w:rsidRDefault="00D86209" w:rsidP="00D3223D">
            <w:pPr>
              <w:jc w:val="right"/>
              <w:rPr>
                <w:rFonts w:ascii="Arial" w:hAnsi="Arial" w:cs="Arial"/>
              </w:rPr>
            </w:pPr>
            <w:r w:rsidRPr="008B7F9B">
              <w:rPr>
                <w:rFonts w:ascii="Arial" w:hAnsi="Arial" w:cs="Arial"/>
                <w:sz w:val="24"/>
                <w:szCs w:val="24"/>
              </w:rPr>
              <w:t>5 op.</w:t>
            </w:r>
          </w:p>
        </w:tc>
        <w:tc>
          <w:tcPr>
            <w:tcW w:w="1134" w:type="dxa"/>
            <w:tcBorders>
              <w:top w:val="single" w:sz="4" w:space="0" w:color="000000"/>
              <w:left w:val="single" w:sz="4" w:space="0" w:color="000000"/>
              <w:bottom w:val="single" w:sz="4" w:space="0" w:color="000000"/>
              <w:right w:val="single" w:sz="4" w:space="0" w:color="000000"/>
            </w:tcBorders>
          </w:tcPr>
          <w:p w14:paraId="583B78D8"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C97E3A3"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A04D701" w14:textId="77777777" w:rsidR="00D86209" w:rsidRPr="008B7F9B" w:rsidRDefault="00D86209" w:rsidP="00D3223D">
            <w:pPr>
              <w:jc w:val="right"/>
              <w:rPr>
                <w:rFonts w:ascii="Arial" w:hAnsi="Arial" w:cs="Arial"/>
                <w:sz w:val="24"/>
                <w:szCs w:val="24"/>
              </w:rPr>
            </w:pPr>
          </w:p>
        </w:tc>
      </w:tr>
      <w:tr w:rsidR="00D86209" w:rsidRPr="008B7F9B" w14:paraId="3B4A6BD3" w14:textId="77777777" w:rsidTr="00D3223D">
        <w:tc>
          <w:tcPr>
            <w:tcW w:w="871" w:type="dxa"/>
            <w:tcBorders>
              <w:top w:val="single" w:sz="4" w:space="0" w:color="000000"/>
              <w:left w:val="single" w:sz="4" w:space="0" w:color="000000"/>
              <w:bottom w:val="single" w:sz="4" w:space="0" w:color="000000"/>
            </w:tcBorders>
          </w:tcPr>
          <w:p w14:paraId="17E7D976"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348E3565" w14:textId="77777777" w:rsidR="00D86209" w:rsidRPr="008B7F9B" w:rsidRDefault="00D86209" w:rsidP="00D3223D">
            <w:pPr>
              <w:rPr>
                <w:rFonts w:ascii="Arial" w:hAnsi="Arial" w:cs="Arial"/>
                <w:sz w:val="24"/>
                <w:szCs w:val="24"/>
              </w:rPr>
            </w:pPr>
            <w:r w:rsidRPr="008B7F9B">
              <w:rPr>
                <w:rFonts w:ascii="Arial" w:hAnsi="Arial" w:cs="Arial"/>
                <w:sz w:val="24"/>
                <w:szCs w:val="24"/>
              </w:rPr>
              <w:t>Elastyczna siatka opatrunkowa na głowę rozmiar 6</w:t>
            </w:r>
          </w:p>
        </w:tc>
        <w:tc>
          <w:tcPr>
            <w:tcW w:w="2977" w:type="dxa"/>
            <w:tcBorders>
              <w:top w:val="single" w:sz="4" w:space="0" w:color="000000"/>
              <w:left w:val="single" w:sz="4" w:space="0" w:color="000000"/>
              <w:bottom w:val="single" w:sz="4" w:space="0" w:color="000000"/>
            </w:tcBorders>
          </w:tcPr>
          <w:p w14:paraId="4EA34001"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67DB37CF" w14:textId="77777777" w:rsidR="00D86209" w:rsidRPr="008B7F9B" w:rsidRDefault="00D86209" w:rsidP="00D3223D">
            <w:pPr>
              <w:jc w:val="right"/>
              <w:rPr>
                <w:rFonts w:ascii="Arial" w:hAnsi="Arial" w:cs="Arial"/>
              </w:rPr>
            </w:pPr>
            <w:r w:rsidRPr="008B7F9B">
              <w:rPr>
                <w:rFonts w:ascii="Arial" w:hAnsi="Arial" w:cs="Arial"/>
                <w:sz w:val="24"/>
                <w:szCs w:val="24"/>
              </w:rPr>
              <w:t>4 szt.</w:t>
            </w:r>
          </w:p>
        </w:tc>
        <w:tc>
          <w:tcPr>
            <w:tcW w:w="1134" w:type="dxa"/>
            <w:tcBorders>
              <w:top w:val="single" w:sz="4" w:space="0" w:color="000000"/>
              <w:left w:val="single" w:sz="4" w:space="0" w:color="000000"/>
              <w:bottom w:val="single" w:sz="4" w:space="0" w:color="000000"/>
              <w:right w:val="single" w:sz="4" w:space="0" w:color="000000"/>
            </w:tcBorders>
          </w:tcPr>
          <w:p w14:paraId="5FF8EB0C"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6B5E05F2"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111705E9" w14:textId="77777777" w:rsidR="00D86209" w:rsidRPr="008B7F9B" w:rsidRDefault="00D86209" w:rsidP="00D3223D">
            <w:pPr>
              <w:jc w:val="right"/>
              <w:rPr>
                <w:rFonts w:ascii="Arial" w:hAnsi="Arial" w:cs="Arial"/>
                <w:sz w:val="24"/>
                <w:szCs w:val="24"/>
              </w:rPr>
            </w:pPr>
          </w:p>
        </w:tc>
      </w:tr>
      <w:tr w:rsidR="00D86209" w:rsidRPr="008B7F9B" w14:paraId="386C4FD1" w14:textId="77777777" w:rsidTr="00D3223D">
        <w:tc>
          <w:tcPr>
            <w:tcW w:w="871" w:type="dxa"/>
            <w:tcBorders>
              <w:top w:val="single" w:sz="4" w:space="0" w:color="000000"/>
              <w:left w:val="single" w:sz="4" w:space="0" w:color="000000"/>
              <w:bottom w:val="single" w:sz="4" w:space="0" w:color="000000"/>
            </w:tcBorders>
          </w:tcPr>
          <w:p w14:paraId="31174FA0"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6567C06" w14:textId="77777777" w:rsidR="00D86209" w:rsidRPr="008B7F9B" w:rsidRDefault="00D86209" w:rsidP="00D3223D">
            <w:pPr>
              <w:rPr>
                <w:rFonts w:ascii="Arial" w:hAnsi="Arial" w:cs="Arial"/>
                <w:sz w:val="24"/>
                <w:szCs w:val="24"/>
              </w:rPr>
            </w:pPr>
            <w:r w:rsidRPr="008B7F9B">
              <w:rPr>
                <w:rFonts w:ascii="Arial" w:hAnsi="Arial" w:cs="Arial"/>
                <w:sz w:val="24"/>
                <w:szCs w:val="24"/>
              </w:rPr>
              <w:t>j/w rozmiar 4</w:t>
            </w:r>
          </w:p>
        </w:tc>
        <w:tc>
          <w:tcPr>
            <w:tcW w:w="2977" w:type="dxa"/>
            <w:tcBorders>
              <w:top w:val="single" w:sz="4" w:space="0" w:color="000000"/>
              <w:left w:val="single" w:sz="4" w:space="0" w:color="000000"/>
              <w:bottom w:val="single" w:sz="4" w:space="0" w:color="000000"/>
            </w:tcBorders>
          </w:tcPr>
          <w:p w14:paraId="1EE0D649"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32897BC6" w14:textId="77777777" w:rsidR="00D86209" w:rsidRPr="008B7F9B" w:rsidRDefault="00D86209" w:rsidP="00D3223D">
            <w:pPr>
              <w:jc w:val="right"/>
              <w:rPr>
                <w:rFonts w:ascii="Arial" w:hAnsi="Arial" w:cs="Arial"/>
              </w:rPr>
            </w:pPr>
            <w:r w:rsidRPr="008B7F9B">
              <w:rPr>
                <w:rFonts w:ascii="Arial" w:hAnsi="Arial" w:cs="Arial"/>
                <w:sz w:val="24"/>
                <w:szCs w:val="24"/>
              </w:rPr>
              <w:t xml:space="preserve">4 szt. </w:t>
            </w:r>
          </w:p>
        </w:tc>
        <w:tc>
          <w:tcPr>
            <w:tcW w:w="1134" w:type="dxa"/>
            <w:tcBorders>
              <w:top w:val="single" w:sz="4" w:space="0" w:color="000000"/>
              <w:left w:val="single" w:sz="4" w:space="0" w:color="000000"/>
              <w:bottom w:val="single" w:sz="4" w:space="0" w:color="000000"/>
              <w:right w:val="single" w:sz="4" w:space="0" w:color="000000"/>
            </w:tcBorders>
          </w:tcPr>
          <w:p w14:paraId="5F5E18D2"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7EB0B7A"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4F242355" w14:textId="77777777" w:rsidR="00D86209" w:rsidRPr="008B7F9B" w:rsidRDefault="00D86209" w:rsidP="00D3223D">
            <w:pPr>
              <w:jc w:val="right"/>
              <w:rPr>
                <w:rFonts w:ascii="Arial" w:hAnsi="Arial" w:cs="Arial"/>
                <w:sz w:val="24"/>
                <w:szCs w:val="24"/>
              </w:rPr>
            </w:pPr>
          </w:p>
        </w:tc>
      </w:tr>
      <w:tr w:rsidR="00D86209" w:rsidRPr="008B7F9B" w14:paraId="42DC077B" w14:textId="77777777" w:rsidTr="00D3223D">
        <w:tc>
          <w:tcPr>
            <w:tcW w:w="871" w:type="dxa"/>
            <w:tcBorders>
              <w:top w:val="single" w:sz="4" w:space="0" w:color="000000"/>
              <w:left w:val="single" w:sz="4" w:space="0" w:color="000000"/>
              <w:bottom w:val="single" w:sz="4" w:space="0" w:color="000000"/>
            </w:tcBorders>
          </w:tcPr>
          <w:p w14:paraId="2E3ED9E5"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3C39FF48" w14:textId="77777777" w:rsidR="00D86209" w:rsidRPr="008B7F9B" w:rsidRDefault="00D86209" w:rsidP="00D3223D">
            <w:pPr>
              <w:rPr>
                <w:rFonts w:ascii="Arial" w:hAnsi="Arial" w:cs="Arial"/>
                <w:sz w:val="24"/>
                <w:szCs w:val="24"/>
              </w:rPr>
            </w:pPr>
            <w:r w:rsidRPr="008B7F9B">
              <w:rPr>
                <w:rFonts w:ascii="Arial" w:hAnsi="Arial" w:cs="Arial"/>
                <w:sz w:val="24"/>
                <w:szCs w:val="24"/>
              </w:rPr>
              <w:t>Opatrunek z waty owinięty gazą  10x15</w:t>
            </w:r>
          </w:p>
        </w:tc>
        <w:tc>
          <w:tcPr>
            <w:tcW w:w="2977" w:type="dxa"/>
            <w:tcBorders>
              <w:top w:val="single" w:sz="4" w:space="0" w:color="000000"/>
              <w:left w:val="single" w:sz="4" w:space="0" w:color="000000"/>
              <w:bottom w:val="single" w:sz="4" w:space="0" w:color="000000"/>
            </w:tcBorders>
          </w:tcPr>
          <w:p w14:paraId="180345E0" w14:textId="77777777" w:rsidR="00D86209" w:rsidRPr="008B7F9B" w:rsidRDefault="00D86209" w:rsidP="00D3223D">
            <w:pPr>
              <w:rPr>
                <w:rFonts w:ascii="Arial" w:hAnsi="Arial" w:cs="Arial"/>
                <w:sz w:val="24"/>
                <w:szCs w:val="24"/>
              </w:rPr>
            </w:pPr>
            <w:r w:rsidRPr="008B7F9B">
              <w:rPr>
                <w:rFonts w:ascii="Arial" w:hAnsi="Arial" w:cs="Arial"/>
                <w:sz w:val="24"/>
                <w:szCs w:val="24"/>
              </w:rPr>
              <w:t>op. x 50 szt.                     op.</w:t>
            </w:r>
          </w:p>
        </w:tc>
        <w:tc>
          <w:tcPr>
            <w:tcW w:w="1559" w:type="dxa"/>
            <w:tcBorders>
              <w:top w:val="single" w:sz="4" w:space="0" w:color="000000"/>
              <w:left w:val="single" w:sz="4" w:space="0" w:color="000000"/>
              <w:bottom w:val="single" w:sz="4" w:space="0" w:color="000000"/>
              <w:right w:val="single" w:sz="4" w:space="0" w:color="000000"/>
            </w:tcBorders>
          </w:tcPr>
          <w:p w14:paraId="509C583F" w14:textId="77777777" w:rsidR="00D86209" w:rsidRPr="008B7F9B" w:rsidRDefault="00D86209" w:rsidP="00D3223D">
            <w:pPr>
              <w:jc w:val="right"/>
              <w:rPr>
                <w:rFonts w:ascii="Arial" w:hAnsi="Arial" w:cs="Arial"/>
              </w:rPr>
            </w:pPr>
            <w:r w:rsidRPr="008B7F9B">
              <w:rPr>
                <w:rFonts w:ascii="Arial" w:hAnsi="Arial" w:cs="Arial"/>
                <w:sz w:val="24"/>
                <w:szCs w:val="24"/>
              </w:rPr>
              <w:t>1 op.</w:t>
            </w:r>
          </w:p>
        </w:tc>
        <w:tc>
          <w:tcPr>
            <w:tcW w:w="1134" w:type="dxa"/>
            <w:tcBorders>
              <w:top w:val="single" w:sz="4" w:space="0" w:color="000000"/>
              <w:left w:val="single" w:sz="4" w:space="0" w:color="000000"/>
              <w:bottom w:val="single" w:sz="4" w:space="0" w:color="000000"/>
              <w:right w:val="single" w:sz="4" w:space="0" w:color="000000"/>
            </w:tcBorders>
          </w:tcPr>
          <w:p w14:paraId="18F259BB"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469238B"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70853F58" w14:textId="77777777" w:rsidR="00D86209" w:rsidRPr="008B7F9B" w:rsidRDefault="00D86209" w:rsidP="00D3223D">
            <w:pPr>
              <w:jc w:val="right"/>
              <w:rPr>
                <w:rFonts w:ascii="Arial" w:hAnsi="Arial" w:cs="Arial"/>
                <w:sz w:val="24"/>
                <w:szCs w:val="24"/>
              </w:rPr>
            </w:pPr>
          </w:p>
        </w:tc>
      </w:tr>
      <w:tr w:rsidR="00D86209" w:rsidRPr="008B7F9B" w14:paraId="1B65574D" w14:textId="77777777" w:rsidTr="00D3223D">
        <w:tc>
          <w:tcPr>
            <w:tcW w:w="871" w:type="dxa"/>
            <w:tcBorders>
              <w:top w:val="single" w:sz="4" w:space="0" w:color="000000"/>
              <w:left w:val="single" w:sz="4" w:space="0" w:color="000000"/>
              <w:bottom w:val="single" w:sz="4" w:space="0" w:color="000000"/>
            </w:tcBorders>
          </w:tcPr>
          <w:p w14:paraId="0E17E4E9"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45B56F59"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Elastoderm</w:t>
            </w:r>
            <w:proofErr w:type="spellEnd"/>
          </w:p>
        </w:tc>
        <w:tc>
          <w:tcPr>
            <w:tcW w:w="2977" w:type="dxa"/>
            <w:tcBorders>
              <w:top w:val="single" w:sz="4" w:space="0" w:color="000000"/>
              <w:left w:val="single" w:sz="4" w:space="0" w:color="000000"/>
              <w:bottom w:val="single" w:sz="4" w:space="0" w:color="000000"/>
            </w:tcBorders>
          </w:tcPr>
          <w:p w14:paraId="5C7D85B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567FBC42" w14:textId="77777777" w:rsidR="00D86209" w:rsidRPr="008B7F9B" w:rsidRDefault="00D86209" w:rsidP="00D3223D">
            <w:pPr>
              <w:jc w:val="right"/>
              <w:rPr>
                <w:rFonts w:ascii="Arial" w:hAnsi="Arial" w:cs="Arial"/>
              </w:rPr>
            </w:pPr>
            <w:r w:rsidRPr="008B7F9B">
              <w:rPr>
                <w:rFonts w:ascii="Arial" w:hAnsi="Arial" w:cs="Arial"/>
                <w:sz w:val="24"/>
                <w:szCs w:val="24"/>
              </w:rPr>
              <w:t>2000 szt.</w:t>
            </w:r>
          </w:p>
        </w:tc>
        <w:tc>
          <w:tcPr>
            <w:tcW w:w="1134" w:type="dxa"/>
            <w:tcBorders>
              <w:top w:val="single" w:sz="4" w:space="0" w:color="000000"/>
              <w:left w:val="single" w:sz="4" w:space="0" w:color="000000"/>
              <w:bottom w:val="single" w:sz="4" w:space="0" w:color="000000"/>
              <w:right w:val="single" w:sz="4" w:space="0" w:color="000000"/>
            </w:tcBorders>
          </w:tcPr>
          <w:p w14:paraId="7D6616B3"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081D25A"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1F6FB451" w14:textId="77777777" w:rsidR="00D86209" w:rsidRPr="008B7F9B" w:rsidRDefault="00D86209" w:rsidP="00D3223D">
            <w:pPr>
              <w:jc w:val="right"/>
              <w:rPr>
                <w:rFonts w:ascii="Arial" w:hAnsi="Arial" w:cs="Arial"/>
                <w:sz w:val="24"/>
                <w:szCs w:val="24"/>
              </w:rPr>
            </w:pPr>
          </w:p>
        </w:tc>
      </w:tr>
      <w:tr w:rsidR="00D86209" w:rsidRPr="008B7F9B" w14:paraId="18F9993D" w14:textId="77777777" w:rsidTr="00D3223D">
        <w:tc>
          <w:tcPr>
            <w:tcW w:w="871" w:type="dxa"/>
            <w:tcBorders>
              <w:top w:val="single" w:sz="4" w:space="0" w:color="000000"/>
              <w:left w:val="single" w:sz="4" w:space="0" w:color="000000"/>
              <w:bottom w:val="single" w:sz="4" w:space="0" w:color="000000"/>
            </w:tcBorders>
          </w:tcPr>
          <w:p w14:paraId="19D2F094"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4C641BCE"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Prontosan</w:t>
            </w:r>
            <w:proofErr w:type="spellEnd"/>
            <w:r w:rsidRPr="008B7F9B">
              <w:rPr>
                <w:rFonts w:ascii="Arial" w:hAnsi="Arial" w:cs="Arial"/>
                <w:sz w:val="24"/>
                <w:szCs w:val="24"/>
              </w:rPr>
              <w:t xml:space="preserve"> R</w:t>
            </w:r>
          </w:p>
        </w:tc>
        <w:tc>
          <w:tcPr>
            <w:tcW w:w="2977" w:type="dxa"/>
            <w:tcBorders>
              <w:top w:val="single" w:sz="4" w:space="0" w:color="000000"/>
              <w:left w:val="single" w:sz="4" w:space="0" w:color="000000"/>
              <w:bottom w:val="single" w:sz="4" w:space="0" w:color="000000"/>
            </w:tcBorders>
          </w:tcPr>
          <w:p w14:paraId="378B96F6" w14:textId="77777777" w:rsidR="00D86209" w:rsidRPr="008B7F9B" w:rsidRDefault="00D86209" w:rsidP="00D3223D">
            <w:pPr>
              <w:rPr>
                <w:rFonts w:ascii="Arial" w:hAnsi="Arial" w:cs="Arial"/>
                <w:sz w:val="24"/>
                <w:szCs w:val="24"/>
              </w:rPr>
            </w:pPr>
            <w:r w:rsidRPr="008B7F9B">
              <w:rPr>
                <w:rFonts w:ascii="Arial" w:hAnsi="Arial" w:cs="Arial"/>
                <w:sz w:val="24"/>
                <w:szCs w:val="24"/>
              </w:rPr>
              <w:t>1 litr                                 szt.</w:t>
            </w:r>
          </w:p>
        </w:tc>
        <w:tc>
          <w:tcPr>
            <w:tcW w:w="1559" w:type="dxa"/>
            <w:tcBorders>
              <w:top w:val="single" w:sz="4" w:space="0" w:color="000000"/>
              <w:left w:val="single" w:sz="4" w:space="0" w:color="000000"/>
              <w:bottom w:val="single" w:sz="4" w:space="0" w:color="000000"/>
              <w:right w:val="single" w:sz="4" w:space="0" w:color="000000"/>
            </w:tcBorders>
          </w:tcPr>
          <w:p w14:paraId="012B2F24" w14:textId="77777777" w:rsidR="00D86209" w:rsidRPr="008B7F9B" w:rsidRDefault="00D86209" w:rsidP="00D3223D">
            <w:pPr>
              <w:jc w:val="right"/>
              <w:rPr>
                <w:rFonts w:ascii="Arial" w:hAnsi="Arial" w:cs="Arial"/>
              </w:rPr>
            </w:pPr>
            <w:r w:rsidRPr="008B7F9B">
              <w:rPr>
                <w:rFonts w:ascii="Arial" w:hAnsi="Arial" w:cs="Arial"/>
                <w:sz w:val="24"/>
                <w:szCs w:val="24"/>
              </w:rPr>
              <w:t>6 szt.</w:t>
            </w:r>
          </w:p>
        </w:tc>
        <w:tc>
          <w:tcPr>
            <w:tcW w:w="1134" w:type="dxa"/>
            <w:tcBorders>
              <w:top w:val="single" w:sz="4" w:space="0" w:color="000000"/>
              <w:left w:val="single" w:sz="4" w:space="0" w:color="000000"/>
              <w:bottom w:val="single" w:sz="4" w:space="0" w:color="000000"/>
              <w:right w:val="single" w:sz="4" w:space="0" w:color="000000"/>
            </w:tcBorders>
          </w:tcPr>
          <w:p w14:paraId="70BC2E66"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E4CF357"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92058BF" w14:textId="77777777" w:rsidR="00D86209" w:rsidRPr="008B7F9B" w:rsidRDefault="00D86209" w:rsidP="00D3223D">
            <w:pPr>
              <w:jc w:val="right"/>
              <w:rPr>
                <w:rFonts w:ascii="Arial" w:hAnsi="Arial" w:cs="Arial"/>
                <w:sz w:val="24"/>
                <w:szCs w:val="24"/>
              </w:rPr>
            </w:pPr>
          </w:p>
        </w:tc>
      </w:tr>
      <w:tr w:rsidR="00D86209" w:rsidRPr="008B7F9B" w14:paraId="4F6541F1" w14:textId="77777777" w:rsidTr="00D3223D">
        <w:trPr>
          <w:trHeight w:val="296"/>
        </w:trPr>
        <w:tc>
          <w:tcPr>
            <w:tcW w:w="871" w:type="dxa"/>
            <w:tcBorders>
              <w:top w:val="single" w:sz="4" w:space="0" w:color="000000"/>
              <w:left w:val="single" w:sz="4" w:space="0" w:color="000000"/>
              <w:bottom w:val="single" w:sz="4" w:space="0" w:color="000000"/>
            </w:tcBorders>
          </w:tcPr>
          <w:p w14:paraId="3A788AAF"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3D6D2707"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Braunol</w:t>
            </w:r>
            <w:proofErr w:type="spellEnd"/>
            <w:r w:rsidRPr="008B7F9B">
              <w:rPr>
                <w:rFonts w:ascii="Arial" w:hAnsi="Arial" w:cs="Arial"/>
                <w:sz w:val="24"/>
                <w:szCs w:val="24"/>
              </w:rPr>
              <w:t xml:space="preserve"> R</w:t>
            </w:r>
          </w:p>
        </w:tc>
        <w:tc>
          <w:tcPr>
            <w:tcW w:w="2977" w:type="dxa"/>
            <w:tcBorders>
              <w:top w:val="single" w:sz="4" w:space="0" w:color="000000"/>
              <w:left w:val="single" w:sz="4" w:space="0" w:color="000000"/>
              <w:bottom w:val="single" w:sz="4" w:space="0" w:color="000000"/>
            </w:tcBorders>
          </w:tcPr>
          <w:p w14:paraId="1F7F0E03" w14:textId="77777777" w:rsidR="00D86209" w:rsidRPr="008B7F9B" w:rsidRDefault="00D86209" w:rsidP="00D3223D">
            <w:pPr>
              <w:rPr>
                <w:rFonts w:ascii="Arial" w:hAnsi="Arial" w:cs="Arial"/>
                <w:sz w:val="24"/>
                <w:szCs w:val="24"/>
              </w:rPr>
            </w:pPr>
            <w:r w:rsidRPr="008B7F9B">
              <w:rPr>
                <w:rFonts w:ascii="Arial" w:hAnsi="Arial" w:cs="Arial"/>
                <w:sz w:val="24"/>
                <w:szCs w:val="24"/>
              </w:rPr>
              <w:t>1 litr                                 szt.</w:t>
            </w:r>
          </w:p>
        </w:tc>
        <w:tc>
          <w:tcPr>
            <w:tcW w:w="1559" w:type="dxa"/>
            <w:tcBorders>
              <w:top w:val="single" w:sz="4" w:space="0" w:color="000000"/>
              <w:left w:val="single" w:sz="4" w:space="0" w:color="000000"/>
              <w:bottom w:val="single" w:sz="4" w:space="0" w:color="000000"/>
              <w:right w:val="single" w:sz="4" w:space="0" w:color="000000"/>
            </w:tcBorders>
          </w:tcPr>
          <w:p w14:paraId="68495417" w14:textId="77777777" w:rsidR="00D86209" w:rsidRPr="008B7F9B" w:rsidRDefault="00D86209" w:rsidP="00D3223D">
            <w:pPr>
              <w:jc w:val="right"/>
              <w:rPr>
                <w:rFonts w:ascii="Arial" w:hAnsi="Arial" w:cs="Arial"/>
              </w:rPr>
            </w:pPr>
            <w:r w:rsidRPr="008B7F9B">
              <w:rPr>
                <w:rFonts w:ascii="Arial" w:hAnsi="Arial" w:cs="Arial"/>
                <w:sz w:val="24"/>
                <w:szCs w:val="24"/>
              </w:rPr>
              <w:t>6 szt.</w:t>
            </w:r>
          </w:p>
        </w:tc>
        <w:tc>
          <w:tcPr>
            <w:tcW w:w="1134" w:type="dxa"/>
            <w:tcBorders>
              <w:top w:val="single" w:sz="4" w:space="0" w:color="000000"/>
              <w:left w:val="single" w:sz="4" w:space="0" w:color="000000"/>
              <w:bottom w:val="single" w:sz="4" w:space="0" w:color="000000"/>
              <w:right w:val="single" w:sz="4" w:space="0" w:color="000000"/>
            </w:tcBorders>
          </w:tcPr>
          <w:p w14:paraId="602BEFBD"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0990965"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5A0A1219" w14:textId="77777777" w:rsidR="00D86209" w:rsidRPr="008B7F9B" w:rsidRDefault="00D86209" w:rsidP="00D3223D">
            <w:pPr>
              <w:jc w:val="right"/>
              <w:rPr>
                <w:rFonts w:ascii="Arial" w:hAnsi="Arial" w:cs="Arial"/>
                <w:sz w:val="24"/>
                <w:szCs w:val="24"/>
              </w:rPr>
            </w:pPr>
          </w:p>
        </w:tc>
      </w:tr>
      <w:tr w:rsidR="00D86209" w:rsidRPr="008B7F9B" w14:paraId="18CABE0E" w14:textId="77777777" w:rsidTr="00D3223D">
        <w:tc>
          <w:tcPr>
            <w:tcW w:w="871" w:type="dxa"/>
            <w:tcBorders>
              <w:top w:val="single" w:sz="4" w:space="0" w:color="000000"/>
              <w:left w:val="single" w:sz="4" w:space="0" w:color="000000"/>
              <w:bottom w:val="single" w:sz="4" w:space="0" w:color="000000"/>
            </w:tcBorders>
          </w:tcPr>
          <w:p w14:paraId="7A9F93DD"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6F872E7" w14:textId="77777777" w:rsidR="00D86209" w:rsidRPr="008B7F9B" w:rsidRDefault="00D86209" w:rsidP="00D3223D">
            <w:pPr>
              <w:rPr>
                <w:rFonts w:ascii="Arial" w:hAnsi="Arial" w:cs="Arial"/>
                <w:sz w:val="24"/>
                <w:szCs w:val="24"/>
              </w:rPr>
            </w:pPr>
            <w:r w:rsidRPr="008B7F9B">
              <w:rPr>
                <w:rFonts w:ascii="Arial" w:hAnsi="Arial" w:cs="Arial"/>
                <w:sz w:val="24"/>
                <w:szCs w:val="24"/>
              </w:rPr>
              <w:t>Gotowe  jałowe  opatrunki    7,2 x 5 z  włókniny</w:t>
            </w:r>
          </w:p>
        </w:tc>
        <w:tc>
          <w:tcPr>
            <w:tcW w:w="2977" w:type="dxa"/>
            <w:tcBorders>
              <w:top w:val="single" w:sz="4" w:space="0" w:color="000000"/>
              <w:left w:val="single" w:sz="4" w:space="0" w:color="000000"/>
              <w:bottom w:val="single" w:sz="4" w:space="0" w:color="000000"/>
            </w:tcBorders>
          </w:tcPr>
          <w:p w14:paraId="145CFE3C"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op. x 100 szt.                   op. </w:t>
            </w:r>
          </w:p>
        </w:tc>
        <w:tc>
          <w:tcPr>
            <w:tcW w:w="1559" w:type="dxa"/>
            <w:tcBorders>
              <w:top w:val="single" w:sz="4" w:space="0" w:color="000000"/>
              <w:left w:val="single" w:sz="4" w:space="0" w:color="000000"/>
              <w:bottom w:val="single" w:sz="4" w:space="0" w:color="000000"/>
              <w:right w:val="single" w:sz="4" w:space="0" w:color="000000"/>
            </w:tcBorders>
          </w:tcPr>
          <w:p w14:paraId="4E91F001" w14:textId="77777777" w:rsidR="00D86209" w:rsidRPr="008B7F9B" w:rsidRDefault="00D86209" w:rsidP="00D3223D">
            <w:pPr>
              <w:jc w:val="right"/>
              <w:rPr>
                <w:rFonts w:ascii="Arial" w:hAnsi="Arial" w:cs="Arial"/>
              </w:rPr>
            </w:pPr>
            <w:r w:rsidRPr="008B7F9B">
              <w:rPr>
                <w:rFonts w:ascii="Arial" w:hAnsi="Arial" w:cs="Arial"/>
                <w:sz w:val="24"/>
                <w:szCs w:val="24"/>
              </w:rPr>
              <w:t>10 op.</w:t>
            </w:r>
          </w:p>
        </w:tc>
        <w:tc>
          <w:tcPr>
            <w:tcW w:w="1134" w:type="dxa"/>
            <w:tcBorders>
              <w:top w:val="single" w:sz="4" w:space="0" w:color="000000"/>
              <w:left w:val="single" w:sz="4" w:space="0" w:color="000000"/>
              <w:bottom w:val="single" w:sz="4" w:space="0" w:color="000000"/>
              <w:right w:val="single" w:sz="4" w:space="0" w:color="000000"/>
            </w:tcBorders>
          </w:tcPr>
          <w:p w14:paraId="4FB136A5"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C8A4170"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EFD5C4D" w14:textId="77777777" w:rsidR="00D86209" w:rsidRPr="008B7F9B" w:rsidRDefault="00D86209" w:rsidP="00D3223D">
            <w:pPr>
              <w:jc w:val="right"/>
              <w:rPr>
                <w:rFonts w:ascii="Arial" w:hAnsi="Arial" w:cs="Arial"/>
                <w:sz w:val="24"/>
                <w:szCs w:val="24"/>
              </w:rPr>
            </w:pPr>
          </w:p>
        </w:tc>
      </w:tr>
      <w:tr w:rsidR="00D86209" w:rsidRPr="008B7F9B" w14:paraId="063E3828" w14:textId="77777777" w:rsidTr="00D3223D">
        <w:tc>
          <w:tcPr>
            <w:tcW w:w="871" w:type="dxa"/>
            <w:tcBorders>
              <w:top w:val="single" w:sz="4" w:space="0" w:color="000000"/>
              <w:left w:val="single" w:sz="4" w:space="0" w:color="000000"/>
              <w:bottom w:val="single" w:sz="4" w:space="0" w:color="000000"/>
            </w:tcBorders>
          </w:tcPr>
          <w:p w14:paraId="34E9EEE3"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0D7E3F1A" w14:textId="77777777" w:rsidR="00D86209" w:rsidRPr="008B7F9B" w:rsidRDefault="00D86209" w:rsidP="00D3223D">
            <w:pPr>
              <w:rPr>
                <w:rFonts w:ascii="Arial" w:hAnsi="Arial" w:cs="Arial"/>
                <w:sz w:val="24"/>
                <w:szCs w:val="24"/>
              </w:rPr>
            </w:pPr>
            <w:r w:rsidRPr="008B7F9B">
              <w:rPr>
                <w:rFonts w:ascii="Arial" w:hAnsi="Arial" w:cs="Arial"/>
                <w:sz w:val="24"/>
                <w:szCs w:val="24"/>
              </w:rPr>
              <w:t>Gotowe  jałowe  opatrunki     10 x 8    j/w</w:t>
            </w:r>
          </w:p>
        </w:tc>
        <w:tc>
          <w:tcPr>
            <w:tcW w:w="2977" w:type="dxa"/>
            <w:tcBorders>
              <w:top w:val="single" w:sz="4" w:space="0" w:color="000000"/>
              <w:left w:val="single" w:sz="4" w:space="0" w:color="000000"/>
              <w:bottom w:val="single" w:sz="4" w:space="0" w:color="000000"/>
            </w:tcBorders>
          </w:tcPr>
          <w:p w14:paraId="3F478A9B"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op. x   50 szt.                   op. </w:t>
            </w:r>
          </w:p>
        </w:tc>
        <w:tc>
          <w:tcPr>
            <w:tcW w:w="1559" w:type="dxa"/>
            <w:tcBorders>
              <w:top w:val="single" w:sz="4" w:space="0" w:color="000000"/>
              <w:left w:val="single" w:sz="4" w:space="0" w:color="000000"/>
              <w:bottom w:val="single" w:sz="4" w:space="0" w:color="000000"/>
              <w:right w:val="single" w:sz="4" w:space="0" w:color="000000"/>
            </w:tcBorders>
          </w:tcPr>
          <w:p w14:paraId="369D450F" w14:textId="77777777" w:rsidR="00D86209" w:rsidRPr="008B7F9B" w:rsidRDefault="00D86209" w:rsidP="00D3223D">
            <w:pPr>
              <w:jc w:val="right"/>
              <w:rPr>
                <w:rFonts w:ascii="Arial" w:hAnsi="Arial" w:cs="Arial"/>
              </w:rPr>
            </w:pPr>
            <w:r w:rsidRPr="008B7F9B">
              <w:rPr>
                <w:rFonts w:ascii="Arial" w:hAnsi="Arial" w:cs="Arial"/>
                <w:sz w:val="24"/>
                <w:szCs w:val="24"/>
              </w:rPr>
              <w:t>10 op.</w:t>
            </w:r>
          </w:p>
        </w:tc>
        <w:tc>
          <w:tcPr>
            <w:tcW w:w="1134" w:type="dxa"/>
            <w:tcBorders>
              <w:top w:val="single" w:sz="4" w:space="0" w:color="000000"/>
              <w:left w:val="single" w:sz="4" w:space="0" w:color="000000"/>
              <w:bottom w:val="single" w:sz="4" w:space="0" w:color="000000"/>
              <w:right w:val="single" w:sz="4" w:space="0" w:color="000000"/>
            </w:tcBorders>
          </w:tcPr>
          <w:p w14:paraId="4A6F27BE"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5546EF4"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33152B2" w14:textId="77777777" w:rsidR="00D86209" w:rsidRPr="008B7F9B" w:rsidRDefault="00D86209" w:rsidP="00D3223D">
            <w:pPr>
              <w:jc w:val="right"/>
              <w:rPr>
                <w:rFonts w:ascii="Arial" w:hAnsi="Arial" w:cs="Arial"/>
                <w:sz w:val="24"/>
                <w:szCs w:val="24"/>
              </w:rPr>
            </w:pPr>
          </w:p>
        </w:tc>
      </w:tr>
      <w:tr w:rsidR="00D86209" w:rsidRPr="008B7F9B" w14:paraId="1D118143" w14:textId="77777777" w:rsidTr="00D3223D">
        <w:trPr>
          <w:trHeight w:val="306"/>
        </w:trPr>
        <w:tc>
          <w:tcPr>
            <w:tcW w:w="871" w:type="dxa"/>
            <w:tcBorders>
              <w:top w:val="single" w:sz="4" w:space="0" w:color="000000"/>
              <w:left w:val="single" w:sz="4" w:space="0" w:color="000000"/>
              <w:bottom w:val="single" w:sz="4" w:space="0" w:color="000000"/>
            </w:tcBorders>
          </w:tcPr>
          <w:p w14:paraId="1BFD0092"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40B90B1" w14:textId="77777777" w:rsidR="00D86209" w:rsidRPr="008B7F9B" w:rsidRDefault="00D86209" w:rsidP="00D3223D">
            <w:pPr>
              <w:rPr>
                <w:rFonts w:ascii="Arial" w:hAnsi="Arial" w:cs="Arial"/>
                <w:sz w:val="24"/>
                <w:szCs w:val="24"/>
              </w:rPr>
            </w:pPr>
            <w:r w:rsidRPr="008B7F9B">
              <w:rPr>
                <w:rFonts w:ascii="Arial" w:hAnsi="Arial" w:cs="Arial"/>
                <w:sz w:val="24"/>
                <w:szCs w:val="24"/>
              </w:rPr>
              <w:t>Gotowe  jałowe  opatrunki     15 x 8    j/w</w:t>
            </w:r>
          </w:p>
        </w:tc>
        <w:tc>
          <w:tcPr>
            <w:tcW w:w="2977" w:type="dxa"/>
            <w:tcBorders>
              <w:top w:val="single" w:sz="4" w:space="0" w:color="000000"/>
              <w:left w:val="single" w:sz="4" w:space="0" w:color="000000"/>
              <w:bottom w:val="single" w:sz="4" w:space="0" w:color="000000"/>
            </w:tcBorders>
          </w:tcPr>
          <w:p w14:paraId="5ABAC43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op. x   50 </w:t>
            </w:r>
            <w:proofErr w:type="spellStart"/>
            <w:r w:rsidRPr="008B7F9B">
              <w:rPr>
                <w:rFonts w:ascii="Arial" w:hAnsi="Arial" w:cs="Arial"/>
                <w:sz w:val="24"/>
                <w:szCs w:val="24"/>
              </w:rPr>
              <w:t>szt</w:t>
            </w:r>
            <w:proofErr w:type="spellEnd"/>
            <w:r w:rsidRPr="008B7F9B">
              <w:rPr>
                <w:rFonts w:ascii="Arial" w:hAnsi="Arial" w:cs="Arial"/>
                <w:sz w:val="24"/>
                <w:szCs w:val="24"/>
              </w:rPr>
              <w:t xml:space="preserve">                      op.</w:t>
            </w:r>
          </w:p>
        </w:tc>
        <w:tc>
          <w:tcPr>
            <w:tcW w:w="1559" w:type="dxa"/>
            <w:tcBorders>
              <w:top w:val="single" w:sz="4" w:space="0" w:color="000000"/>
              <w:left w:val="single" w:sz="4" w:space="0" w:color="000000"/>
              <w:bottom w:val="single" w:sz="4" w:space="0" w:color="000000"/>
              <w:right w:val="single" w:sz="4" w:space="0" w:color="000000"/>
            </w:tcBorders>
          </w:tcPr>
          <w:p w14:paraId="4A068417" w14:textId="77777777" w:rsidR="00D86209" w:rsidRPr="008B7F9B" w:rsidRDefault="00D86209" w:rsidP="00D3223D">
            <w:pPr>
              <w:jc w:val="right"/>
              <w:rPr>
                <w:rFonts w:ascii="Arial" w:hAnsi="Arial" w:cs="Arial"/>
              </w:rPr>
            </w:pPr>
            <w:r w:rsidRPr="008B7F9B">
              <w:rPr>
                <w:rFonts w:ascii="Arial" w:hAnsi="Arial" w:cs="Arial"/>
                <w:sz w:val="24"/>
                <w:szCs w:val="24"/>
              </w:rPr>
              <w:t>7 op.</w:t>
            </w:r>
          </w:p>
        </w:tc>
        <w:tc>
          <w:tcPr>
            <w:tcW w:w="1134" w:type="dxa"/>
            <w:tcBorders>
              <w:top w:val="single" w:sz="4" w:space="0" w:color="000000"/>
              <w:left w:val="single" w:sz="4" w:space="0" w:color="000000"/>
              <w:bottom w:val="single" w:sz="4" w:space="0" w:color="000000"/>
              <w:right w:val="single" w:sz="4" w:space="0" w:color="000000"/>
            </w:tcBorders>
          </w:tcPr>
          <w:p w14:paraId="770647D6"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6FEC2A5"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67E0EFB" w14:textId="77777777" w:rsidR="00D86209" w:rsidRPr="008B7F9B" w:rsidRDefault="00D86209" w:rsidP="00D3223D">
            <w:pPr>
              <w:jc w:val="right"/>
              <w:rPr>
                <w:rFonts w:ascii="Arial" w:hAnsi="Arial" w:cs="Arial"/>
                <w:sz w:val="24"/>
                <w:szCs w:val="24"/>
              </w:rPr>
            </w:pPr>
          </w:p>
        </w:tc>
      </w:tr>
      <w:tr w:rsidR="00D86209" w:rsidRPr="008B7F9B" w14:paraId="552E96F0" w14:textId="77777777" w:rsidTr="00D3223D">
        <w:tc>
          <w:tcPr>
            <w:tcW w:w="871" w:type="dxa"/>
            <w:tcBorders>
              <w:top w:val="single" w:sz="4" w:space="0" w:color="000000"/>
              <w:left w:val="single" w:sz="4" w:space="0" w:color="000000"/>
              <w:bottom w:val="single" w:sz="4" w:space="0" w:color="000000"/>
            </w:tcBorders>
          </w:tcPr>
          <w:p w14:paraId="4398A528"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5204C3C0" w14:textId="77777777" w:rsidR="00D86209" w:rsidRPr="008B7F9B" w:rsidRDefault="00D86209" w:rsidP="00D3223D">
            <w:pPr>
              <w:rPr>
                <w:rFonts w:ascii="Arial" w:hAnsi="Arial" w:cs="Arial"/>
                <w:sz w:val="24"/>
                <w:szCs w:val="24"/>
              </w:rPr>
            </w:pPr>
            <w:r w:rsidRPr="008B7F9B">
              <w:rPr>
                <w:rFonts w:ascii="Arial" w:hAnsi="Arial" w:cs="Arial"/>
                <w:sz w:val="24"/>
                <w:szCs w:val="24"/>
              </w:rPr>
              <w:t>Gotowe  jałowe   opatrunki   20 x 10   j/w</w:t>
            </w:r>
          </w:p>
        </w:tc>
        <w:tc>
          <w:tcPr>
            <w:tcW w:w="2977" w:type="dxa"/>
            <w:tcBorders>
              <w:top w:val="single" w:sz="4" w:space="0" w:color="000000"/>
              <w:left w:val="single" w:sz="4" w:space="0" w:color="000000"/>
              <w:bottom w:val="single" w:sz="4" w:space="0" w:color="000000"/>
            </w:tcBorders>
          </w:tcPr>
          <w:p w14:paraId="1BD67CE3" w14:textId="77777777" w:rsidR="00D86209" w:rsidRPr="008B7F9B" w:rsidRDefault="00D86209" w:rsidP="00D3223D">
            <w:pPr>
              <w:rPr>
                <w:rFonts w:ascii="Arial" w:hAnsi="Arial" w:cs="Arial"/>
                <w:sz w:val="24"/>
                <w:szCs w:val="24"/>
              </w:rPr>
            </w:pPr>
            <w:r w:rsidRPr="008B7F9B">
              <w:rPr>
                <w:rFonts w:ascii="Arial" w:hAnsi="Arial" w:cs="Arial"/>
                <w:sz w:val="24"/>
                <w:szCs w:val="24"/>
              </w:rPr>
              <w:t>op. x  50 szt.                      op.</w:t>
            </w:r>
          </w:p>
        </w:tc>
        <w:tc>
          <w:tcPr>
            <w:tcW w:w="1559" w:type="dxa"/>
            <w:tcBorders>
              <w:top w:val="single" w:sz="4" w:space="0" w:color="000000"/>
              <w:left w:val="single" w:sz="4" w:space="0" w:color="000000"/>
              <w:bottom w:val="single" w:sz="4" w:space="0" w:color="000000"/>
              <w:right w:val="single" w:sz="4" w:space="0" w:color="000000"/>
            </w:tcBorders>
          </w:tcPr>
          <w:p w14:paraId="0E81C5AB" w14:textId="77777777" w:rsidR="00D86209" w:rsidRPr="008B7F9B" w:rsidRDefault="00D86209" w:rsidP="00D3223D">
            <w:pPr>
              <w:jc w:val="right"/>
              <w:rPr>
                <w:rFonts w:ascii="Arial" w:hAnsi="Arial" w:cs="Arial"/>
              </w:rPr>
            </w:pPr>
            <w:r w:rsidRPr="008B7F9B">
              <w:rPr>
                <w:rFonts w:ascii="Arial" w:hAnsi="Arial" w:cs="Arial"/>
                <w:sz w:val="24"/>
                <w:szCs w:val="24"/>
              </w:rPr>
              <w:t>7 op.</w:t>
            </w:r>
          </w:p>
        </w:tc>
        <w:tc>
          <w:tcPr>
            <w:tcW w:w="1134" w:type="dxa"/>
            <w:tcBorders>
              <w:top w:val="single" w:sz="4" w:space="0" w:color="000000"/>
              <w:left w:val="single" w:sz="4" w:space="0" w:color="000000"/>
              <w:bottom w:val="single" w:sz="4" w:space="0" w:color="000000"/>
              <w:right w:val="single" w:sz="4" w:space="0" w:color="000000"/>
            </w:tcBorders>
          </w:tcPr>
          <w:p w14:paraId="2388E340"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582D595"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17488BF9" w14:textId="77777777" w:rsidR="00D86209" w:rsidRPr="008B7F9B" w:rsidRDefault="00D86209" w:rsidP="00D3223D">
            <w:pPr>
              <w:jc w:val="right"/>
              <w:rPr>
                <w:rFonts w:ascii="Arial" w:hAnsi="Arial" w:cs="Arial"/>
                <w:sz w:val="24"/>
                <w:szCs w:val="24"/>
              </w:rPr>
            </w:pPr>
          </w:p>
        </w:tc>
      </w:tr>
      <w:tr w:rsidR="00D86209" w:rsidRPr="008B7F9B" w14:paraId="24604820" w14:textId="77777777" w:rsidTr="00D3223D">
        <w:tc>
          <w:tcPr>
            <w:tcW w:w="871" w:type="dxa"/>
            <w:tcBorders>
              <w:top w:val="single" w:sz="4" w:space="0" w:color="000000"/>
              <w:left w:val="single" w:sz="4" w:space="0" w:color="000000"/>
              <w:bottom w:val="single" w:sz="4" w:space="0" w:color="000000"/>
            </w:tcBorders>
          </w:tcPr>
          <w:p w14:paraId="776159F7"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CC53E55" w14:textId="77777777" w:rsidR="00D86209" w:rsidRPr="008B7F9B" w:rsidRDefault="00D86209" w:rsidP="00D3223D">
            <w:pPr>
              <w:rPr>
                <w:rFonts w:ascii="Arial" w:hAnsi="Arial" w:cs="Arial"/>
                <w:sz w:val="24"/>
                <w:szCs w:val="24"/>
              </w:rPr>
            </w:pPr>
            <w:r w:rsidRPr="008B7F9B">
              <w:rPr>
                <w:rFonts w:ascii="Arial" w:hAnsi="Arial" w:cs="Arial"/>
                <w:sz w:val="24"/>
                <w:szCs w:val="24"/>
              </w:rPr>
              <w:t>Podkład z regulowanym otworem z przylepcem – sterylny  45 x 75</w:t>
            </w:r>
          </w:p>
        </w:tc>
        <w:tc>
          <w:tcPr>
            <w:tcW w:w="2977" w:type="dxa"/>
            <w:tcBorders>
              <w:top w:val="single" w:sz="4" w:space="0" w:color="000000"/>
              <w:left w:val="single" w:sz="4" w:space="0" w:color="000000"/>
              <w:bottom w:val="single" w:sz="4" w:space="0" w:color="000000"/>
            </w:tcBorders>
          </w:tcPr>
          <w:p w14:paraId="65F5286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559" w:type="dxa"/>
            <w:tcBorders>
              <w:top w:val="single" w:sz="4" w:space="0" w:color="000000"/>
              <w:left w:val="single" w:sz="4" w:space="0" w:color="000000"/>
              <w:bottom w:val="single" w:sz="4" w:space="0" w:color="000000"/>
              <w:right w:val="single" w:sz="4" w:space="0" w:color="000000"/>
            </w:tcBorders>
          </w:tcPr>
          <w:p w14:paraId="091BFC6B" w14:textId="77777777" w:rsidR="00D86209" w:rsidRPr="008B7F9B" w:rsidRDefault="00D86209" w:rsidP="00D3223D">
            <w:pPr>
              <w:jc w:val="right"/>
              <w:rPr>
                <w:rFonts w:ascii="Arial" w:hAnsi="Arial" w:cs="Arial"/>
              </w:rPr>
            </w:pPr>
            <w:r w:rsidRPr="008B7F9B">
              <w:rPr>
                <w:rFonts w:ascii="Arial" w:hAnsi="Arial" w:cs="Arial"/>
                <w:sz w:val="24"/>
                <w:szCs w:val="24"/>
              </w:rPr>
              <w:t>500 szt.</w:t>
            </w:r>
          </w:p>
        </w:tc>
        <w:tc>
          <w:tcPr>
            <w:tcW w:w="1134" w:type="dxa"/>
            <w:tcBorders>
              <w:top w:val="single" w:sz="4" w:space="0" w:color="000000"/>
              <w:left w:val="single" w:sz="4" w:space="0" w:color="000000"/>
              <w:bottom w:val="single" w:sz="4" w:space="0" w:color="000000"/>
              <w:right w:val="single" w:sz="4" w:space="0" w:color="000000"/>
            </w:tcBorders>
          </w:tcPr>
          <w:p w14:paraId="11AF5829"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ED5D4B8"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3C4E56AF" w14:textId="77777777" w:rsidR="00D86209" w:rsidRPr="008B7F9B" w:rsidRDefault="00D86209" w:rsidP="00D3223D">
            <w:pPr>
              <w:jc w:val="right"/>
              <w:rPr>
                <w:rFonts w:ascii="Arial" w:hAnsi="Arial" w:cs="Arial"/>
                <w:sz w:val="24"/>
                <w:szCs w:val="24"/>
              </w:rPr>
            </w:pPr>
          </w:p>
        </w:tc>
      </w:tr>
      <w:tr w:rsidR="00D86209" w:rsidRPr="008B7F9B" w14:paraId="6A2CF907" w14:textId="77777777" w:rsidTr="00D3223D">
        <w:trPr>
          <w:trHeight w:val="70"/>
        </w:trPr>
        <w:tc>
          <w:tcPr>
            <w:tcW w:w="871" w:type="dxa"/>
            <w:tcBorders>
              <w:top w:val="single" w:sz="4" w:space="0" w:color="000000"/>
              <w:left w:val="single" w:sz="4" w:space="0" w:color="000000"/>
              <w:bottom w:val="single" w:sz="4" w:space="0" w:color="000000"/>
            </w:tcBorders>
          </w:tcPr>
          <w:p w14:paraId="1CBBB138" w14:textId="77777777" w:rsidR="00D86209" w:rsidRPr="008B7F9B" w:rsidRDefault="00D86209" w:rsidP="00D86209">
            <w:pPr>
              <w:numPr>
                <w:ilvl w:val="0"/>
                <w:numId w:val="19"/>
              </w:numPr>
              <w:tabs>
                <w:tab w:val="clear" w:pos="567"/>
                <w:tab w:val="num" w:pos="0"/>
              </w:tabs>
              <w:suppressAutoHyphens/>
              <w:snapToGrid w:val="0"/>
              <w:spacing w:after="0" w:line="240" w:lineRule="auto"/>
              <w:ind w:left="720" w:hanging="360"/>
              <w:rPr>
                <w:rFonts w:ascii="Arial" w:hAnsi="Arial" w:cs="Arial"/>
                <w:b/>
                <w:sz w:val="24"/>
                <w:szCs w:val="24"/>
              </w:rPr>
            </w:pPr>
          </w:p>
        </w:tc>
        <w:tc>
          <w:tcPr>
            <w:tcW w:w="4252" w:type="dxa"/>
            <w:tcBorders>
              <w:top w:val="single" w:sz="4" w:space="0" w:color="000000"/>
              <w:left w:val="single" w:sz="4" w:space="0" w:color="000000"/>
              <w:bottom w:val="single" w:sz="4" w:space="0" w:color="000000"/>
            </w:tcBorders>
          </w:tcPr>
          <w:p w14:paraId="678A70A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Odpowietrzacz do kroplówek  mini </w:t>
            </w:r>
            <w:proofErr w:type="spellStart"/>
            <w:r w:rsidRPr="008B7F9B">
              <w:rPr>
                <w:rFonts w:ascii="Arial" w:hAnsi="Arial" w:cs="Arial"/>
                <w:sz w:val="24"/>
                <w:szCs w:val="24"/>
              </w:rPr>
              <w:t>spike</w:t>
            </w:r>
            <w:proofErr w:type="spellEnd"/>
            <w:r w:rsidRPr="008B7F9B">
              <w:rPr>
                <w:rFonts w:ascii="Arial" w:hAnsi="Arial" w:cs="Arial"/>
                <w:sz w:val="24"/>
                <w:szCs w:val="24"/>
              </w:rPr>
              <w:t xml:space="preserve"> plus</w:t>
            </w:r>
          </w:p>
        </w:tc>
        <w:tc>
          <w:tcPr>
            <w:tcW w:w="2977" w:type="dxa"/>
            <w:tcBorders>
              <w:top w:val="single" w:sz="4" w:space="0" w:color="000000"/>
              <w:left w:val="single" w:sz="4" w:space="0" w:color="000000"/>
              <w:bottom w:val="single" w:sz="4" w:space="0" w:color="000000"/>
            </w:tcBorders>
          </w:tcPr>
          <w:p w14:paraId="4510C987"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 </w:t>
            </w:r>
          </w:p>
        </w:tc>
        <w:tc>
          <w:tcPr>
            <w:tcW w:w="1559" w:type="dxa"/>
            <w:tcBorders>
              <w:top w:val="single" w:sz="4" w:space="0" w:color="000000"/>
              <w:left w:val="single" w:sz="4" w:space="0" w:color="000000"/>
              <w:bottom w:val="single" w:sz="4" w:space="0" w:color="000000"/>
              <w:right w:val="single" w:sz="4" w:space="0" w:color="000000"/>
            </w:tcBorders>
          </w:tcPr>
          <w:p w14:paraId="30101A7C" w14:textId="77777777" w:rsidR="00D86209" w:rsidRPr="008B7F9B" w:rsidRDefault="00D86209" w:rsidP="00D3223D">
            <w:pPr>
              <w:jc w:val="right"/>
              <w:rPr>
                <w:rFonts w:ascii="Arial" w:hAnsi="Arial" w:cs="Arial"/>
              </w:rPr>
            </w:pPr>
            <w:r w:rsidRPr="008B7F9B">
              <w:rPr>
                <w:rFonts w:ascii="Arial" w:hAnsi="Arial" w:cs="Arial"/>
                <w:sz w:val="24"/>
                <w:szCs w:val="24"/>
              </w:rPr>
              <w:t>50 szt.</w:t>
            </w:r>
          </w:p>
        </w:tc>
        <w:tc>
          <w:tcPr>
            <w:tcW w:w="1134" w:type="dxa"/>
            <w:tcBorders>
              <w:top w:val="single" w:sz="4" w:space="0" w:color="000000"/>
              <w:left w:val="single" w:sz="4" w:space="0" w:color="000000"/>
              <w:bottom w:val="single" w:sz="4" w:space="0" w:color="000000"/>
              <w:right w:val="single" w:sz="4" w:space="0" w:color="000000"/>
            </w:tcBorders>
          </w:tcPr>
          <w:p w14:paraId="74D4C3BC" w14:textId="77777777" w:rsidR="00D86209" w:rsidRPr="008B7F9B" w:rsidRDefault="00D86209" w:rsidP="00D3223D">
            <w:pPr>
              <w:jc w:val="right"/>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1660872" w14:textId="77777777" w:rsidR="00D86209" w:rsidRPr="008B7F9B" w:rsidRDefault="00D86209" w:rsidP="00D3223D">
            <w:pPr>
              <w:jc w:val="right"/>
              <w:rPr>
                <w:rFonts w:ascii="Arial" w:hAnsi="Arial" w:cs="Arial"/>
                <w:sz w:val="24"/>
                <w:szCs w:val="24"/>
              </w:rPr>
            </w:pPr>
          </w:p>
        </w:tc>
        <w:tc>
          <w:tcPr>
            <w:tcW w:w="1323" w:type="dxa"/>
            <w:tcBorders>
              <w:top w:val="single" w:sz="4" w:space="0" w:color="000000"/>
              <w:left w:val="single" w:sz="4" w:space="0" w:color="000000"/>
              <w:bottom w:val="single" w:sz="4" w:space="0" w:color="000000"/>
              <w:right w:val="single" w:sz="4" w:space="0" w:color="000000"/>
            </w:tcBorders>
          </w:tcPr>
          <w:p w14:paraId="625ECEB6" w14:textId="77777777" w:rsidR="00D86209" w:rsidRPr="008B7F9B" w:rsidRDefault="00D86209" w:rsidP="00D3223D">
            <w:pPr>
              <w:jc w:val="right"/>
              <w:rPr>
                <w:rFonts w:ascii="Arial" w:hAnsi="Arial" w:cs="Arial"/>
                <w:sz w:val="24"/>
                <w:szCs w:val="24"/>
              </w:rPr>
            </w:pPr>
          </w:p>
        </w:tc>
      </w:tr>
      <w:tr w:rsidR="00D86209" w:rsidRPr="008B7F9B" w14:paraId="37E5F938" w14:textId="77777777" w:rsidTr="00D3223D">
        <w:trPr>
          <w:trHeight w:val="70"/>
        </w:trPr>
        <w:tc>
          <w:tcPr>
            <w:tcW w:w="871" w:type="dxa"/>
            <w:tcBorders>
              <w:top w:val="single" w:sz="4" w:space="0" w:color="000000"/>
              <w:left w:val="single" w:sz="4" w:space="0" w:color="000000"/>
              <w:bottom w:val="single" w:sz="4" w:space="0" w:color="000000"/>
            </w:tcBorders>
            <w:shd w:val="clear" w:color="auto" w:fill="000000" w:themeFill="text1"/>
          </w:tcPr>
          <w:p w14:paraId="5A5A645F" w14:textId="77777777" w:rsidR="00D86209" w:rsidRPr="008B7F9B" w:rsidRDefault="00D86209" w:rsidP="00D3223D">
            <w:pPr>
              <w:suppressAutoHyphens/>
              <w:snapToGrid w:val="0"/>
              <w:spacing w:after="0" w:line="240" w:lineRule="auto"/>
              <w:ind w:left="567"/>
              <w:rPr>
                <w:rFonts w:ascii="Arial" w:hAnsi="Arial" w:cs="Arial"/>
                <w:b/>
                <w:sz w:val="24"/>
                <w:szCs w:val="24"/>
              </w:rPr>
            </w:pPr>
          </w:p>
        </w:tc>
        <w:tc>
          <w:tcPr>
            <w:tcW w:w="4252" w:type="dxa"/>
            <w:tcBorders>
              <w:top w:val="single" w:sz="4" w:space="0" w:color="000000"/>
              <w:left w:val="single" w:sz="4" w:space="0" w:color="000000"/>
              <w:bottom w:val="single" w:sz="4" w:space="0" w:color="000000"/>
            </w:tcBorders>
            <w:shd w:val="clear" w:color="auto" w:fill="000000" w:themeFill="text1"/>
          </w:tcPr>
          <w:p w14:paraId="58C980C1" w14:textId="77777777" w:rsidR="00D86209" w:rsidRPr="008B7F9B" w:rsidRDefault="00D86209" w:rsidP="00D3223D">
            <w:pPr>
              <w:rPr>
                <w:rFonts w:ascii="Arial" w:hAnsi="Arial" w:cs="Arial"/>
                <w:sz w:val="24"/>
                <w:szCs w:val="24"/>
              </w:rPr>
            </w:pPr>
          </w:p>
        </w:tc>
        <w:tc>
          <w:tcPr>
            <w:tcW w:w="2977" w:type="dxa"/>
            <w:tcBorders>
              <w:top w:val="single" w:sz="4" w:space="0" w:color="000000"/>
              <w:left w:val="single" w:sz="4" w:space="0" w:color="000000"/>
              <w:bottom w:val="single" w:sz="4" w:space="0" w:color="000000"/>
            </w:tcBorders>
            <w:shd w:val="clear" w:color="auto" w:fill="000000" w:themeFill="text1"/>
          </w:tcPr>
          <w:p w14:paraId="455D49B3" w14:textId="77777777" w:rsidR="00D86209" w:rsidRPr="008B7F9B" w:rsidRDefault="00D86209" w:rsidP="00D3223D">
            <w:pPr>
              <w:rPr>
                <w:rFonts w:ascii="Arial" w:hAnsi="Arial" w:cs="Arial"/>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000000" w:themeFill="text1"/>
          </w:tcPr>
          <w:p w14:paraId="26E12CD9" w14:textId="77777777" w:rsidR="00D86209" w:rsidRPr="008B7F9B" w:rsidRDefault="00D86209" w:rsidP="00D3223D">
            <w:pPr>
              <w:jc w:val="right"/>
              <w:rPr>
                <w:rFonts w:ascii="Arial" w:hAnsi="Arial" w:cs="Arial"/>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tcPr>
          <w:p w14:paraId="27824BFD" w14:textId="77777777" w:rsidR="00D86209" w:rsidRPr="008B7F9B" w:rsidRDefault="00D86209" w:rsidP="00D3223D">
            <w:pPr>
              <w:jc w:val="right"/>
              <w:rPr>
                <w:rFonts w:ascii="Arial" w:hAnsi="Arial" w:cs="Arial"/>
                <w:sz w:val="24"/>
                <w:szCs w:val="24"/>
              </w:rPr>
            </w:pPr>
            <w:r w:rsidRPr="008B7F9B">
              <w:rPr>
                <w:rFonts w:ascii="Arial" w:hAnsi="Arial" w:cs="Arial"/>
                <w:b/>
                <w:bCs/>
                <w:sz w:val="24"/>
                <w:szCs w:val="24"/>
              </w:rPr>
              <w:t xml:space="preserve">RAZEM </w:t>
            </w:r>
            <w:r w:rsidRPr="008B7F9B">
              <w:rPr>
                <w:rFonts w:ascii="Arial" w:hAnsi="Arial" w:cs="Arial"/>
                <w:sz w:val="24"/>
                <w:szCs w:val="24"/>
              </w:rPr>
              <w:t>(suma wartości z kolumny nr 6):</w:t>
            </w:r>
          </w:p>
        </w:tc>
        <w:tc>
          <w:tcPr>
            <w:tcW w:w="1323" w:type="dxa"/>
            <w:tcBorders>
              <w:top w:val="single" w:sz="4" w:space="0" w:color="000000"/>
              <w:left w:val="single" w:sz="4" w:space="0" w:color="000000"/>
              <w:bottom w:val="single" w:sz="4" w:space="0" w:color="000000"/>
              <w:right w:val="single" w:sz="4" w:space="0" w:color="000000"/>
            </w:tcBorders>
          </w:tcPr>
          <w:p w14:paraId="4CA9E381" w14:textId="77777777" w:rsidR="00D86209" w:rsidRPr="008B7F9B" w:rsidRDefault="00D86209" w:rsidP="00D3223D">
            <w:pPr>
              <w:jc w:val="right"/>
              <w:rPr>
                <w:rFonts w:ascii="Arial" w:hAnsi="Arial" w:cs="Arial"/>
                <w:sz w:val="24"/>
                <w:szCs w:val="24"/>
              </w:rPr>
            </w:pPr>
          </w:p>
          <w:p w14:paraId="2C89A75A" w14:textId="77777777" w:rsidR="00D86209" w:rsidRPr="008B7F9B" w:rsidRDefault="00D86209" w:rsidP="00D3223D">
            <w:pPr>
              <w:jc w:val="right"/>
              <w:rPr>
                <w:rFonts w:ascii="Arial" w:hAnsi="Arial" w:cs="Arial"/>
                <w:sz w:val="24"/>
                <w:szCs w:val="24"/>
              </w:rPr>
            </w:pPr>
            <w:r w:rsidRPr="008B7F9B">
              <w:rPr>
                <w:rFonts w:ascii="Arial" w:hAnsi="Arial" w:cs="Arial"/>
                <w:sz w:val="24"/>
                <w:szCs w:val="24"/>
              </w:rPr>
              <w:t>………………….</w:t>
            </w:r>
          </w:p>
        </w:tc>
      </w:tr>
    </w:tbl>
    <w:p w14:paraId="0C96A4CD" w14:textId="77777777" w:rsidR="00D86209" w:rsidRPr="008B7F9B" w:rsidRDefault="00D86209" w:rsidP="00D86209">
      <w:pPr>
        <w:pStyle w:val="Legenda1"/>
        <w:rPr>
          <w:rFonts w:ascii="Arial" w:hAnsi="Arial" w:cs="Arial"/>
          <w:b w:val="0"/>
          <w:sz w:val="24"/>
          <w:szCs w:val="24"/>
        </w:rPr>
      </w:pPr>
    </w:p>
    <w:p w14:paraId="0A3CFC95" w14:textId="77777777" w:rsidR="00D86209" w:rsidRPr="008B7F9B" w:rsidRDefault="00D86209" w:rsidP="00D86209">
      <w:pPr>
        <w:rPr>
          <w:rFonts w:ascii="Arial" w:hAnsi="Arial" w:cs="Arial"/>
          <w:sz w:val="24"/>
          <w:szCs w:val="24"/>
        </w:rPr>
      </w:pPr>
    </w:p>
    <w:p w14:paraId="60B284C4" w14:textId="77777777" w:rsidR="00D86209" w:rsidRPr="008B7F9B" w:rsidRDefault="00D86209" w:rsidP="00D86209">
      <w:pPr>
        <w:ind w:left="360"/>
        <w:rPr>
          <w:rFonts w:ascii="Arial" w:hAnsi="Arial" w:cs="Arial"/>
          <w:sz w:val="24"/>
          <w:szCs w:val="24"/>
        </w:rPr>
      </w:pPr>
      <w:r w:rsidRPr="008B7F9B">
        <w:rPr>
          <w:rFonts w:ascii="Arial" w:hAnsi="Arial" w:cs="Arial"/>
          <w:sz w:val="24"/>
          <w:szCs w:val="24"/>
        </w:rPr>
        <w:t>W przypadku, gdy z deklarowanych ilości oznaczeń nie można zaoferować pełnego opakowania, należy zaokrąglić do pełnego opakowania w górę.</w:t>
      </w:r>
    </w:p>
    <w:bookmarkEnd w:id="2"/>
    <w:p w14:paraId="3B9C4C96" w14:textId="77777777" w:rsidR="00D86209" w:rsidRPr="008B7F9B" w:rsidRDefault="00D86209" w:rsidP="00D86209">
      <w:pPr>
        <w:rPr>
          <w:rFonts w:ascii="Arial" w:hAnsi="Arial" w:cs="Arial"/>
          <w:b/>
          <w:sz w:val="24"/>
          <w:szCs w:val="24"/>
        </w:rPr>
      </w:pPr>
    </w:p>
    <w:p w14:paraId="7632FA38" w14:textId="77777777" w:rsidR="00D86209" w:rsidRPr="008B7F9B" w:rsidRDefault="00D86209" w:rsidP="00D86209">
      <w:pPr>
        <w:rPr>
          <w:rFonts w:ascii="Arial" w:hAnsi="Arial" w:cs="Arial"/>
          <w:sz w:val="24"/>
          <w:szCs w:val="24"/>
        </w:rPr>
        <w:sectPr w:rsidR="00D86209" w:rsidRPr="008B7F9B" w:rsidSect="00D86209">
          <w:pgSz w:w="16838" w:h="11900" w:orient="landscape"/>
          <w:pgMar w:top="1420" w:right="1413" w:bottom="1426" w:left="975" w:header="0" w:footer="0" w:gutter="0"/>
          <w:cols w:space="0" w:equalWidth="0">
            <w:col w:w="9060"/>
          </w:cols>
          <w:docGrid w:linePitch="360"/>
        </w:sectPr>
      </w:pPr>
      <w:r w:rsidRPr="008B7F9B">
        <w:rPr>
          <w:rFonts w:ascii="Arial" w:hAnsi="Arial" w:cs="Arial"/>
          <w:sz w:val="24"/>
          <w:szCs w:val="24"/>
        </w:rPr>
        <w:t xml:space="preserve">   </w:t>
      </w:r>
    </w:p>
    <w:p w14:paraId="1CB62D7B" w14:textId="77777777" w:rsidR="00D86209" w:rsidRPr="008B7F9B" w:rsidRDefault="00D86209" w:rsidP="00D86209">
      <w:pPr>
        <w:rPr>
          <w:rFonts w:ascii="Arial" w:hAnsi="Arial" w:cs="Arial"/>
          <w:sz w:val="24"/>
          <w:szCs w:val="24"/>
        </w:rPr>
      </w:pPr>
    </w:p>
    <w:p w14:paraId="13FB9A55" w14:textId="77777777" w:rsidR="00D86209" w:rsidRPr="008B7F9B" w:rsidRDefault="00D86209" w:rsidP="00D86209">
      <w:pPr>
        <w:pStyle w:val="Nagwek3"/>
        <w:rPr>
          <w:bCs/>
          <w:sz w:val="24"/>
          <w:szCs w:val="24"/>
        </w:rPr>
      </w:pPr>
      <w:bookmarkStart w:id="3" w:name="_Hlk157499288"/>
      <w:r>
        <w:t>3</w:t>
      </w:r>
      <w:r w:rsidRPr="008B7F9B">
        <w:t xml:space="preserve">/25/GZOZ                                                                              </w:t>
      </w:r>
      <w:r w:rsidRPr="008B7F9B">
        <w:rPr>
          <w:bCs/>
          <w:sz w:val="24"/>
          <w:szCs w:val="24"/>
        </w:rPr>
        <w:t xml:space="preserve">  Załącznik  nr  2C</w:t>
      </w:r>
    </w:p>
    <w:p w14:paraId="365C6FC5" w14:textId="77777777" w:rsidR="00D86209" w:rsidRPr="008B7F9B" w:rsidRDefault="00D86209" w:rsidP="00D86209">
      <w:pPr>
        <w:rPr>
          <w:rFonts w:ascii="Arial" w:hAnsi="Arial" w:cs="Arial"/>
        </w:rPr>
      </w:pPr>
    </w:p>
    <w:p w14:paraId="13389796" w14:textId="77777777" w:rsidR="00D86209" w:rsidRPr="008B7F9B" w:rsidRDefault="00D86209" w:rsidP="00D86209">
      <w:pPr>
        <w:pStyle w:val="Nagwek3"/>
      </w:pPr>
      <w:r w:rsidRPr="008B7F9B">
        <w:t>Szczegółowy  opis  przedmiotu  zamówienia</w:t>
      </w:r>
    </w:p>
    <w:p w14:paraId="7D1BFFC0" w14:textId="77777777" w:rsidR="00D86209" w:rsidRPr="008B7F9B" w:rsidRDefault="00D86209" w:rsidP="00D86209">
      <w:pPr>
        <w:rPr>
          <w:rFonts w:ascii="Arial" w:hAnsi="Arial" w:cs="Arial"/>
          <w:sz w:val="24"/>
          <w:szCs w:val="24"/>
        </w:rPr>
      </w:pPr>
    </w:p>
    <w:p w14:paraId="362F53AC" w14:textId="77777777" w:rsidR="00D86209" w:rsidRPr="008B7F9B" w:rsidRDefault="00D86209" w:rsidP="00D86209">
      <w:pPr>
        <w:pStyle w:val="Legenda1"/>
        <w:rPr>
          <w:rFonts w:ascii="Arial" w:hAnsi="Arial" w:cs="Arial"/>
          <w:sz w:val="24"/>
          <w:szCs w:val="24"/>
        </w:rPr>
      </w:pPr>
    </w:p>
    <w:p w14:paraId="50A9CF1E" w14:textId="77777777" w:rsidR="00D86209" w:rsidRPr="008B7F9B" w:rsidRDefault="00D86209" w:rsidP="00D86209">
      <w:pPr>
        <w:pStyle w:val="Legenda1"/>
        <w:rPr>
          <w:rFonts w:ascii="Arial" w:hAnsi="Arial" w:cs="Arial"/>
          <w:i/>
          <w:iCs/>
          <w:sz w:val="24"/>
          <w:szCs w:val="24"/>
          <w:u w:val="single"/>
        </w:rPr>
      </w:pPr>
      <w:r w:rsidRPr="008B7F9B">
        <w:rPr>
          <w:rFonts w:ascii="Arial" w:hAnsi="Arial" w:cs="Arial"/>
          <w:i/>
          <w:iCs/>
          <w:sz w:val="24"/>
          <w:szCs w:val="24"/>
          <w:u w:val="single"/>
        </w:rPr>
        <w:t>PAKIET C</w:t>
      </w:r>
    </w:p>
    <w:p w14:paraId="1D7B7F60" w14:textId="77777777" w:rsidR="00D86209" w:rsidRPr="008B7F9B" w:rsidRDefault="00D86209" w:rsidP="00D86209">
      <w:pPr>
        <w:pStyle w:val="Nagwek2"/>
        <w:rPr>
          <w:sz w:val="24"/>
          <w:szCs w:val="24"/>
        </w:rPr>
      </w:pPr>
    </w:p>
    <w:p w14:paraId="25D258AC" w14:textId="77777777" w:rsidR="00D86209" w:rsidRPr="008B7F9B" w:rsidRDefault="00D86209" w:rsidP="00D86209">
      <w:pPr>
        <w:pStyle w:val="Nagwek2"/>
        <w:rPr>
          <w:sz w:val="24"/>
          <w:szCs w:val="24"/>
        </w:rPr>
      </w:pPr>
      <w:r w:rsidRPr="008B7F9B">
        <w:rPr>
          <w:sz w:val="24"/>
          <w:szCs w:val="24"/>
        </w:rPr>
        <w:t xml:space="preserve"> </w:t>
      </w:r>
    </w:p>
    <w:tbl>
      <w:tblPr>
        <w:tblW w:w="14904" w:type="dxa"/>
        <w:tblInd w:w="-25" w:type="dxa"/>
        <w:tblLayout w:type="fixed"/>
        <w:tblCellMar>
          <w:left w:w="70" w:type="dxa"/>
          <w:right w:w="70" w:type="dxa"/>
        </w:tblCellMar>
        <w:tblLook w:val="0000" w:firstRow="0" w:lastRow="0" w:firstColumn="0" w:lastColumn="0" w:noHBand="0" w:noVBand="0"/>
      </w:tblPr>
      <w:tblGrid>
        <w:gridCol w:w="779"/>
        <w:gridCol w:w="5245"/>
        <w:gridCol w:w="1934"/>
        <w:gridCol w:w="1701"/>
        <w:gridCol w:w="1701"/>
        <w:gridCol w:w="1701"/>
        <w:gridCol w:w="1843"/>
      </w:tblGrid>
      <w:tr w:rsidR="00D86209" w:rsidRPr="008B7F9B" w14:paraId="0913A46C" w14:textId="77777777" w:rsidTr="00D3223D">
        <w:trPr>
          <w:trHeight w:val="336"/>
        </w:trPr>
        <w:tc>
          <w:tcPr>
            <w:tcW w:w="779" w:type="dxa"/>
            <w:tcBorders>
              <w:top w:val="single" w:sz="4" w:space="0" w:color="000000"/>
              <w:left w:val="single" w:sz="4" w:space="0" w:color="000000"/>
              <w:bottom w:val="single" w:sz="4" w:space="0" w:color="000000"/>
            </w:tcBorders>
          </w:tcPr>
          <w:p w14:paraId="11A08D50"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bCs/>
                <w:sz w:val="24"/>
                <w:szCs w:val="24"/>
              </w:rPr>
            </w:pPr>
            <w:r w:rsidRPr="008B7F9B">
              <w:rPr>
                <w:rFonts w:ascii="Arial" w:hAnsi="Arial" w:cs="Arial"/>
                <w:b/>
                <w:bCs/>
                <w:sz w:val="24"/>
                <w:szCs w:val="24"/>
              </w:rPr>
              <w:t>L.p.</w:t>
            </w:r>
          </w:p>
        </w:tc>
        <w:tc>
          <w:tcPr>
            <w:tcW w:w="5245" w:type="dxa"/>
            <w:tcBorders>
              <w:top w:val="single" w:sz="4" w:space="0" w:color="000000"/>
              <w:left w:val="single" w:sz="4" w:space="0" w:color="000000"/>
              <w:bottom w:val="single" w:sz="4" w:space="0" w:color="000000"/>
            </w:tcBorders>
          </w:tcPr>
          <w:p w14:paraId="5759ECD6" w14:textId="77777777" w:rsidR="00D86209" w:rsidRPr="008B7F9B" w:rsidRDefault="00D86209" w:rsidP="00D3223D">
            <w:pPr>
              <w:pStyle w:val="Nagwek3"/>
              <w:shd w:val="clear" w:color="auto" w:fill="FFFF99"/>
              <w:ind w:left="437" w:hanging="437"/>
              <w:rPr>
                <w:bCs/>
                <w:i/>
                <w:iCs/>
                <w:szCs w:val="24"/>
              </w:rPr>
            </w:pPr>
            <w:r w:rsidRPr="008B7F9B">
              <w:rPr>
                <w:bCs/>
                <w:iCs/>
                <w:szCs w:val="24"/>
              </w:rPr>
              <w:t>Nazwa</w:t>
            </w:r>
          </w:p>
        </w:tc>
        <w:tc>
          <w:tcPr>
            <w:tcW w:w="1934" w:type="dxa"/>
            <w:tcBorders>
              <w:top w:val="single" w:sz="4" w:space="0" w:color="000000"/>
              <w:left w:val="single" w:sz="4" w:space="0" w:color="000000"/>
              <w:bottom w:val="single" w:sz="4" w:space="0" w:color="000000"/>
            </w:tcBorders>
          </w:tcPr>
          <w:p w14:paraId="2FDF9F1E" w14:textId="77777777" w:rsidR="00D86209" w:rsidRPr="008B7F9B" w:rsidRDefault="00D86209" w:rsidP="00D3223D">
            <w:pPr>
              <w:rPr>
                <w:rFonts w:ascii="Arial" w:hAnsi="Arial" w:cs="Arial"/>
                <w:b/>
                <w:bCs/>
                <w:sz w:val="24"/>
                <w:szCs w:val="24"/>
              </w:rPr>
            </w:pPr>
            <w:r w:rsidRPr="008B7F9B">
              <w:rPr>
                <w:rFonts w:ascii="Arial" w:hAnsi="Arial" w:cs="Arial"/>
                <w:b/>
                <w:bCs/>
                <w:sz w:val="24"/>
                <w:szCs w:val="24"/>
              </w:rPr>
              <w:t>Parametry</w:t>
            </w:r>
          </w:p>
        </w:tc>
        <w:tc>
          <w:tcPr>
            <w:tcW w:w="1701" w:type="dxa"/>
            <w:tcBorders>
              <w:top w:val="single" w:sz="4" w:space="0" w:color="000000"/>
              <w:left w:val="single" w:sz="4" w:space="0" w:color="000000"/>
              <w:bottom w:val="single" w:sz="4" w:space="0" w:color="000000"/>
              <w:right w:val="single" w:sz="4" w:space="0" w:color="000000"/>
            </w:tcBorders>
          </w:tcPr>
          <w:p w14:paraId="30E7FF6A" w14:textId="77777777" w:rsidR="00D86209" w:rsidRPr="008B7F9B" w:rsidRDefault="00D86209" w:rsidP="00D3223D">
            <w:pPr>
              <w:jc w:val="center"/>
              <w:rPr>
                <w:rFonts w:ascii="Arial" w:hAnsi="Arial" w:cs="Arial"/>
                <w:b/>
                <w:bCs/>
                <w:sz w:val="20"/>
                <w:szCs w:val="20"/>
              </w:rPr>
            </w:pPr>
            <w:r w:rsidRPr="008B7F9B">
              <w:rPr>
                <w:rFonts w:ascii="Arial" w:hAnsi="Arial" w:cs="Arial"/>
                <w:b/>
                <w:bCs/>
                <w:sz w:val="20"/>
                <w:szCs w:val="20"/>
              </w:rPr>
              <w:t>Szacunkowe zapotrzebowanie</w:t>
            </w:r>
          </w:p>
        </w:tc>
        <w:tc>
          <w:tcPr>
            <w:tcW w:w="1701" w:type="dxa"/>
            <w:tcBorders>
              <w:top w:val="single" w:sz="4" w:space="0" w:color="000000"/>
              <w:left w:val="single" w:sz="4" w:space="0" w:color="000000"/>
              <w:bottom w:val="single" w:sz="4" w:space="0" w:color="000000"/>
              <w:right w:val="single" w:sz="4" w:space="0" w:color="000000"/>
            </w:tcBorders>
          </w:tcPr>
          <w:p w14:paraId="4F3E6437" w14:textId="77777777" w:rsidR="00D86209" w:rsidRPr="008B7F9B" w:rsidRDefault="00D86209" w:rsidP="00D3223D">
            <w:pPr>
              <w:jc w:val="center"/>
              <w:rPr>
                <w:rFonts w:ascii="Arial" w:hAnsi="Arial" w:cs="Arial"/>
                <w:b/>
                <w:bCs/>
                <w:sz w:val="20"/>
                <w:szCs w:val="20"/>
              </w:rPr>
            </w:pPr>
            <w:r w:rsidRPr="008B7F9B">
              <w:rPr>
                <w:rFonts w:ascii="Arial" w:hAnsi="Arial" w:cs="Arial"/>
                <w:b/>
                <w:bCs/>
                <w:sz w:val="24"/>
                <w:szCs w:val="24"/>
              </w:rPr>
              <w:t>VAT(wpisać 8 czy 23 %)</w:t>
            </w:r>
          </w:p>
        </w:tc>
        <w:tc>
          <w:tcPr>
            <w:tcW w:w="1701" w:type="dxa"/>
            <w:tcBorders>
              <w:top w:val="single" w:sz="4" w:space="0" w:color="000000"/>
              <w:left w:val="single" w:sz="4" w:space="0" w:color="000000"/>
              <w:bottom w:val="single" w:sz="4" w:space="0" w:color="000000"/>
              <w:right w:val="single" w:sz="4" w:space="0" w:color="000000"/>
            </w:tcBorders>
          </w:tcPr>
          <w:p w14:paraId="27978299" w14:textId="77777777" w:rsidR="00D86209" w:rsidRPr="008B7F9B" w:rsidRDefault="00D86209" w:rsidP="00D3223D">
            <w:pPr>
              <w:jc w:val="center"/>
              <w:rPr>
                <w:rFonts w:ascii="Arial" w:hAnsi="Arial" w:cs="Arial"/>
                <w:b/>
                <w:bCs/>
                <w:sz w:val="20"/>
                <w:szCs w:val="20"/>
              </w:rPr>
            </w:pPr>
            <w:r w:rsidRPr="008B7F9B">
              <w:rPr>
                <w:rFonts w:ascii="Arial" w:hAnsi="Arial" w:cs="Arial"/>
                <w:b/>
                <w:bCs/>
                <w:sz w:val="20"/>
                <w:szCs w:val="20"/>
              </w:rPr>
              <w:t>CENA NETTO aa jednostkę z kolumny 2</w:t>
            </w:r>
          </w:p>
        </w:tc>
        <w:tc>
          <w:tcPr>
            <w:tcW w:w="1843" w:type="dxa"/>
            <w:tcBorders>
              <w:top w:val="single" w:sz="4" w:space="0" w:color="000000"/>
              <w:left w:val="single" w:sz="4" w:space="0" w:color="000000"/>
              <w:bottom w:val="single" w:sz="4" w:space="0" w:color="000000"/>
              <w:right w:val="single" w:sz="4" w:space="0" w:color="000000"/>
            </w:tcBorders>
          </w:tcPr>
          <w:p w14:paraId="7A7A01A5" w14:textId="77777777" w:rsidR="00D86209" w:rsidRPr="008B7F9B" w:rsidRDefault="00D86209" w:rsidP="00D3223D">
            <w:pPr>
              <w:jc w:val="both"/>
              <w:rPr>
                <w:rFonts w:ascii="Arial" w:hAnsi="Arial" w:cs="Arial"/>
                <w:b/>
                <w:bCs/>
                <w:sz w:val="20"/>
                <w:szCs w:val="20"/>
              </w:rPr>
            </w:pPr>
            <w:r w:rsidRPr="008B7F9B">
              <w:rPr>
                <w:rFonts w:ascii="Arial" w:hAnsi="Arial" w:cs="Arial"/>
                <w:b/>
                <w:bCs/>
                <w:sz w:val="20"/>
                <w:szCs w:val="20"/>
              </w:rPr>
              <w:t>CENA BRUTTO</w:t>
            </w:r>
            <w:r w:rsidRPr="008B7F9B">
              <w:rPr>
                <w:rFonts w:ascii="Arial" w:hAnsi="Arial" w:cs="Arial"/>
                <w:b/>
                <w:bCs/>
                <w:sz w:val="24"/>
                <w:szCs w:val="24"/>
              </w:rPr>
              <w:t xml:space="preserve"> ZA </w:t>
            </w:r>
            <w:r w:rsidRPr="008B7F9B">
              <w:rPr>
                <w:rFonts w:ascii="Arial" w:hAnsi="Arial" w:cs="Arial"/>
                <w:b/>
                <w:bCs/>
                <w:sz w:val="20"/>
                <w:szCs w:val="20"/>
              </w:rPr>
              <w:t xml:space="preserve">SZACOWANE ZAPOTRZEBOWANIE z należnym </w:t>
            </w:r>
            <w:proofErr w:type="spellStart"/>
            <w:r w:rsidRPr="008B7F9B">
              <w:rPr>
                <w:rFonts w:ascii="Arial" w:hAnsi="Arial" w:cs="Arial"/>
                <w:b/>
                <w:bCs/>
                <w:sz w:val="20"/>
                <w:szCs w:val="20"/>
              </w:rPr>
              <w:t>Vatem</w:t>
            </w:r>
            <w:proofErr w:type="spellEnd"/>
          </w:p>
          <w:p w14:paraId="359DFD85" w14:textId="77777777" w:rsidR="00D86209" w:rsidRPr="008B7F9B" w:rsidRDefault="00D86209" w:rsidP="00D3223D">
            <w:pPr>
              <w:jc w:val="center"/>
              <w:rPr>
                <w:rFonts w:ascii="Arial" w:hAnsi="Arial" w:cs="Arial"/>
                <w:b/>
                <w:bCs/>
                <w:i/>
                <w:iCs/>
                <w:sz w:val="20"/>
                <w:szCs w:val="20"/>
              </w:rPr>
            </w:pPr>
            <w:r w:rsidRPr="008B7F9B">
              <w:rPr>
                <w:rFonts w:ascii="Arial" w:hAnsi="Arial" w:cs="Arial"/>
                <w:b/>
                <w:bCs/>
                <w:i/>
                <w:iCs/>
                <w:sz w:val="20"/>
                <w:szCs w:val="20"/>
              </w:rPr>
              <w:t>(kolumna 3x5 i VAT)</w:t>
            </w:r>
          </w:p>
        </w:tc>
      </w:tr>
      <w:tr w:rsidR="00D86209" w:rsidRPr="008B7F9B" w14:paraId="021E54F4" w14:textId="77777777" w:rsidTr="00D3223D">
        <w:trPr>
          <w:trHeight w:val="336"/>
        </w:trPr>
        <w:tc>
          <w:tcPr>
            <w:tcW w:w="779" w:type="dxa"/>
            <w:tcBorders>
              <w:top w:val="single" w:sz="4" w:space="0" w:color="000000"/>
              <w:left w:val="single" w:sz="4" w:space="0" w:color="000000"/>
              <w:bottom w:val="single" w:sz="4" w:space="0" w:color="000000"/>
            </w:tcBorders>
          </w:tcPr>
          <w:p w14:paraId="51977330"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p>
        </w:tc>
        <w:tc>
          <w:tcPr>
            <w:tcW w:w="5245" w:type="dxa"/>
            <w:tcBorders>
              <w:top w:val="single" w:sz="4" w:space="0" w:color="000000"/>
              <w:left w:val="single" w:sz="4" w:space="0" w:color="000000"/>
              <w:bottom w:val="single" w:sz="4" w:space="0" w:color="000000"/>
            </w:tcBorders>
          </w:tcPr>
          <w:p w14:paraId="3A2ADBDE" w14:textId="77777777" w:rsidR="00D86209" w:rsidRPr="008B7F9B" w:rsidRDefault="00D86209" w:rsidP="00D3223D">
            <w:pPr>
              <w:pStyle w:val="Nagwek3"/>
              <w:shd w:val="clear" w:color="auto" w:fill="FFFF99"/>
              <w:ind w:left="437" w:hanging="437"/>
              <w:jc w:val="center"/>
              <w:rPr>
                <w:i/>
                <w:iCs/>
                <w:szCs w:val="24"/>
              </w:rPr>
            </w:pPr>
            <w:r w:rsidRPr="008B7F9B">
              <w:rPr>
                <w:iCs/>
                <w:szCs w:val="24"/>
              </w:rPr>
              <w:t>1</w:t>
            </w:r>
          </w:p>
        </w:tc>
        <w:tc>
          <w:tcPr>
            <w:tcW w:w="1934" w:type="dxa"/>
            <w:tcBorders>
              <w:top w:val="single" w:sz="4" w:space="0" w:color="000000"/>
              <w:left w:val="single" w:sz="4" w:space="0" w:color="000000"/>
              <w:bottom w:val="single" w:sz="4" w:space="0" w:color="000000"/>
            </w:tcBorders>
          </w:tcPr>
          <w:p w14:paraId="1941AEEA" w14:textId="77777777" w:rsidR="00D86209" w:rsidRPr="008B7F9B" w:rsidRDefault="00D86209" w:rsidP="00D3223D">
            <w:pPr>
              <w:jc w:val="center"/>
              <w:rPr>
                <w:rFonts w:ascii="Arial" w:hAnsi="Arial" w:cs="Arial"/>
                <w:b/>
                <w:sz w:val="24"/>
                <w:szCs w:val="24"/>
              </w:rPr>
            </w:pPr>
            <w:r w:rsidRPr="008B7F9B">
              <w:rPr>
                <w:rFonts w:ascii="Arial" w:hAnsi="Arial" w:cs="Arial"/>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07E003A1" w14:textId="77777777" w:rsidR="00D86209" w:rsidRPr="008B7F9B" w:rsidRDefault="00D86209" w:rsidP="00D3223D">
            <w:pPr>
              <w:jc w:val="center"/>
              <w:rPr>
                <w:rFonts w:ascii="Arial" w:hAnsi="Arial" w:cs="Arial"/>
                <w:b/>
                <w:sz w:val="20"/>
                <w:szCs w:val="20"/>
              </w:rPr>
            </w:pPr>
            <w:r w:rsidRPr="008B7F9B">
              <w:rPr>
                <w:rFonts w:ascii="Arial" w:hAnsi="Arial" w:cs="Arial"/>
                <w:b/>
                <w:sz w:val="20"/>
                <w:szCs w:val="20"/>
              </w:rPr>
              <w:t>3</w:t>
            </w:r>
          </w:p>
        </w:tc>
        <w:tc>
          <w:tcPr>
            <w:tcW w:w="1701" w:type="dxa"/>
            <w:tcBorders>
              <w:top w:val="single" w:sz="4" w:space="0" w:color="000000"/>
              <w:left w:val="single" w:sz="4" w:space="0" w:color="000000"/>
              <w:bottom w:val="single" w:sz="4" w:space="0" w:color="000000"/>
              <w:right w:val="single" w:sz="4" w:space="0" w:color="000000"/>
            </w:tcBorders>
          </w:tcPr>
          <w:p w14:paraId="37F7E8F1" w14:textId="77777777" w:rsidR="00D86209" w:rsidRPr="008B7F9B" w:rsidRDefault="00D86209" w:rsidP="00D3223D">
            <w:pPr>
              <w:jc w:val="center"/>
              <w:rPr>
                <w:rFonts w:ascii="Arial" w:hAnsi="Arial" w:cs="Arial"/>
                <w:b/>
                <w:sz w:val="20"/>
                <w:szCs w:val="20"/>
              </w:rPr>
            </w:pPr>
            <w:r w:rsidRPr="008B7F9B">
              <w:rPr>
                <w:rFonts w:ascii="Arial" w:hAnsi="Arial"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tcPr>
          <w:p w14:paraId="3CB03AE5" w14:textId="77777777" w:rsidR="00D86209" w:rsidRPr="008B7F9B" w:rsidRDefault="00D86209" w:rsidP="00D3223D">
            <w:pPr>
              <w:jc w:val="center"/>
              <w:rPr>
                <w:rFonts w:ascii="Arial" w:hAnsi="Arial" w:cs="Arial"/>
                <w:b/>
                <w:sz w:val="20"/>
                <w:szCs w:val="20"/>
              </w:rPr>
            </w:pPr>
            <w:r w:rsidRPr="008B7F9B">
              <w:rPr>
                <w:rFonts w:ascii="Arial" w:hAnsi="Arial" w:cs="Arial"/>
                <w:b/>
                <w:sz w:val="20"/>
                <w:szCs w:val="20"/>
              </w:rPr>
              <w:t>5</w:t>
            </w:r>
          </w:p>
        </w:tc>
        <w:tc>
          <w:tcPr>
            <w:tcW w:w="1843" w:type="dxa"/>
            <w:tcBorders>
              <w:top w:val="single" w:sz="4" w:space="0" w:color="000000"/>
              <w:left w:val="single" w:sz="4" w:space="0" w:color="000000"/>
              <w:bottom w:val="single" w:sz="4" w:space="0" w:color="000000"/>
              <w:right w:val="single" w:sz="4" w:space="0" w:color="000000"/>
            </w:tcBorders>
          </w:tcPr>
          <w:p w14:paraId="4FD038C2" w14:textId="77777777" w:rsidR="00D86209" w:rsidRPr="008B7F9B" w:rsidRDefault="00D86209" w:rsidP="00D3223D">
            <w:pPr>
              <w:jc w:val="center"/>
              <w:rPr>
                <w:rFonts w:ascii="Arial" w:hAnsi="Arial" w:cs="Arial"/>
                <w:b/>
                <w:sz w:val="20"/>
                <w:szCs w:val="20"/>
              </w:rPr>
            </w:pPr>
            <w:r w:rsidRPr="008B7F9B">
              <w:rPr>
                <w:rFonts w:ascii="Arial" w:hAnsi="Arial" w:cs="Arial"/>
                <w:b/>
                <w:sz w:val="20"/>
                <w:szCs w:val="20"/>
              </w:rPr>
              <w:t>6</w:t>
            </w:r>
          </w:p>
        </w:tc>
      </w:tr>
      <w:tr w:rsidR="00D86209" w:rsidRPr="008B7F9B" w14:paraId="4F1296C3" w14:textId="77777777" w:rsidTr="00D3223D">
        <w:trPr>
          <w:trHeight w:val="336"/>
        </w:trPr>
        <w:tc>
          <w:tcPr>
            <w:tcW w:w="779" w:type="dxa"/>
            <w:tcBorders>
              <w:top w:val="single" w:sz="4" w:space="0" w:color="000000"/>
              <w:left w:val="single" w:sz="4" w:space="0" w:color="000000"/>
              <w:bottom w:val="single" w:sz="4" w:space="0" w:color="000000"/>
            </w:tcBorders>
          </w:tcPr>
          <w:p w14:paraId="60ADCC63"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Cs w:val="24"/>
              </w:rPr>
            </w:pPr>
            <w:r w:rsidRPr="008B7F9B">
              <w:rPr>
                <w:rFonts w:ascii="Arial" w:hAnsi="Arial" w:cs="Arial"/>
                <w:sz w:val="24"/>
                <w:szCs w:val="24"/>
              </w:rPr>
              <w:t>*1.</w:t>
            </w:r>
          </w:p>
        </w:tc>
        <w:tc>
          <w:tcPr>
            <w:tcW w:w="5245" w:type="dxa"/>
            <w:tcBorders>
              <w:top w:val="single" w:sz="4" w:space="0" w:color="000000"/>
              <w:left w:val="single" w:sz="4" w:space="0" w:color="000000"/>
              <w:bottom w:val="single" w:sz="4" w:space="0" w:color="000000"/>
            </w:tcBorders>
          </w:tcPr>
          <w:p w14:paraId="0686D134" w14:textId="77777777" w:rsidR="00D86209" w:rsidRPr="008B7F9B" w:rsidRDefault="00D86209" w:rsidP="00D3223D">
            <w:pPr>
              <w:pStyle w:val="Nagwek3"/>
              <w:shd w:val="clear" w:color="auto" w:fill="FFFF99"/>
              <w:rPr>
                <w:b/>
                <w:bCs/>
                <w:i/>
                <w:iCs/>
                <w:szCs w:val="24"/>
              </w:rPr>
            </w:pPr>
            <w:r w:rsidRPr="008B7F9B">
              <w:rPr>
                <w:bCs/>
                <w:iCs/>
                <w:szCs w:val="24"/>
              </w:rPr>
              <w:t xml:space="preserve">           AERODESIN 2000 z dozownikiem</w:t>
            </w:r>
          </w:p>
        </w:tc>
        <w:tc>
          <w:tcPr>
            <w:tcW w:w="1934" w:type="dxa"/>
            <w:tcBorders>
              <w:top w:val="single" w:sz="4" w:space="0" w:color="000000"/>
              <w:left w:val="single" w:sz="4" w:space="0" w:color="000000"/>
              <w:bottom w:val="single" w:sz="4" w:space="0" w:color="000000"/>
            </w:tcBorders>
          </w:tcPr>
          <w:p w14:paraId="7D147D32"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1 litr op.                 </w:t>
            </w:r>
          </w:p>
        </w:tc>
        <w:tc>
          <w:tcPr>
            <w:tcW w:w="1701" w:type="dxa"/>
            <w:tcBorders>
              <w:top w:val="single" w:sz="4" w:space="0" w:color="000000"/>
              <w:left w:val="single" w:sz="4" w:space="0" w:color="000000"/>
              <w:bottom w:val="single" w:sz="4" w:space="0" w:color="000000"/>
              <w:right w:val="single" w:sz="4" w:space="0" w:color="000000"/>
            </w:tcBorders>
          </w:tcPr>
          <w:p w14:paraId="1613E80B" w14:textId="77777777" w:rsidR="00D86209" w:rsidRPr="008B7F9B" w:rsidRDefault="00D86209" w:rsidP="00D3223D">
            <w:pPr>
              <w:jc w:val="center"/>
              <w:rPr>
                <w:rFonts w:ascii="Arial" w:hAnsi="Arial" w:cs="Arial"/>
              </w:rPr>
            </w:pPr>
            <w:r w:rsidRPr="008B7F9B">
              <w:rPr>
                <w:rFonts w:ascii="Arial" w:hAnsi="Arial" w:cs="Arial"/>
                <w:sz w:val="24"/>
                <w:szCs w:val="24"/>
              </w:rPr>
              <w:t xml:space="preserve">            120  op.                   </w:t>
            </w:r>
          </w:p>
        </w:tc>
        <w:tc>
          <w:tcPr>
            <w:tcW w:w="1701" w:type="dxa"/>
            <w:tcBorders>
              <w:top w:val="single" w:sz="4" w:space="0" w:color="000000"/>
              <w:left w:val="single" w:sz="4" w:space="0" w:color="000000"/>
              <w:bottom w:val="single" w:sz="4" w:space="0" w:color="000000"/>
              <w:right w:val="single" w:sz="4" w:space="0" w:color="000000"/>
            </w:tcBorders>
          </w:tcPr>
          <w:p w14:paraId="14B9B1A9"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2E154B2"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97B0244" w14:textId="77777777" w:rsidR="00D86209" w:rsidRPr="008B7F9B" w:rsidRDefault="00D86209" w:rsidP="00D3223D">
            <w:pPr>
              <w:jc w:val="center"/>
              <w:rPr>
                <w:rFonts w:ascii="Arial" w:hAnsi="Arial" w:cs="Arial"/>
                <w:sz w:val="24"/>
                <w:szCs w:val="24"/>
              </w:rPr>
            </w:pPr>
          </w:p>
        </w:tc>
      </w:tr>
      <w:tr w:rsidR="00D86209" w:rsidRPr="008B7F9B" w14:paraId="08EBE89D" w14:textId="77777777" w:rsidTr="00D3223D">
        <w:tc>
          <w:tcPr>
            <w:tcW w:w="779" w:type="dxa"/>
            <w:tcBorders>
              <w:top w:val="single" w:sz="4" w:space="0" w:color="000000"/>
              <w:left w:val="single" w:sz="4" w:space="0" w:color="000000"/>
              <w:bottom w:val="single" w:sz="4" w:space="0" w:color="000000"/>
            </w:tcBorders>
          </w:tcPr>
          <w:p w14:paraId="172E8930"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w:t>
            </w:r>
          </w:p>
        </w:tc>
        <w:tc>
          <w:tcPr>
            <w:tcW w:w="5245" w:type="dxa"/>
            <w:tcBorders>
              <w:top w:val="single" w:sz="4" w:space="0" w:color="000000"/>
              <w:left w:val="single" w:sz="4" w:space="0" w:color="000000"/>
              <w:bottom w:val="single" w:sz="4" w:space="0" w:color="000000"/>
            </w:tcBorders>
          </w:tcPr>
          <w:p w14:paraId="6F51C1D0" w14:textId="77777777" w:rsidR="00D86209" w:rsidRPr="008B7F9B" w:rsidRDefault="00D86209" w:rsidP="00D3223D">
            <w:pPr>
              <w:rPr>
                <w:rFonts w:ascii="Arial" w:hAnsi="Arial" w:cs="Arial"/>
                <w:sz w:val="24"/>
                <w:szCs w:val="24"/>
              </w:rPr>
            </w:pPr>
            <w:r w:rsidRPr="008B7F9B">
              <w:rPr>
                <w:rFonts w:ascii="Arial" w:hAnsi="Arial" w:cs="Arial"/>
                <w:sz w:val="24"/>
                <w:szCs w:val="24"/>
              </w:rPr>
              <w:t>ALDEVIR</w:t>
            </w:r>
          </w:p>
        </w:tc>
        <w:tc>
          <w:tcPr>
            <w:tcW w:w="1934" w:type="dxa"/>
            <w:tcBorders>
              <w:top w:val="single" w:sz="4" w:space="0" w:color="000000"/>
              <w:left w:val="single" w:sz="4" w:space="0" w:color="000000"/>
              <w:bottom w:val="single" w:sz="4" w:space="0" w:color="000000"/>
            </w:tcBorders>
          </w:tcPr>
          <w:p w14:paraId="2E853E6D"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500 ml               </w:t>
            </w:r>
          </w:p>
        </w:tc>
        <w:tc>
          <w:tcPr>
            <w:tcW w:w="1701" w:type="dxa"/>
            <w:tcBorders>
              <w:top w:val="single" w:sz="4" w:space="0" w:color="000000"/>
              <w:left w:val="single" w:sz="4" w:space="0" w:color="000000"/>
              <w:bottom w:val="single" w:sz="4" w:space="0" w:color="000000"/>
              <w:right w:val="single" w:sz="4" w:space="0" w:color="000000"/>
            </w:tcBorders>
          </w:tcPr>
          <w:p w14:paraId="48B8AACC" w14:textId="77777777" w:rsidR="00D86209" w:rsidRPr="008B7F9B" w:rsidRDefault="00D86209" w:rsidP="00D3223D">
            <w:pPr>
              <w:jc w:val="right"/>
              <w:rPr>
                <w:rFonts w:ascii="Arial" w:hAnsi="Arial" w:cs="Arial"/>
              </w:rPr>
            </w:pPr>
            <w:r w:rsidRPr="008B7F9B">
              <w:rPr>
                <w:rFonts w:ascii="Arial" w:hAnsi="Arial" w:cs="Arial"/>
                <w:sz w:val="24"/>
                <w:szCs w:val="24"/>
              </w:rPr>
              <w:t>120 szt.</w:t>
            </w:r>
          </w:p>
        </w:tc>
        <w:tc>
          <w:tcPr>
            <w:tcW w:w="1701" w:type="dxa"/>
            <w:tcBorders>
              <w:top w:val="single" w:sz="4" w:space="0" w:color="000000"/>
              <w:left w:val="single" w:sz="4" w:space="0" w:color="000000"/>
              <w:bottom w:val="single" w:sz="4" w:space="0" w:color="000000"/>
              <w:right w:val="single" w:sz="4" w:space="0" w:color="000000"/>
            </w:tcBorders>
          </w:tcPr>
          <w:p w14:paraId="6F7D2DB9"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04FF557"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683CA13" w14:textId="77777777" w:rsidR="00D86209" w:rsidRPr="008B7F9B" w:rsidRDefault="00D86209" w:rsidP="00D3223D">
            <w:pPr>
              <w:jc w:val="right"/>
              <w:rPr>
                <w:rFonts w:ascii="Arial" w:hAnsi="Arial" w:cs="Arial"/>
                <w:sz w:val="24"/>
                <w:szCs w:val="24"/>
              </w:rPr>
            </w:pPr>
          </w:p>
        </w:tc>
      </w:tr>
      <w:tr w:rsidR="00D86209" w:rsidRPr="008B7F9B" w14:paraId="549BD2E3" w14:textId="77777777" w:rsidTr="00D3223D">
        <w:tc>
          <w:tcPr>
            <w:tcW w:w="779" w:type="dxa"/>
            <w:tcBorders>
              <w:top w:val="single" w:sz="4" w:space="0" w:color="000000"/>
              <w:left w:val="single" w:sz="4" w:space="0" w:color="000000"/>
              <w:bottom w:val="single" w:sz="4" w:space="0" w:color="000000"/>
            </w:tcBorders>
          </w:tcPr>
          <w:p w14:paraId="5D477ADE"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3.</w:t>
            </w:r>
          </w:p>
        </w:tc>
        <w:tc>
          <w:tcPr>
            <w:tcW w:w="5245" w:type="dxa"/>
            <w:tcBorders>
              <w:top w:val="single" w:sz="4" w:space="0" w:color="000000"/>
              <w:left w:val="single" w:sz="4" w:space="0" w:color="000000"/>
              <w:bottom w:val="single" w:sz="4" w:space="0" w:color="000000"/>
            </w:tcBorders>
          </w:tcPr>
          <w:p w14:paraId="1A417A75"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Aparat do kroplowego przetaczania płynów infuzyjnych typu IS, komora kroplowa min. 55 mm przezroczysta, wykonana z elastycznego tworzywa, wolna od PCV i </w:t>
            </w:r>
            <w:proofErr w:type="spellStart"/>
            <w:r w:rsidRPr="008B7F9B">
              <w:rPr>
                <w:rFonts w:ascii="Arial" w:hAnsi="Arial" w:cs="Arial"/>
                <w:sz w:val="24"/>
                <w:szCs w:val="24"/>
              </w:rPr>
              <w:t>latexu</w:t>
            </w:r>
            <w:proofErr w:type="spellEnd"/>
            <w:r w:rsidRPr="008B7F9B">
              <w:rPr>
                <w:rFonts w:ascii="Arial" w:hAnsi="Arial" w:cs="Arial"/>
                <w:sz w:val="24"/>
                <w:szCs w:val="24"/>
              </w:rPr>
              <w:t xml:space="preserve">, pozbawiony </w:t>
            </w:r>
            <w:proofErr w:type="spellStart"/>
            <w:r w:rsidRPr="008B7F9B">
              <w:rPr>
                <w:rFonts w:ascii="Arial" w:hAnsi="Arial" w:cs="Arial"/>
                <w:sz w:val="24"/>
                <w:szCs w:val="24"/>
              </w:rPr>
              <w:t>ftalanów</w:t>
            </w:r>
            <w:proofErr w:type="spellEnd"/>
            <w:r w:rsidRPr="008B7F9B">
              <w:rPr>
                <w:rFonts w:ascii="Arial" w:hAnsi="Arial" w:cs="Arial"/>
                <w:sz w:val="24"/>
                <w:szCs w:val="24"/>
              </w:rPr>
              <w:t xml:space="preserve"> z informacją na każdym pojedynczym opakowaniu o ich braku.</w:t>
            </w:r>
          </w:p>
        </w:tc>
        <w:tc>
          <w:tcPr>
            <w:tcW w:w="1934" w:type="dxa"/>
            <w:tcBorders>
              <w:top w:val="single" w:sz="4" w:space="0" w:color="000000"/>
              <w:left w:val="single" w:sz="4" w:space="0" w:color="000000"/>
              <w:bottom w:val="single" w:sz="4" w:space="0" w:color="000000"/>
            </w:tcBorders>
          </w:tcPr>
          <w:p w14:paraId="5D038BE1"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6C1A2B79" w14:textId="77777777" w:rsidR="00D86209" w:rsidRPr="008B7F9B" w:rsidRDefault="00D86209" w:rsidP="00D3223D">
            <w:pPr>
              <w:jc w:val="right"/>
              <w:rPr>
                <w:rFonts w:ascii="Arial" w:hAnsi="Arial" w:cs="Arial"/>
              </w:rPr>
            </w:pPr>
            <w:r w:rsidRPr="008B7F9B">
              <w:rPr>
                <w:rFonts w:ascii="Arial" w:hAnsi="Arial" w:cs="Arial"/>
                <w:sz w:val="24"/>
                <w:szCs w:val="24"/>
              </w:rPr>
              <w:t xml:space="preserve">240 szt. </w:t>
            </w:r>
          </w:p>
        </w:tc>
        <w:tc>
          <w:tcPr>
            <w:tcW w:w="1701" w:type="dxa"/>
            <w:tcBorders>
              <w:top w:val="single" w:sz="4" w:space="0" w:color="000000"/>
              <w:left w:val="single" w:sz="4" w:space="0" w:color="000000"/>
              <w:bottom w:val="single" w:sz="4" w:space="0" w:color="000000"/>
              <w:right w:val="single" w:sz="4" w:space="0" w:color="000000"/>
            </w:tcBorders>
          </w:tcPr>
          <w:p w14:paraId="4302C102"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5BB353E6"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9A68729" w14:textId="77777777" w:rsidR="00D86209" w:rsidRPr="008B7F9B" w:rsidRDefault="00D86209" w:rsidP="00D3223D">
            <w:pPr>
              <w:jc w:val="right"/>
              <w:rPr>
                <w:rFonts w:ascii="Arial" w:hAnsi="Arial" w:cs="Arial"/>
                <w:sz w:val="24"/>
                <w:szCs w:val="24"/>
              </w:rPr>
            </w:pPr>
          </w:p>
        </w:tc>
      </w:tr>
      <w:tr w:rsidR="00D86209" w:rsidRPr="008B7F9B" w14:paraId="1184B28F" w14:textId="77777777" w:rsidTr="00D3223D">
        <w:tc>
          <w:tcPr>
            <w:tcW w:w="779" w:type="dxa"/>
            <w:tcBorders>
              <w:top w:val="single" w:sz="4" w:space="0" w:color="000000"/>
              <w:left w:val="single" w:sz="4" w:space="0" w:color="000000"/>
              <w:bottom w:val="single" w:sz="4" w:space="0" w:color="000000"/>
            </w:tcBorders>
          </w:tcPr>
          <w:p w14:paraId="78F621A2"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4.</w:t>
            </w:r>
          </w:p>
        </w:tc>
        <w:tc>
          <w:tcPr>
            <w:tcW w:w="5245" w:type="dxa"/>
            <w:tcBorders>
              <w:top w:val="single" w:sz="4" w:space="0" w:color="000000"/>
              <w:left w:val="single" w:sz="4" w:space="0" w:color="000000"/>
              <w:bottom w:val="single" w:sz="4" w:space="0" w:color="000000"/>
            </w:tcBorders>
          </w:tcPr>
          <w:p w14:paraId="15753585" w14:textId="77777777" w:rsidR="00D86209" w:rsidRPr="008B7F9B" w:rsidRDefault="00D86209" w:rsidP="00D3223D">
            <w:pPr>
              <w:rPr>
                <w:rFonts w:ascii="Arial" w:hAnsi="Arial" w:cs="Arial"/>
                <w:sz w:val="24"/>
                <w:szCs w:val="24"/>
              </w:rPr>
            </w:pPr>
            <w:r w:rsidRPr="008B7F9B">
              <w:rPr>
                <w:rFonts w:ascii="Arial" w:hAnsi="Arial" w:cs="Arial"/>
                <w:sz w:val="24"/>
                <w:szCs w:val="24"/>
              </w:rPr>
              <w:t>CYTOFIX</w:t>
            </w:r>
          </w:p>
        </w:tc>
        <w:tc>
          <w:tcPr>
            <w:tcW w:w="1934" w:type="dxa"/>
            <w:tcBorders>
              <w:top w:val="single" w:sz="4" w:space="0" w:color="000000"/>
              <w:left w:val="single" w:sz="4" w:space="0" w:color="000000"/>
              <w:bottom w:val="single" w:sz="4" w:space="0" w:color="000000"/>
            </w:tcBorders>
          </w:tcPr>
          <w:p w14:paraId="4C92F7EC"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200 ml               </w:t>
            </w:r>
          </w:p>
        </w:tc>
        <w:tc>
          <w:tcPr>
            <w:tcW w:w="1701" w:type="dxa"/>
            <w:tcBorders>
              <w:top w:val="single" w:sz="4" w:space="0" w:color="000000"/>
              <w:left w:val="single" w:sz="4" w:space="0" w:color="000000"/>
              <w:bottom w:val="single" w:sz="4" w:space="0" w:color="000000"/>
              <w:right w:val="single" w:sz="4" w:space="0" w:color="000000"/>
            </w:tcBorders>
          </w:tcPr>
          <w:p w14:paraId="3D3DF2F3" w14:textId="77777777" w:rsidR="00D86209" w:rsidRPr="008B7F9B" w:rsidRDefault="00D86209" w:rsidP="00D3223D">
            <w:pPr>
              <w:jc w:val="right"/>
              <w:rPr>
                <w:rFonts w:ascii="Arial" w:hAnsi="Arial" w:cs="Arial"/>
              </w:rPr>
            </w:pPr>
            <w:r w:rsidRPr="008B7F9B">
              <w:rPr>
                <w:rFonts w:ascii="Arial" w:hAnsi="Arial" w:cs="Arial"/>
                <w:sz w:val="24"/>
                <w:szCs w:val="24"/>
              </w:rPr>
              <w:t>16 szt.</w:t>
            </w:r>
          </w:p>
        </w:tc>
        <w:tc>
          <w:tcPr>
            <w:tcW w:w="1701" w:type="dxa"/>
            <w:tcBorders>
              <w:top w:val="single" w:sz="4" w:space="0" w:color="000000"/>
              <w:left w:val="single" w:sz="4" w:space="0" w:color="000000"/>
              <w:bottom w:val="single" w:sz="4" w:space="0" w:color="000000"/>
              <w:right w:val="single" w:sz="4" w:space="0" w:color="000000"/>
            </w:tcBorders>
          </w:tcPr>
          <w:p w14:paraId="0C9E226E"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299B9ABF"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18C617C" w14:textId="77777777" w:rsidR="00D86209" w:rsidRPr="008B7F9B" w:rsidRDefault="00D86209" w:rsidP="00D3223D">
            <w:pPr>
              <w:jc w:val="right"/>
              <w:rPr>
                <w:rFonts w:ascii="Arial" w:hAnsi="Arial" w:cs="Arial"/>
                <w:sz w:val="24"/>
                <w:szCs w:val="24"/>
              </w:rPr>
            </w:pPr>
          </w:p>
        </w:tc>
      </w:tr>
      <w:tr w:rsidR="00D86209" w:rsidRPr="008B7F9B" w14:paraId="1AB94A32" w14:textId="77777777" w:rsidTr="00D3223D">
        <w:tc>
          <w:tcPr>
            <w:tcW w:w="779" w:type="dxa"/>
            <w:tcBorders>
              <w:top w:val="single" w:sz="4" w:space="0" w:color="000000"/>
              <w:left w:val="single" w:sz="4" w:space="0" w:color="000000"/>
              <w:bottom w:val="single" w:sz="4" w:space="0" w:color="000000"/>
            </w:tcBorders>
          </w:tcPr>
          <w:p w14:paraId="2AC2C9A1"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b/>
                <w:sz w:val="24"/>
                <w:szCs w:val="24"/>
              </w:rPr>
              <w:t>*5.</w:t>
            </w:r>
          </w:p>
        </w:tc>
        <w:tc>
          <w:tcPr>
            <w:tcW w:w="5245" w:type="dxa"/>
            <w:tcBorders>
              <w:top w:val="single" w:sz="4" w:space="0" w:color="000000"/>
              <w:left w:val="single" w:sz="4" w:space="0" w:color="000000"/>
              <w:bottom w:val="single" w:sz="4" w:space="0" w:color="000000"/>
            </w:tcBorders>
            <w:shd w:val="clear" w:color="auto" w:fill="FFFF99"/>
          </w:tcPr>
          <w:p w14:paraId="0DBDE960" w14:textId="77777777" w:rsidR="00D86209" w:rsidRPr="008B7F9B" w:rsidRDefault="00D86209" w:rsidP="00D3223D">
            <w:pPr>
              <w:rPr>
                <w:rFonts w:ascii="Arial" w:hAnsi="Arial" w:cs="Arial"/>
                <w:sz w:val="24"/>
                <w:szCs w:val="24"/>
              </w:rPr>
            </w:pPr>
            <w:r w:rsidRPr="008B7F9B">
              <w:rPr>
                <w:rFonts w:ascii="Arial" w:hAnsi="Arial" w:cs="Arial"/>
                <w:sz w:val="24"/>
                <w:szCs w:val="24"/>
              </w:rPr>
              <w:t>ETAPROBEN ( nie spray)</w:t>
            </w:r>
          </w:p>
        </w:tc>
        <w:tc>
          <w:tcPr>
            <w:tcW w:w="1934" w:type="dxa"/>
            <w:tcBorders>
              <w:top w:val="single" w:sz="4" w:space="0" w:color="000000"/>
              <w:left w:val="single" w:sz="4" w:space="0" w:color="000000"/>
              <w:bottom w:val="single" w:sz="4" w:space="0" w:color="000000"/>
            </w:tcBorders>
          </w:tcPr>
          <w:p w14:paraId="49AED114"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500 ml                </w:t>
            </w:r>
          </w:p>
        </w:tc>
        <w:tc>
          <w:tcPr>
            <w:tcW w:w="1701" w:type="dxa"/>
            <w:tcBorders>
              <w:top w:val="single" w:sz="4" w:space="0" w:color="000000"/>
              <w:left w:val="single" w:sz="4" w:space="0" w:color="000000"/>
              <w:bottom w:val="single" w:sz="4" w:space="0" w:color="000000"/>
              <w:right w:val="single" w:sz="4" w:space="0" w:color="000000"/>
            </w:tcBorders>
          </w:tcPr>
          <w:p w14:paraId="5297D7DD" w14:textId="77777777" w:rsidR="00D86209" w:rsidRPr="008B7F9B" w:rsidRDefault="00D86209" w:rsidP="00D3223D">
            <w:pPr>
              <w:jc w:val="right"/>
              <w:rPr>
                <w:rFonts w:ascii="Arial" w:hAnsi="Arial" w:cs="Arial"/>
              </w:rPr>
            </w:pPr>
            <w:r w:rsidRPr="008B7F9B">
              <w:rPr>
                <w:rFonts w:ascii="Arial" w:hAnsi="Arial" w:cs="Arial"/>
                <w:sz w:val="24"/>
                <w:szCs w:val="24"/>
              </w:rPr>
              <w:t>200 szt.</w:t>
            </w:r>
          </w:p>
        </w:tc>
        <w:tc>
          <w:tcPr>
            <w:tcW w:w="1701" w:type="dxa"/>
            <w:tcBorders>
              <w:top w:val="single" w:sz="4" w:space="0" w:color="000000"/>
              <w:left w:val="single" w:sz="4" w:space="0" w:color="000000"/>
              <w:bottom w:val="single" w:sz="4" w:space="0" w:color="000000"/>
              <w:right w:val="single" w:sz="4" w:space="0" w:color="000000"/>
            </w:tcBorders>
          </w:tcPr>
          <w:p w14:paraId="26410CD5"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28960F29"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FD0722F" w14:textId="77777777" w:rsidR="00D86209" w:rsidRPr="008B7F9B" w:rsidRDefault="00D86209" w:rsidP="00D3223D">
            <w:pPr>
              <w:jc w:val="right"/>
              <w:rPr>
                <w:rFonts w:ascii="Arial" w:hAnsi="Arial" w:cs="Arial"/>
                <w:sz w:val="24"/>
                <w:szCs w:val="24"/>
              </w:rPr>
            </w:pPr>
          </w:p>
        </w:tc>
      </w:tr>
      <w:tr w:rsidR="00D86209" w:rsidRPr="008B7F9B" w14:paraId="644BFFA3" w14:textId="77777777" w:rsidTr="00D3223D">
        <w:tc>
          <w:tcPr>
            <w:tcW w:w="779" w:type="dxa"/>
            <w:tcBorders>
              <w:top w:val="single" w:sz="4" w:space="0" w:color="000000"/>
              <w:left w:val="single" w:sz="4" w:space="0" w:color="000000"/>
              <w:bottom w:val="single" w:sz="4" w:space="0" w:color="000000"/>
            </w:tcBorders>
          </w:tcPr>
          <w:p w14:paraId="516020D4"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b/>
                <w:sz w:val="24"/>
                <w:szCs w:val="24"/>
              </w:rPr>
              <w:t>*6.</w:t>
            </w:r>
          </w:p>
        </w:tc>
        <w:tc>
          <w:tcPr>
            <w:tcW w:w="5245" w:type="dxa"/>
            <w:tcBorders>
              <w:top w:val="single" w:sz="4" w:space="0" w:color="000000"/>
              <w:left w:val="single" w:sz="4" w:space="0" w:color="000000"/>
              <w:bottom w:val="single" w:sz="4" w:space="0" w:color="000000"/>
            </w:tcBorders>
            <w:shd w:val="clear" w:color="auto" w:fill="FFFF99"/>
          </w:tcPr>
          <w:p w14:paraId="6FD8357C" w14:textId="77777777" w:rsidR="00D86209" w:rsidRPr="008B7F9B" w:rsidRDefault="00D86209" w:rsidP="00D3223D">
            <w:pPr>
              <w:rPr>
                <w:rFonts w:ascii="Arial" w:hAnsi="Arial" w:cs="Arial"/>
                <w:sz w:val="24"/>
                <w:szCs w:val="24"/>
              </w:rPr>
            </w:pPr>
            <w:r w:rsidRPr="008B7F9B">
              <w:rPr>
                <w:rFonts w:ascii="Arial" w:hAnsi="Arial" w:cs="Arial"/>
                <w:sz w:val="24"/>
                <w:szCs w:val="24"/>
              </w:rPr>
              <w:t>Fartuch foliowy jednorazowego użytku</w:t>
            </w:r>
          </w:p>
        </w:tc>
        <w:tc>
          <w:tcPr>
            <w:tcW w:w="1934" w:type="dxa"/>
            <w:tcBorders>
              <w:top w:val="single" w:sz="4" w:space="0" w:color="000000"/>
              <w:left w:val="single" w:sz="4" w:space="0" w:color="000000"/>
              <w:bottom w:val="single" w:sz="4" w:space="0" w:color="000000"/>
            </w:tcBorders>
          </w:tcPr>
          <w:p w14:paraId="5488D965"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2108E191" w14:textId="77777777" w:rsidR="00D86209" w:rsidRPr="008B7F9B" w:rsidRDefault="00D86209" w:rsidP="00D3223D">
            <w:pPr>
              <w:jc w:val="right"/>
              <w:rPr>
                <w:rFonts w:ascii="Arial" w:hAnsi="Arial" w:cs="Arial"/>
              </w:rPr>
            </w:pPr>
            <w:r w:rsidRPr="008B7F9B">
              <w:rPr>
                <w:rFonts w:ascii="Arial" w:hAnsi="Arial" w:cs="Arial"/>
                <w:sz w:val="24"/>
                <w:szCs w:val="24"/>
              </w:rPr>
              <w:t>15 szt.</w:t>
            </w:r>
          </w:p>
        </w:tc>
        <w:tc>
          <w:tcPr>
            <w:tcW w:w="1701" w:type="dxa"/>
            <w:tcBorders>
              <w:top w:val="single" w:sz="4" w:space="0" w:color="000000"/>
              <w:left w:val="single" w:sz="4" w:space="0" w:color="000000"/>
              <w:bottom w:val="single" w:sz="4" w:space="0" w:color="000000"/>
              <w:right w:val="single" w:sz="4" w:space="0" w:color="000000"/>
            </w:tcBorders>
          </w:tcPr>
          <w:p w14:paraId="6CC24466"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3C6FD41"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33EE9EB9" w14:textId="77777777" w:rsidR="00D86209" w:rsidRPr="008B7F9B" w:rsidRDefault="00D86209" w:rsidP="00D3223D">
            <w:pPr>
              <w:jc w:val="right"/>
              <w:rPr>
                <w:rFonts w:ascii="Arial" w:hAnsi="Arial" w:cs="Arial"/>
                <w:sz w:val="24"/>
                <w:szCs w:val="24"/>
              </w:rPr>
            </w:pPr>
          </w:p>
        </w:tc>
      </w:tr>
      <w:tr w:rsidR="00D86209" w:rsidRPr="008B7F9B" w14:paraId="050F832F" w14:textId="77777777" w:rsidTr="00D3223D">
        <w:tc>
          <w:tcPr>
            <w:tcW w:w="779" w:type="dxa"/>
            <w:tcBorders>
              <w:top w:val="single" w:sz="4" w:space="0" w:color="000000"/>
              <w:left w:val="single" w:sz="4" w:space="0" w:color="000000"/>
              <w:bottom w:val="single" w:sz="4" w:space="0" w:color="000000"/>
            </w:tcBorders>
          </w:tcPr>
          <w:p w14:paraId="529B07A6"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7.</w:t>
            </w:r>
          </w:p>
        </w:tc>
        <w:tc>
          <w:tcPr>
            <w:tcW w:w="5245" w:type="dxa"/>
            <w:tcBorders>
              <w:top w:val="single" w:sz="4" w:space="0" w:color="000000"/>
              <w:left w:val="single" w:sz="4" w:space="0" w:color="000000"/>
              <w:bottom w:val="single" w:sz="4" w:space="0" w:color="000000"/>
            </w:tcBorders>
          </w:tcPr>
          <w:p w14:paraId="208159AD" w14:textId="77777777" w:rsidR="00D86209" w:rsidRPr="008B7F9B" w:rsidRDefault="00D86209" w:rsidP="00D3223D">
            <w:pPr>
              <w:rPr>
                <w:rFonts w:ascii="Arial" w:hAnsi="Arial" w:cs="Arial"/>
                <w:sz w:val="24"/>
                <w:szCs w:val="24"/>
              </w:rPr>
            </w:pPr>
            <w:r w:rsidRPr="008B7F9B">
              <w:rPr>
                <w:rFonts w:ascii="Arial" w:hAnsi="Arial" w:cs="Arial"/>
                <w:sz w:val="24"/>
                <w:szCs w:val="24"/>
              </w:rPr>
              <w:t>Kubki jednorazowego użytku</w:t>
            </w:r>
          </w:p>
        </w:tc>
        <w:tc>
          <w:tcPr>
            <w:tcW w:w="1934" w:type="dxa"/>
            <w:tcBorders>
              <w:top w:val="single" w:sz="4" w:space="0" w:color="000000"/>
              <w:left w:val="single" w:sz="4" w:space="0" w:color="000000"/>
              <w:bottom w:val="single" w:sz="4" w:space="0" w:color="000000"/>
            </w:tcBorders>
          </w:tcPr>
          <w:p w14:paraId="1D5A0AAE"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x 100 szt.      </w:t>
            </w:r>
          </w:p>
        </w:tc>
        <w:tc>
          <w:tcPr>
            <w:tcW w:w="1701" w:type="dxa"/>
            <w:tcBorders>
              <w:top w:val="single" w:sz="4" w:space="0" w:color="000000"/>
              <w:left w:val="single" w:sz="4" w:space="0" w:color="000000"/>
              <w:bottom w:val="single" w:sz="4" w:space="0" w:color="000000"/>
              <w:right w:val="single" w:sz="4" w:space="0" w:color="000000"/>
            </w:tcBorders>
          </w:tcPr>
          <w:p w14:paraId="22587DF8" w14:textId="77777777" w:rsidR="00D86209" w:rsidRPr="008B7F9B" w:rsidRDefault="00D86209" w:rsidP="00D3223D">
            <w:pPr>
              <w:jc w:val="right"/>
              <w:rPr>
                <w:rFonts w:ascii="Arial" w:hAnsi="Arial" w:cs="Arial"/>
              </w:rPr>
            </w:pPr>
            <w:r w:rsidRPr="008B7F9B">
              <w:rPr>
                <w:rFonts w:ascii="Arial" w:hAnsi="Arial" w:cs="Arial"/>
                <w:sz w:val="24"/>
                <w:szCs w:val="24"/>
              </w:rPr>
              <w:t>36 op.</w:t>
            </w:r>
          </w:p>
        </w:tc>
        <w:tc>
          <w:tcPr>
            <w:tcW w:w="1701" w:type="dxa"/>
            <w:tcBorders>
              <w:top w:val="single" w:sz="4" w:space="0" w:color="000000"/>
              <w:left w:val="single" w:sz="4" w:space="0" w:color="000000"/>
              <w:bottom w:val="single" w:sz="4" w:space="0" w:color="000000"/>
              <w:right w:val="single" w:sz="4" w:space="0" w:color="000000"/>
            </w:tcBorders>
          </w:tcPr>
          <w:p w14:paraId="37E554E2"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3F62802"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569C0A0" w14:textId="77777777" w:rsidR="00D86209" w:rsidRPr="008B7F9B" w:rsidRDefault="00D86209" w:rsidP="00D3223D">
            <w:pPr>
              <w:jc w:val="right"/>
              <w:rPr>
                <w:rFonts w:ascii="Arial" w:hAnsi="Arial" w:cs="Arial"/>
                <w:sz w:val="24"/>
                <w:szCs w:val="24"/>
              </w:rPr>
            </w:pPr>
          </w:p>
        </w:tc>
      </w:tr>
      <w:tr w:rsidR="00D86209" w:rsidRPr="008B7F9B" w14:paraId="4A4807EC" w14:textId="77777777" w:rsidTr="00D3223D">
        <w:tc>
          <w:tcPr>
            <w:tcW w:w="779" w:type="dxa"/>
            <w:tcBorders>
              <w:top w:val="single" w:sz="4" w:space="0" w:color="000000"/>
              <w:left w:val="single" w:sz="4" w:space="0" w:color="000000"/>
              <w:bottom w:val="single" w:sz="4" w:space="0" w:color="000000"/>
            </w:tcBorders>
          </w:tcPr>
          <w:p w14:paraId="3F28595F"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8.</w:t>
            </w:r>
          </w:p>
        </w:tc>
        <w:tc>
          <w:tcPr>
            <w:tcW w:w="5245" w:type="dxa"/>
            <w:tcBorders>
              <w:top w:val="single" w:sz="4" w:space="0" w:color="000000"/>
              <w:left w:val="single" w:sz="4" w:space="0" w:color="000000"/>
              <w:bottom w:val="single" w:sz="4" w:space="0" w:color="000000"/>
            </w:tcBorders>
          </w:tcPr>
          <w:p w14:paraId="09F96D4D" w14:textId="77777777" w:rsidR="00D86209" w:rsidRPr="008B7F9B" w:rsidRDefault="00D86209" w:rsidP="00D3223D">
            <w:pPr>
              <w:rPr>
                <w:rFonts w:ascii="Arial" w:hAnsi="Arial" w:cs="Arial"/>
                <w:sz w:val="24"/>
                <w:szCs w:val="24"/>
              </w:rPr>
            </w:pPr>
            <w:r w:rsidRPr="008B7F9B">
              <w:rPr>
                <w:rFonts w:ascii="Arial" w:hAnsi="Arial" w:cs="Arial"/>
                <w:sz w:val="24"/>
                <w:szCs w:val="24"/>
              </w:rPr>
              <w:t>Kieliszki do leków jednorazowego użytku 30 ml. dostępne w 4-ch kolorach</w:t>
            </w:r>
          </w:p>
        </w:tc>
        <w:tc>
          <w:tcPr>
            <w:tcW w:w="1934" w:type="dxa"/>
            <w:tcBorders>
              <w:top w:val="single" w:sz="4" w:space="0" w:color="000000"/>
              <w:left w:val="single" w:sz="4" w:space="0" w:color="000000"/>
              <w:bottom w:val="single" w:sz="4" w:space="0" w:color="000000"/>
            </w:tcBorders>
          </w:tcPr>
          <w:p w14:paraId="40E2EA01" w14:textId="77777777" w:rsidR="00D86209" w:rsidRPr="008B7F9B" w:rsidRDefault="00D86209" w:rsidP="00D3223D">
            <w:pPr>
              <w:rPr>
                <w:rFonts w:ascii="Arial" w:hAnsi="Arial" w:cs="Arial"/>
                <w:sz w:val="24"/>
                <w:szCs w:val="24"/>
              </w:rPr>
            </w:pPr>
            <w:r w:rsidRPr="008B7F9B">
              <w:rPr>
                <w:rFonts w:ascii="Arial" w:hAnsi="Arial" w:cs="Arial"/>
                <w:sz w:val="24"/>
                <w:szCs w:val="24"/>
              </w:rPr>
              <w:t>x 75 szt.</w:t>
            </w:r>
          </w:p>
        </w:tc>
        <w:tc>
          <w:tcPr>
            <w:tcW w:w="1701" w:type="dxa"/>
            <w:tcBorders>
              <w:top w:val="single" w:sz="4" w:space="0" w:color="000000"/>
              <w:left w:val="single" w:sz="4" w:space="0" w:color="000000"/>
              <w:bottom w:val="single" w:sz="4" w:space="0" w:color="000000"/>
              <w:right w:val="single" w:sz="4" w:space="0" w:color="000000"/>
            </w:tcBorders>
          </w:tcPr>
          <w:p w14:paraId="5C3809B2" w14:textId="77777777" w:rsidR="00D86209" w:rsidRPr="008B7F9B" w:rsidRDefault="00D86209" w:rsidP="00D3223D">
            <w:pPr>
              <w:jc w:val="right"/>
              <w:rPr>
                <w:rFonts w:ascii="Arial" w:hAnsi="Arial" w:cs="Arial"/>
              </w:rPr>
            </w:pPr>
            <w:r w:rsidRPr="008B7F9B">
              <w:rPr>
                <w:rFonts w:ascii="Arial" w:hAnsi="Arial" w:cs="Arial"/>
                <w:sz w:val="24"/>
                <w:szCs w:val="24"/>
              </w:rPr>
              <w:t>30 op.</w:t>
            </w:r>
          </w:p>
        </w:tc>
        <w:tc>
          <w:tcPr>
            <w:tcW w:w="1701" w:type="dxa"/>
            <w:tcBorders>
              <w:top w:val="single" w:sz="4" w:space="0" w:color="000000"/>
              <w:left w:val="single" w:sz="4" w:space="0" w:color="000000"/>
              <w:bottom w:val="single" w:sz="4" w:space="0" w:color="000000"/>
              <w:right w:val="single" w:sz="4" w:space="0" w:color="000000"/>
            </w:tcBorders>
          </w:tcPr>
          <w:p w14:paraId="6CD8C9A1"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53BC08C4"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FA93AF7" w14:textId="77777777" w:rsidR="00D86209" w:rsidRPr="008B7F9B" w:rsidRDefault="00D86209" w:rsidP="00D3223D">
            <w:pPr>
              <w:jc w:val="right"/>
              <w:rPr>
                <w:rFonts w:ascii="Arial" w:hAnsi="Arial" w:cs="Arial"/>
                <w:sz w:val="24"/>
                <w:szCs w:val="24"/>
              </w:rPr>
            </w:pPr>
          </w:p>
        </w:tc>
      </w:tr>
      <w:tr w:rsidR="00D86209" w:rsidRPr="008B7F9B" w14:paraId="3D1D5B9D" w14:textId="77777777" w:rsidTr="00D3223D">
        <w:tc>
          <w:tcPr>
            <w:tcW w:w="779" w:type="dxa"/>
            <w:tcBorders>
              <w:top w:val="single" w:sz="4" w:space="0" w:color="000000"/>
              <w:left w:val="single" w:sz="4" w:space="0" w:color="000000"/>
              <w:bottom w:val="single" w:sz="4" w:space="0" w:color="000000"/>
            </w:tcBorders>
          </w:tcPr>
          <w:p w14:paraId="4864BBAE"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9.</w:t>
            </w:r>
          </w:p>
        </w:tc>
        <w:tc>
          <w:tcPr>
            <w:tcW w:w="5245" w:type="dxa"/>
            <w:tcBorders>
              <w:top w:val="single" w:sz="4" w:space="0" w:color="000000"/>
              <w:left w:val="single" w:sz="4" w:space="0" w:color="000000"/>
              <w:bottom w:val="single" w:sz="4" w:space="0" w:color="000000"/>
            </w:tcBorders>
          </w:tcPr>
          <w:p w14:paraId="5B80DEF9"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Kieliszki do leków jednorazowego użytku do precyzyjnego dawkowania, wyskalowane do  30 ml co 5 ml, </w:t>
            </w:r>
          </w:p>
        </w:tc>
        <w:tc>
          <w:tcPr>
            <w:tcW w:w="1934" w:type="dxa"/>
            <w:tcBorders>
              <w:top w:val="single" w:sz="4" w:space="0" w:color="000000"/>
              <w:left w:val="single" w:sz="4" w:space="0" w:color="000000"/>
              <w:bottom w:val="single" w:sz="4" w:space="0" w:color="000000"/>
            </w:tcBorders>
          </w:tcPr>
          <w:p w14:paraId="79F6CB59" w14:textId="77777777" w:rsidR="00D86209" w:rsidRPr="008B7F9B" w:rsidRDefault="00D86209" w:rsidP="00D3223D">
            <w:pPr>
              <w:rPr>
                <w:rFonts w:ascii="Arial" w:hAnsi="Arial" w:cs="Arial"/>
                <w:sz w:val="24"/>
                <w:szCs w:val="24"/>
              </w:rPr>
            </w:pPr>
            <w:r w:rsidRPr="008B7F9B">
              <w:rPr>
                <w:rFonts w:ascii="Arial" w:hAnsi="Arial" w:cs="Arial"/>
                <w:sz w:val="24"/>
                <w:szCs w:val="24"/>
              </w:rPr>
              <w:t>x 75 szt.</w:t>
            </w:r>
          </w:p>
        </w:tc>
        <w:tc>
          <w:tcPr>
            <w:tcW w:w="1701" w:type="dxa"/>
            <w:tcBorders>
              <w:top w:val="single" w:sz="4" w:space="0" w:color="000000"/>
              <w:left w:val="single" w:sz="4" w:space="0" w:color="000000"/>
              <w:bottom w:val="single" w:sz="4" w:space="0" w:color="000000"/>
              <w:right w:val="single" w:sz="4" w:space="0" w:color="000000"/>
            </w:tcBorders>
          </w:tcPr>
          <w:p w14:paraId="0BE40DD2" w14:textId="77777777" w:rsidR="00D86209" w:rsidRPr="008B7F9B" w:rsidRDefault="00D86209" w:rsidP="00D3223D">
            <w:pPr>
              <w:jc w:val="right"/>
              <w:rPr>
                <w:rFonts w:ascii="Arial" w:hAnsi="Arial" w:cs="Arial"/>
              </w:rPr>
            </w:pPr>
            <w:r w:rsidRPr="008B7F9B">
              <w:rPr>
                <w:rFonts w:ascii="Arial" w:hAnsi="Arial" w:cs="Arial"/>
                <w:sz w:val="24"/>
                <w:szCs w:val="24"/>
              </w:rPr>
              <w:t>2 op.</w:t>
            </w:r>
          </w:p>
        </w:tc>
        <w:tc>
          <w:tcPr>
            <w:tcW w:w="1701" w:type="dxa"/>
            <w:tcBorders>
              <w:top w:val="single" w:sz="4" w:space="0" w:color="000000"/>
              <w:left w:val="single" w:sz="4" w:space="0" w:color="000000"/>
              <w:bottom w:val="single" w:sz="4" w:space="0" w:color="000000"/>
              <w:right w:val="single" w:sz="4" w:space="0" w:color="000000"/>
            </w:tcBorders>
          </w:tcPr>
          <w:p w14:paraId="46F2E7C3"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FB1FFB3"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AAB6A65" w14:textId="77777777" w:rsidR="00D86209" w:rsidRPr="008B7F9B" w:rsidRDefault="00D86209" w:rsidP="00D3223D">
            <w:pPr>
              <w:jc w:val="right"/>
              <w:rPr>
                <w:rFonts w:ascii="Arial" w:hAnsi="Arial" w:cs="Arial"/>
                <w:sz w:val="24"/>
                <w:szCs w:val="24"/>
              </w:rPr>
            </w:pPr>
          </w:p>
        </w:tc>
      </w:tr>
      <w:tr w:rsidR="00D86209" w:rsidRPr="008B7F9B" w14:paraId="69C978E7" w14:textId="77777777" w:rsidTr="00D3223D">
        <w:tc>
          <w:tcPr>
            <w:tcW w:w="779" w:type="dxa"/>
            <w:tcBorders>
              <w:top w:val="single" w:sz="4" w:space="0" w:color="000000"/>
              <w:left w:val="single" w:sz="4" w:space="0" w:color="000000"/>
              <w:bottom w:val="single" w:sz="4" w:space="0" w:color="000000"/>
            </w:tcBorders>
          </w:tcPr>
          <w:p w14:paraId="2A507558"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10</w:t>
            </w:r>
          </w:p>
        </w:tc>
        <w:tc>
          <w:tcPr>
            <w:tcW w:w="5245" w:type="dxa"/>
            <w:tcBorders>
              <w:top w:val="single" w:sz="4" w:space="0" w:color="000000"/>
              <w:left w:val="single" w:sz="4" w:space="0" w:color="000000"/>
              <w:bottom w:val="single" w:sz="4" w:space="0" w:color="000000"/>
            </w:tcBorders>
          </w:tcPr>
          <w:p w14:paraId="6BB28C9B"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Niko</w:t>
            </w:r>
            <w:proofErr w:type="spellEnd"/>
            <w:r w:rsidRPr="008B7F9B">
              <w:rPr>
                <w:rFonts w:ascii="Arial" w:hAnsi="Arial" w:cs="Arial"/>
                <w:sz w:val="24"/>
                <w:szCs w:val="24"/>
              </w:rPr>
              <w:t xml:space="preserve"> – </w:t>
            </w:r>
            <w:proofErr w:type="spellStart"/>
            <w:r w:rsidRPr="008B7F9B">
              <w:rPr>
                <w:rFonts w:ascii="Arial" w:hAnsi="Arial" w:cs="Arial"/>
                <w:sz w:val="24"/>
                <w:szCs w:val="24"/>
              </w:rPr>
              <w:t>fix</w:t>
            </w:r>
            <w:proofErr w:type="spellEnd"/>
          </w:p>
        </w:tc>
        <w:tc>
          <w:tcPr>
            <w:tcW w:w="1934" w:type="dxa"/>
            <w:tcBorders>
              <w:top w:val="single" w:sz="4" w:space="0" w:color="000000"/>
              <w:left w:val="single" w:sz="4" w:space="0" w:color="000000"/>
              <w:bottom w:val="single" w:sz="4" w:space="0" w:color="000000"/>
            </w:tcBorders>
          </w:tcPr>
          <w:p w14:paraId="3BC8F5C5" w14:textId="77777777" w:rsidR="00D86209" w:rsidRPr="008B7F9B" w:rsidRDefault="00D86209" w:rsidP="00D3223D">
            <w:pPr>
              <w:rPr>
                <w:rFonts w:ascii="Arial" w:hAnsi="Arial" w:cs="Arial"/>
                <w:sz w:val="24"/>
                <w:szCs w:val="24"/>
              </w:rPr>
            </w:pPr>
            <w:r w:rsidRPr="008B7F9B">
              <w:rPr>
                <w:rFonts w:ascii="Arial" w:hAnsi="Arial" w:cs="Arial"/>
                <w:sz w:val="24"/>
                <w:szCs w:val="24"/>
              </w:rPr>
              <w:t>x 100 szt. (x 50 szt.)</w:t>
            </w:r>
          </w:p>
        </w:tc>
        <w:tc>
          <w:tcPr>
            <w:tcW w:w="1701" w:type="dxa"/>
            <w:tcBorders>
              <w:top w:val="single" w:sz="4" w:space="0" w:color="000000"/>
              <w:left w:val="single" w:sz="4" w:space="0" w:color="000000"/>
              <w:bottom w:val="single" w:sz="4" w:space="0" w:color="000000"/>
              <w:right w:val="single" w:sz="4" w:space="0" w:color="000000"/>
            </w:tcBorders>
          </w:tcPr>
          <w:p w14:paraId="278949EE" w14:textId="77777777" w:rsidR="00D86209" w:rsidRPr="008B7F9B" w:rsidRDefault="00D86209" w:rsidP="00D3223D">
            <w:pPr>
              <w:jc w:val="right"/>
              <w:rPr>
                <w:rFonts w:ascii="Arial" w:hAnsi="Arial" w:cs="Arial"/>
              </w:rPr>
            </w:pPr>
            <w:r w:rsidRPr="008B7F9B">
              <w:rPr>
                <w:rFonts w:ascii="Arial" w:hAnsi="Arial" w:cs="Arial"/>
                <w:sz w:val="24"/>
                <w:szCs w:val="24"/>
              </w:rPr>
              <w:t xml:space="preserve">12 </w:t>
            </w:r>
            <w:proofErr w:type="spellStart"/>
            <w:r w:rsidRPr="008B7F9B">
              <w:rPr>
                <w:rFonts w:ascii="Arial" w:hAnsi="Arial" w:cs="Arial"/>
                <w:sz w:val="24"/>
                <w:szCs w:val="24"/>
              </w:rPr>
              <w:t>op</w:t>
            </w:r>
            <w:proofErr w:type="spellEnd"/>
            <w:r w:rsidRPr="008B7F9B">
              <w:rPr>
                <w:rFonts w:ascii="Arial" w:hAnsi="Arial" w:cs="Arial"/>
                <w:sz w:val="24"/>
                <w:szCs w:val="24"/>
              </w:rPr>
              <w:t xml:space="preserve"> (lub 24 </w:t>
            </w:r>
            <w:proofErr w:type="spellStart"/>
            <w:r w:rsidRPr="008B7F9B">
              <w:rPr>
                <w:rFonts w:ascii="Arial" w:hAnsi="Arial" w:cs="Arial"/>
                <w:sz w:val="24"/>
                <w:szCs w:val="24"/>
              </w:rPr>
              <w:t>op</w:t>
            </w:r>
            <w:proofErr w:type="spellEnd"/>
            <w:r w:rsidRPr="008B7F9B">
              <w:rPr>
                <w:rFonts w:ascii="Arial" w:hAnsi="Arial" w:cs="Arial"/>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14:paraId="58E5EE40"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7F1EF56"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77760CD" w14:textId="77777777" w:rsidR="00D86209" w:rsidRPr="008B7F9B" w:rsidRDefault="00D86209" w:rsidP="00D3223D">
            <w:pPr>
              <w:jc w:val="right"/>
              <w:rPr>
                <w:rFonts w:ascii="Arial" w:hAnsi="Arial" w:cs="Arial"/>
                <w:sz w:val="24"/>
                <w:szCs w:val="24"/>
              </w:rPr>
            </w:pPr>
          </w:p>
        </w:tc>
      </w:tr>
      <w:tr w:rsidR="00D86209" w:rsidRPr="008B7F9B" w14:paraId="045469DB" w14:textId="77777777" w:rsidTr="00D3223D">
        <w:tc>
          <w:tcPr>
            <w:tcW w:w="779" w:type="dxa"/>
            <w:tcBorders>
              <w:top w:val="single" w:sz="4" w:space="0" w:color="000000"/>
              <w:left w:val="single" w:sz="4" w:space="0" w:color="000000"/>
              <w:bottom w:val="single" w:sz="4" w:space="0" w:color="000000"/>
            </w:tcBorders>
          </w:tcPr>
          <w:p w14:paraId="71302D5A"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11.</w:t>
            </w:r>
          </w:p>
        </w:tc>
        <w:tc>
          <w:tcPr>
            <w:tcW w:w="5245" w:type="dxa"/>
            <w:tcBorders>
              <w:top w:val="single" w:sz="4" w:space="0" w:color="000000"/>
              <w:left w:val="single" w:sz="4" w:space="0" w:color="000000"/>
              <w:bottom w:val="single" w:sz="4" w:space="0" w:color="000000"/>
            </w:tcBorders>
          </w:tcPr>
          <w:p w14:paraId="6048C410" w14:textId="77777777" w:rsidR="00D86209" w:rsidRPr="008B7F9B" w:rsidRDefault="00D86209" w:rsidP="00D3223D">
            <w:pPr>
              <w:rPr>
                <w:rFonts w:ascii="Arial" w:hAnsi="Arial" w:cs="Arial"/>
                <w:sz w:val="24"/>
                <w:szCs w:val="24"/>
              </w:rPr>
            </w:pPr>
            <w:r w:rsidRPr="008B7F9B">
              <w:rPr>
                <w:rFonts w:ascii="Arial" w:hAnsi="Arial" w:cs="Arial"/>
                <w:sz w:val="24"/>
                <w:szCs w:val="24"/>
              </w:rPr>
              <w:t>Papier KH – 65 HM</w:t>
            </w:r>
          </w:p>
        </w:tc>
        <w:tc>
          <w:tcPr>
            <w:tcW w:w="1934" w:type="dxa"/>
            <w:tcBorders>
              <w:top w:val="single" w:sz="4" w:space="0" w:color="000000"/>
              <w:left w:val="single" w:sz="4" w:space="0" w:color="000000"/>
              <w:bottom w:val="single" w:sz="4" w:space="0" w:color="000000"/>
            </w:tcBorders>
          </w:tcPr>
          <w:p w14:paraId="62968914"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4415BA5A" w14:textId="77777777" w:rsidR="00D86209" w:rsidRPr="008B7F9B" w:rsidRDefault="00D86209" w:rsidP="00D3223D">
            <w:pPr>
              <w:jc w:val="right"/>
              <w:rPr>
                <w:rFonts w:ascii="Arial" w:hAnsi="Arial" w:cs="Arial"/>
              </w:rPr>
            </w:pPr>
            <w:r w:rsidRPr="008B7F9B">
              <w:rPr>
                <w:rFonts w:ascii="Arial" w:hAnsi="Arial" w:cs="Arial"/>
                <w:sz w:val="24"/>
                <w:szCs w:val="24"/>
              </w:rPr>
              <w:t>50 szt.</w:t>
            </w:r>
          </w:p>
        </w:tc>
        <w:tc>
          <w:tcPr>
            <w:tcW w:w="1701" w:type="dxa"/>
            <w:tcBorders>
              <w:top w:val="single" w:sz="4" w:space="0" w:color="000000"/>
              <w:left w:val="single" w:sz="4" w:space="0" w:color="000000"/>
              <w:bottom w:val="single" w:sz="4" w:space="0" w:color="000000"/>
              <w:right w:val="single" w:sz="4" w:space="0" w:color="000000"/>
            </w:tcBorders>
          </w:tcPr>
          <w:p w14:paraId="109AF2BA"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235E8FDB"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DC18691" w14:textId="77777777" w:rsidR="00D86209" w:rsidRPr="008B7F9B" w:rsidRDefault="00D86209" w:rsidP="00D3223D">
            <w:pPr>
              <w:jc w:val="right"/>
              <w:rPr>
                <w:rFonts w:ascii="Arial" w:hAnsi="Arial" w:cs="Arial"/>
                <w:sz w:val="24"/>
                <w:szCs w:val="24"/>
              </w:rPr>
            </w:pPr>
          </w:p>
        </w:tc>
      </w:tr>
      <w:tr w:rsidR="00D86209" w:rsidRPr="008B7F9B" w14:paraId="5194FD0A" w14:textId="77777777" w:rsidTr="00D3223D">
        <w:tc>
          <w:tcPr>
            <w:tcW w:w="779" w:type="dxa"/>
            <w:tcBorders>
              <w:top w:val="single" w:sz="4" w:space="0" w:color="000000"/>
              <w:left w:val="single" w:sz="4" w:space="0" w:color="000000"/>
              <w:bottom w:val="single" w:sz="4" w:space="0" w:color="000000"/>
            </w:tcBorders>
          </w:tcPr>
          <w:p w14:paraId="356DAFBB"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12</w:t>
            </w:r>
          </w:p>
        </w:tc>
        <w:tc>
          <w:tcPr>
            <w:tcW w:w="5245" w:type="dxa"/>
            <w:tcBorders>
              <w:top w:val="single" w:sz="4" w:space="0" w:color="000000"/>
              <w:left w:val="single" w:sz="4" w:space="0" w:color="000000"/>
              <w:bottom w:val="single" w:sz="4" w:space="0" w:color="000000"/>
            </w:tcBorders>
          </w:tcPr>
          <w:p w14:paraId="4BFB631D" w14:textId="77777777" w:rsidR="00D86209" w:rsidRPr="008B7F9B" w:rsidRDefault="00D86209" w:rsidP="00D3223D">
            <w:pPr>
              <w:rPr>
                <w:rFonts w:ascii="Arial" w:hAnsi="Arial" w:cs="Arial"/>
                <w:sz w:val="24"/>
                <w:szCs w:val="24"/>
              </w:rPr>
            </w:pPr>
            <w:r w:rsidRPr="008B7F9B">
              <w:rPr>
                <w:rFonts w:ascii="Arial" w:hAnsi="Arial" w:cs="Arial"/>
                <w:sz w:val="24"/>
                <w:szCs w:val="24"/>
              </w:rPr>
              <w:t>Papier ASCARD 33</w:t>
            </w:r>
          </w:p>
        </w:tc>
        <w:tc>
          <w:tcPr>
            <w:tcW w:w="1934" w:type="dxa"/>
            <w:tcBorders>
              <w:top w:val="single" w:sz="4" w:space="0" w:color="000000"/>
              <w:left w:val="single" w:sz="4" w:space="0" w:color="000000"/>
              <w:bottom w:val="single" w:sz="4" w:space="0" w:color="000000"/>
            </w:tcBorders>
          </w:tcPr>
          <w:p w14:paraId="061622A2"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1A3B6530" w14:textId="77777777" w:rsidR="00D86209" w:rsidRPr="008B7F9B" w:rsidRDefault="00D86209" w:rsidP="00D3223D">
            <w:pPr>
              <w:jc w:val="right"/>
              <w:rPr>
                <w:rFonts w:ascii="Arial" w:hAnsi="Arial" w:cs="Arial"/>
              </w:rPr>
            </w:pPr>
            <w:r w:rsidRPr="008B7F9B">
              <w:rPr>
                <w:rFonts w:ascii="Arial" w:hAnsi="Arial" w:cs="Arial"/>
                <w:sz w:val="24"/>
                <w:szCs w:val="24"/>
              </w:rPr>
              <w:t>100 szt.</w:t>
            </w:r>
          </w:p>
        </w:tc>
        <w:tc>
          <w:tcPr>
            <w:tcW w:w="1701" w:type="dxa"/>
            <w:tcBorders>
              <w:top w:val="single" w:sz="4" w:space="0" w:color="000000"/>
              <w:left w:val="single" w:sz="4" w:space="0" w:color="000000"/>
              <w:bottom w:val="single" w:sz="4" w:space="0" w:color="000000"/>
              <w:right w:val="single" w:sz="4" w:space="0" w:color="000000"/>
            </w:tcBorders>
          </w:tcPr>
          <w:p w14:paraId="73A5AF16"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63AD83A"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A85FF04" w14:textId="77777777" w:rsidR="00D86209" w:rsidRPr="008B7F9B" w:rsidRDefault="00D86209" w:rsidP="00D3223D">
            <w:pPr>
              <w:jc w:val="right"/>
              <w:rPr>
                <w:rFonts w:ascii="Arial" w:hAnsi="Arial" w:cs="Arial"/>
                <w:sz w:val="24"/>
                <w:szCs w:val="24"/>
              </w:rPr>
            </w:pPr>
          </w:p>
        </w:tc>
      </w:tr>
      <w:tr w:rsidR="00D86209" w:rsidRPr="008B7F9B" w14:paraId="3F449A05" w14:textId="77777777" w:rsidTr="00D3223D">
        <w:tc>
          <w:tcPr>
            <w:tcW w:w="779" w:type="dxa"/>
            <w:tcBorders>
              <w:top w:val="single" w:sz="4" w:space="0" w:color="000000"/>
              <w:left w:val="single" w:sz="4" w:space="0" w:color="000000"/>
              <w:bottom w:val="single" w:sz="4" w:space="0" w:color="000000"/>
            </w:tcBorders>
          </w:tcPr>
          <w:p w14:paraId="5BBC5880"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Cs/>
                <w:sz w:val="24"/>
                <w:szCs w:val="24"/>
              </w:rPr>
              <w:t>13.</w:t>
            </w:r>
          </w:p>
        </w:tc>
        <w:tc>
          <w:tcPr>
            <w:tcW w:w="5245" w:type="dxa"/>
            <w:tcBorders>
              <w:top w:val="single" w:sz="4" w:space="0" w:color="000000"/>
              <w:left w:val="single" w:sz="4" w:space="0" w:color="000000"/>
              <w:bottom w:val="single" w:sz="4" w:space="0" w:color="000000"/>
            </w:tcBorders>
          </w:tcPr>
          <w:p w14:paraId="639C079B" w14:textId="77777777" w:rsidR="00D86209" w:rsidRPr="008B7F9B" w:rsidRDefault="00D86209" w:rsidP="00D3223D">
            <w:pPr>
              <w:rPr>
                <w:rFonts w:ascii="Arial" w:hAnsi="Arial" w:cs="Arial"/>
                <w:sz w:val="24"/>
                <w:szCs w:val="24"/>
              </w:rPr>
            </w:pPr>
            <w:r w:rsidRPr="008B7F9B">
              <w:rPr>
                <w:rFonts w:ascii="Arial" w:hAnsi="Arial" w:cs="Arial"/>
                <w:sz w:val="24"/>
                <w:szCs w:val="24"/>
              </w:rPr>
              <w:t>Papier RB – 1 (58 mm) do EKG</w:t>
            </w:r>
          </w:p>
        </w:tc>
        <w:tc>
          <w:tcPr>
            <w:tcW w:w="1934" w:type="dxa"/>
            <w:tcBorders>
              <w:top w:val="single" w:sz="4" w:space="0" w:color="000000"/>
              <w:left w:val="single" w:sz="4" w:space="0" w:color="000000"/>
              <w:bottom w:val="single" w:sz="4" w:space="0" w:color="000000"/>
            </w:tcBorders>
          </w:tcPr>
          <w:p w14:paraId="73DCAEBB"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74282B93" w14:textId="77777777" w:rsidR="00D86209" w:rsidRPr="008B7F9B" w:rsidRDefault="00D86209" w:rsidP="00D3223D">
            <w:pPr>
              <w:jc w:val="right"/>
              <w:rPr>
                <w:rFonts w:ascii="Arial" w:hAnsi="Arial" w:cs="Arial"/>
              </w:rPr>
            </w:pPr>
            <w:r w:rsidRPr="008B7F9B">
              <w:rPr>
                <w:rFonts w:ascii="Arial" w:hAnsi="Arial" w:cs="Arial"/>
                <w:sz w:val="24"/>
                <w:szCs w:val="24"/>
              </w:rPr>
              <w:t>100 szt.</w:t>
            </w:r>
          </w:p>
        </w:tc>
        <w:tc>
          <w:tcPr>
            <w:tcW w:w="1701" w:type="dxa"/>
            <w:tcBorders>
              <w:top w:val="single" w:sz="4" w:space="0" w:color="000000"/>
              <w:left w:val="single" w:sz="4" w:space="0" w:color="000000"/>
              <w:bottom w:val="single" w:sz="4" w:space="0" w:color="000000"/>
              <w:right w:val="single" w:sz="4" w:space="0" w:color="000000"/>
            </w:tcBorders>
          </w:tcPr>
          <w:p w14:paraId="441C991E"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82AF156"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2793720" w14:textId="77777777" w:rsidR="00D86209" w:rsidRPr="008B7F9B" w:rsidRDefault="00D86209" w:rsidP="00D3223D">
            <w:pPr>
              <w:jc w:val="right"/>
              <w:rPr>
                <w:rFonts w:ascii="Arial" w:hAnsi="Arial" w:cs="Arial"/>
                <w:sz w:val="24"/>
                <w:szCs w:val="24"/>
              </w:rPr>
            </w:pPr>
          </w:p>
        </w:tc>
      </w:tr>
      <w:tr w:rsidR="00D86209" w:rsidRPr="008B7F9B" w14:paraId="22C1E4CE" w14:textId="77777777" w:rsidTr="00D3223D">
        <w:tc>
          <w:tcPr>
            <w:tcW w:w="779" w:type="dxa"/>
            <w:tcBorders>
              <w:top w:val="single" w:sz="4" w:space="0" w:color="000000"/>
              <w:left w:val="single" w:sz="4" w:space="0" w:color="000000"/>
              <w:bottom w:val="single" w:sz="4" w:space="0" w:color="000000"/>
            </w:tcBorders>
          </w:tcPr>
          <w:p w14:paraId="45D59206"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14.</w:t>
            </w:r>
          </w:p>
        </w:tc>
        <w:tc>
          <w:tcPr>
            <w:tcW w:w="5245" w:type="dxa"/>
            <w:tcBorders>
              <w:top w:val="single" w:sz="4" w:space="0" w:color="000000"/>
              <w:left w:val="single" w:sz="4" w:space="0" w:color="000000"/>
              <w:bottom w:val="single" w:sz="4" w:space="0" w:color="000000"/>
            </w:tcBorders>
          </w:tcPr>
          <w:p w14:paraId="2D4FD2B6" w14:textId="77777777" w:rsidR="00D86209" w:rsidRPr="008B7F9B" w:rsidRDefault="00D86209" w:rsidP="00D3223D">
            <w:pPr>
              <w:rPr>
                <w:rFonts w:ascii="Arial" w:hAnsi="Arial" w:cs="Arial"/>
                <w:sz w:val="24"/>
                <w:szCs w:val="24"/>
              </w:rPr>
            </w:pPr>
            <w:r w:rsidRPr="008B7F9B">
              <w:rPr>
                <w:rFonts w:ascii="Arial" w:hAnsi="Arial" w:cs="Arial"/>
                <w:sz w:val="24"/>
                <w:szCs w:val="24"/>
              </w:rPr>
              <w:t>Papier EKG E - 30</w:t>
            </w:r>
          </w:p>
        </w:tc>
        <w:tc>
          <w:tcPr>
            <w:tcW w:w="1934" w:type="dxa"/>
            <w:tcBorders>
              <w:top w:val="single" w:sz="4" w:space="0" w:color="000000"/>
              <w:left w:val="single" w:sz="4" w:space="0" w:color="000000"/>
              <w:bottom w:val="single" w:sz="4" w:space="0" w:color="000000"/>
            </w:tcBorders>
          </w:tcPr>
          <w:p w14:paraId="6A53647C"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1C42D71E" w14:textId="77777777" w:rsidR="00D86209" w:rsidRPr="008B7F9B" w:rsidRDefault="00D86209" w:rsidP="00D3223D">
            <w:pPr>
              <w:jc w:val="right"/>
              <w:rPr>
                <w:rFonts w:ascii="Arial" w:hAnsi="Arial" w:cs="Arial"/>
              </w:rPr>
            </w:pPr>
            <w:r w:rsidRPr="008B7F9B">
              <w:rPr>
                <w:rFonts w:ascii="Arial" w:hAnsi="Arial" w:cs="Arial"/>
                <w:sz w:val="24"/>
                <w:szCs w:val="24"/>
              </w:rPr>
              <w:t>80 szt.</w:t>
            </w:r>
          </w:p>
        </w:tc>
        <w:tc>
          <w:tcPr>
            <w:tcW w:w="1701" w:type="dxa"/>
            <w:tcBorders>
              <w:top w:val="single" w:sz="4" w:space="0" w:color="000000"/>
              <w:left w:val="single" w:sz="4" w:space="0" w:color="000000"/>
              <w:bottom w:val="single" w:sz="4" w:space="0" w:color="000000"/>
              <w:right w:val="single" w:sz="4" w:space="0" w:color="000000"/>
            </w:tcBorders>
          </w:tcPr>
          <w:p w14:paraId="4B436D38"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4C1D695"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B51F8C8" w14:textId="77777777" w:rsidR="00D86209" w:rsidRPr="008B7F9B" w:rsidRDefault="00D86209" w:rsidP="00D3223D">
            <w:pPr>
              <w:jc w:val="right"/>
              <w:rPr>
                <w:rFonts w:ascii="Arial" w:hAnsi="Arial" w:cs="Arial"/>
                <w:sz w:val="24"/>
                <w:szCs w:val="24"/>
              </w:rPr>
            </w:pPr>
          </w:p>
        </w:tc>
      </w:tr>
      <w:tr w:rsidR="00D86209" w:rsidRPr="008B7F9B" w14:paraId="136D2DAA" w14:textId="77777777" w:rsidTr="00D3223D">
        <w:tc>
          <w:tcPr>
            <w:tcW w:w="779" w:type="dxa"/>
            <w:tcBorders>
              <w:top w:val="single" w:sz="4" w:space="0" w:color="000000"/>
              <w:left w:val="single" w:sz="4" w:space="0" w:color="000000"/>
              <w:bottom w:val="single" w:sz="4" w:space="0" w:color="000000"/>
            </w:tcBorders>
          </w:tcPr>
          <w:p w14:paraId="037365A4"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Cs/>
                <w:sz w:val="24"/>
                <w:szCs w:val="24"/>
              </w:rPr>
              <w:t>15.</w:t>
            </w:r>
          </w:p>
        </w:tc>
        <w:tc>
          <w:tcPr>
            <w:tcW w:w="5245" w:type="dxa"/>
            <w:tcBorders>
              <w:top w:val="single" w:sz="4" w:space="0" w:color="000000"/>
              <w:left w:val="single" w:sz="4" w:space="0" w:color="000000"/>
              <w:bottom w:val="single" w:sz="4" w:space="0" w:color="000000"/>
            </w:tcBorders>
          </w:tcPr>
          <w:p w14:paraId="7D0EFDE5" w14:textId="77777777" w:rsidR="00D86209" w:rsidRPr="008B7F9B" w:rsidRDefault="00D86209" w:rsidP="00D3223D">
            <w:pPr>
              <w:rPr>
                <w:rFonts w:ascii="Arial" w:hAnsi="Arial" w:cs="Arial"/>
                <w:sz w:val="24"/>
                <w:szCs w:val="24"/>
              </w:rPr>
            </w:pPr>
            <w:r w:rsidRPr="008B7F9B">
              <w:rPr>
                <w:rFonts w:ascii="Arial" w:hAnsi="Arial" w:cs="Arial"/>
                <w:sz w:val="24"/>
                <w:szCs w:val="24"/>
              </w:rPr>
              <w:t>Papier EKG A – 4</w:t>
            </w:r>
          </w:p>
        </w:tc>
        <w:tc>
          <w:tcPr>
            <w:tcW w:w="1934" w:type="dxa"/>
            <w:tcBorders>
              <w:top w:val="single" w:sz="4" w:space="0" w:color="000000"/>
              <w:left w:val="single" w:sz="4" w:space="0" w:color="000000"/>
              <w:bottom w:val="single" w:sz="4" w:space="0" w:color="000000"/>
            </w:tcBorders>
          </w:tcPr>
          <w:p w14:paraId="432F38AC"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059DE957" w14:textId="77777777" w:rsidR="00D86209" w:rsidRPr="008B7F9B" w:rsidRDefault="00D86209" w:rsidP="00D3223D">
            <w:pPr>
              <w:jc w:val="right"/>
              <w:rPr>
                <w:rFonts w:ascii="Arial" w:hAnsi="Arial" w:cs="Arial"/>
              </w:rPr>
            </w:pPr>
            <w:r w:rsidRPr="008B7F9B">
              <w:rPr>
                <w:rFonts w:ascii="Arial" w:hAnsi="Arial" w:cs="Arial"/>
                <w:sz w:val="24"/>
                <w:szCs w:val="24"/>
              </w:rPr>
              <w:t>240 szt.</w:t>
            </w:r>
          </w:p>
        </w:tc>
        <w:tc>
          <w:tcPr>
            <w:tcW w:w="1701" w:type="dxa"/>
            <w:tcBorders>
              <w:top w:val="single" w:sz="4" w:space="0" w:color="000000"/>
              <w:left w:val="single" w:sz="4" w:space="0" w:color="000000"/>
              <w:bottom w:val="single" w:sz="4" w:space="0" w:color="000000"/>
              <w:right w:val="single" w:sz="4" w:space="0" w:color="000000"/>
            </w:tcBorders>
          </w:tcPr>
          <w:p w14:paraId="160D73B1"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D1C12E9"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90E44AB" w14:textId="77777777" w:rsidR="00D86209" w:rsidRPr="008B7F9B" w:rsidRDefault="00D86209" w:rsidP="00D3223D">
            <w:pPr>
              <w:jc w:val="right"/>
              <w:rPr>
                <w:rFonts w:ascii="Arial" w:hAnsi="Arial" w:cs="Arial"/>
                <w:sz w:val="24"/>
                <w:szCs w:val="24"/>
              </w:rPr>
            </w:pPr>
          </w:p>
        </w:tc>
      </w:tr>
      <w:tr w:rsidR="00D86209" w:rsidRPr="008B7F9B" w14:paraId="278EA4F2" w14:textId="77777777" w:rsidTr="00D3223D">
        <w:tc>
          <w:tcPr>
            <w:tcW w:w="779" w:type="dxa"/>
            <w:tcBorders>
              <w:top w:val="single" w:sz="4" w:space="0" w:color="000000"/>
              <w:left w:val="single" w:sz="4" w:space="0" w:color="000000"/>
              <w:bottom w:val="single" w:sz="4" w:space="0" w:color="000000"/>
            </w:tcBorders>
          </w:tcPr>
          <w:p w14:paraId="5E7D888E"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b/>
                <w:sz w:val="24"/>
                <w:szCs w:val="24"/>
              </w:rPr>
              <w:t>*16</w:t>
            </w:r>
          </w:p>
        </w:tc>
        <w:tc>
          <w:tcPr>
            <w:tcW w:w="5245" w:type="dxa"/>
            <w:tcBorders>
              <w:top w:val="single" w:sz="4" w:space="0" w:color="000000"/>
              <w:left w:val="single" w:sz="4" w:space="0" w:color="000000"/>
              <w:bottom w:val="single" w:sz="4" w:space="0" w:color="000000"/>
            </w:tcBorders>
          </w:tcPr>
          <w:p w14:paraId="10EC9976" w14:textId="77777777" w:rsidR="00D86209" w:rsidRPr="008B7F9B" w:rsidRDefault="00D86209" w:rsidP="00D3223D">
            <w:pPr>
              <w:shd w:val="clear" w:color="auto" w:fill="FFFF99"/>
              <w:rPr>
                <w:rFonts w:ascii="Arial" w:hAnsi="Arial" w:cs="Arial"/>
                <w:sz w:val="24"/>
                <w:szCs w:val="24"/>
              </w:rPr>
            </w:pPr>
            <w:r w:rsidRPr="008B7F9B">
              <w:rPr>
                <w:rFonts w:ascii="Arial" w:hAnsi="Arial" w:cs="Arial"/>
                <w:sz w:val="24"/>
                <w:szCs w:val="24"/>
              </w:rPr>
              <w:t xml:space="preserve">Podkład jednorazowego użytku na rolce  dł. 40 m. perforacja  co około 50 cm. </w:t>
            </w:r>
            <w:proofErr w:type="spellStart"/>
            <w:r w:rsidRPr="008B7F9B">
              <w:rPr>
                <w:rFonts w:ascii="Arial" w:hAnsi="Arial" w:cs="Arial"/>
                <w:sz w:val="24"/>
                <w:szCs w:val="24"/>
              </w:rPr>
              <w:t>podfoliowany</w:t>
            </w:r>
            <w:proofErr w:type="spellEnd"/>
            <w:r w:rsidRPr="008B7F9B">
              <w:rPr>
                <w:rFonts w:ascii="Arial" w:hAnsi="Arial" w:cs="Arial"/>
                <w:sz w:val="24"/>
                <w:szCs w:val="24"/>
              </w:rPr>
              <w:t xml:space="preserve">  </w:t>
            </w:r>
          </w:p>
        </w:tc>
        <w:tc>
          <w:tcPr>
            <w:tcW w:w="1934" w:type="dxa"/>
            <w:tcBorders>
              <w:top w:val="single" w:sz="4" w:space="0" w:color="000000"/>
              <w:left w:val="single" w:sz="4" w:space="0" w:color="000000"/>
              <w:bottom w:val="single" w:sz="4" w:space="0" w:color="000000"/>
            </w:tcBorders>
          </w:tcPr>
          <w:p w14:paraId="5FC81098" w14:textId="77777777" w:rsidR="00D86209" w:rsidRPr="008B7F9B" w:rsidRDefault="00D86209" w:rsidP="00D3223D">
            <w:pPr>
              <w:rPr>
                <w:rFonts w:ascii="Arial" w:hAnsi="Arial" w:cs="Arial"/>
                <w:sz w:val="24"/>
                <w:szCs w:val="24"/>
              </w:rPr>
            </w:pPr>
            <w:r w:rsidRPr="008B7F9B">
              <w:rPr>
                <w:rFonts w:ascii="Arial" w:hAnsi="Arial" w:cs="Arial"/>
                <w:sz w:val="24"/>
                <w:szCs w:val="24"/>
              </w:rPr>
              <w:t>50 - 51 cm szer.</w:t>
            </w:r>
          </w:p>
        </w:tc>
        <w:tc>
          <w:tcPr>
            <w:tcW w:w="1701" w:type="dxa"/>
            <w:tcBorders>
              <w:top w:val="single" w:sz="4" w:space="0" w:color="000000"/>
              <w:left w:val="single" w:sz="4" w:space="0" w:color="000000"/>
              <w:bottom w:val="single" w:sz="4" w:space="0" w:color="000000"/>
              <w:right w:val="single" w:sz="4" w:space="0" w:color="000000"/>
            </w:tcBorders>
          </w:tcPr>
          <w:p w14:paraId="1931710F" w14:textId="77777777" w:rsidR="00D86209" w:rsidRPr="008B7F9B" w:rsidRDefault="00D86209" w:rsidP="00D3223D">
            <w:pPr>
              <w:jc w:val="center"/>
              <w:rPr>
                <w:rFonts w:ascii="Arial" w:hAnsi="Arial" w:cs="Arial"/>
              </w:rPr>
            </w:pPr>
            <w:r w:rsidRPr="008B7F9B">
              <w:rPr>
                <w:rFonts w:ascii="Arial" w:hAnsi="Arial" w:cs="Arial"/>
                <w:sz w:val="24"/>
                <w:szCs w:val="24"/>
              </w:rPr>
              <w:t xml:space="preserve">     100 szt.                               </w:t>
            </w:r>
          </w:p>
        </w:tc>
        <w:tc>
          <w:tcPr>
            <w:tcW w:w="1701" w:type="dxa"/>
            <w:tcBorders>
              <w:top w:val="single" w:sz="4" w:space="0" w:color="000000"/>
              <w:left w:val="single" w:sz="4" w:space="0" w:color="000000"/>
              <w:bottom w:val="single" w:sz="4" w:space="0" w:color="000000"/>
              <w:right w:val="single" w:sz="4" w:space="0" w:color="000000"/>
            </w:tcBorders>
          </w:tcPr>
          <w:p w14:paraId="18CB1E20"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34F64A7"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7D528E4" w14:textId="77777777" w:rsidR="00D86209" w:rsidRPr="008B7F9B" w:rsidRDefault="00D86209" w:rsidP="00D3223D">
            <w:pPr>
              <w:jc w:val="center"/>
              <w:rPr>
                <w:rFonts w:ascii="Arial" w:hAnsi="Arial" w:cs="Arial"/>
                <w:sz w:val="24"/>
                <w:szCs w:val="24"/>
              </w:rPr>
            </w:pPr>
          </w:p>
        </w:tc>
      </w:tr>
      <w:tr w:rsidR="00D86209" w:rsidRPr="008B7F9B" w14:paraId="07675A78" w14:textId="77777777" w:rsidTr="00D3223D">
        <w:tc>
          <w:tcPr>
            <w:tcW w:w="779" w:type="dxa"/>
            <w:tcBorders>
              <w:top w:val="single" w:sz="4" w:space="0" w:color="000000"/>
              <w:left w:val="single" w:sz="4" w:space="0" w:color="000000"/>
              <w:bottom w:val="single" w:sz="4" w:space="0" w:color="000000"/>
            </w:tcBorders>
          </w:tcPr>
          <w:p w14:paraId="265AA3E5"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17</w:t>
            </w:r>
          </w:p>
        </w:tc>
        <w:tc>
          <w:tcPr>
            <w:tcW w:w="5245" w:type="dxa"/>
            <w:tcBorders>
              <w:top w:val="single" w:sz="4" w:space="0" w:color="000000"/>
              <w:left w:val="single" w:sz="4" w:space="0" w:color="000000"/>
              <w:bottom w:val="single" w:sz="4" w:space="0" w:color="000000"/>
            </w:tcBorders>
          </w:tcPr>
          <w:p w14:paraId="7E4E42B5" w14:textId="77777777" w:rsidR="00D86209" w:rsidRPr="008B7F9B" w:rsidRDefault="00D86209" w:rsidP="00D3223D">
            <w:pPr>
              <w:rPr>
                <w:rFonts w:ascii="Arial" w:hAnsi="Arial" w:cs="Arial"/>
                <w:sz w:val="24"/>
                <w:szCs w:val="24"/>
              </w:rPr>
            </w:pPr>
            <w:r w:rsidRPr="008B7F9B">
              <w:rPr>
                <w:rFonts w:ascii="Arial" w:hAnsi="Arial" w:cs="Arial"/>
                <w:sz w:val="24"/>
                <w:szCs w:val="24"/>
              </w:rPr>
              <w:t>Patyczki do wymazów</w:t>
            </w:r>
          </w:p>
        </w:tc>
        <w:tc>
          <w:tcPr>
            <w:tcW w:w="1934" w:type="dxa"/>
            <w:tcBorders>
              <w:top w:val="single" w:sz="4" w:space="0" w:color="000000"/>
              <w:left w:val="single" w:sz="4" w:space="0" w:color="000000"/>
              <w:bottom w:val="single" w:sz="4" w:space="0" w:color="000000"/>
            </w:tcBorders>
          </w:tcPr>
          <w:p w14:paraId="1B6214A4" w14:textId="77777777" w:rsidR="00D86209" w:rsidRPr="008B7F9B" w:rsidRDefault="00D86209" w:rsidP="00D3223D">
            <w:pPr>
              <w:rPr>
                <w:rFonts w:ascii="Arial" w:hAnsi="Arial" w:cs="Arial"/>
                <w:sz w:val="24"/>
                <w:szCs w:val="24"/>
              </w:rPr>
            </w:pPr>
            <w:r w:rsidRPr="008B7F9B">
              <w:rPr>
                <w:rFonts w:ascii="Arial" w:hAnsi="Arial" w:cs="Arial"/>
                <w:sz w:val="24"/>
                <w:szCs w:val="24"/>
              </w:rPr>
              <w:t>20 cm x 50 szt.</w:t>
            </w:r>
          </w:p>
        </w:tc>
        <w:tc>
          <w:tcPr>
            <w:tcW w:w="1701" w:type="dxa"/>
            <w:tcBorders>
              <w:top w:val="single" w:sz="4" w:space="0" w:color="000000"/>
              <w:left w:val="single" w:sz="4" w:space="0" w:color="000000"/>
              <w:bottom w:val="single" w:sz="4" w:space="0" w:color="000000"/>
              <w:right w:val="single" w:sz="4" w:space="0" w:color="000000"/>
            </w:tcBorders>
          </w:tcPr>
          <w:p w14:paraId="1CBE86DC" w14:textId="77777777" w:rsidR="00D86209" w:rsidRPr="008B7F9B" w:rsidRDefault="00D86209" w:rsidP="00D3223D">
            <w:pPr>
              <w:jc w:val="right"/>
              <w:rPr>
                <w:rFonts w:ascii="Arial" w:hAnsi="Arial" w:cs="Arial"/>
              </w:rPr>
            </w:pPr>
            <w:r w:rsidRPr="008B7F9B">
              <w:rPr>
                <w:rFonts w:ascii="Arial" w:hAnsi="Arial" w:cs="Arial"/>
                <w:sz w:val="24"/>
                <w:szCs w:val="24"/>
              </w:rPr>
              <w:t>48 op.</w:t>
            </w:r>
          </w:p>
        </w:tc>
        <w:tc>
          <w:tcPr>
            <w:tcW w:w="1701" w:type="dxa"/>
            <w:tcBorders>
              <w:top w:val="single" w:sz="4" w:space="0" w:color="000000"/>
              <w:left w:val="single" w:sz="4" w:space="0" w:color="000000"/>
              <w:bottom w:val="single" w:sz="4" w:space="0" w:color="000000"/>
              <w:right w:val="single" w:sz="4" w:space="0" w:color="000000"/>
            </w:tcBorders>
          </w:tcPr>
          <w:p w14:paraId="54487100"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A23E6FC"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E615785" w14:textId="77777777" w:rsidR="00D86209" w:rsidRPr="008B7F9B" w:rsidRDefault="00D86209" w:rsidP="00D3223D">
            <w:pPr>
              <w:jc w:val="right"/>
              <w:rPr>
                <w:rFonts w:ascii="Arial" w:hAnsi="Arial" w:cs="Arial"/>
                <w:sz w:val="24"/>
                <w:szCs w:val="24"/>
              </w:rPr>
            </w:pPr>
          </w:p>
        </w:tc>
      </w:tr>
      <w:tr w:rsidR="00D86209" w:rsidRPr="008B7F9B" w14:paraId="751693D0" w14:textId="77777777" w:rsidTr="00D3223D">
        <w:tc>
          <w:tcPr>
            <w:tcW w:w="779" w:type="dxa"/>
            <w:tcBorders>
              <w:top w:val="single" w:sz="4" w:space="0" w:color="000000"/>
              <w:left w:val="single" w:sz="4" w:space="0" w:color="000000"/>
              <w:bottom w:val="single" w:sz="4" w:space="0" w:color="000000"/>
            </w:tcBorders>
          </w:tcPr>
          <w:p w14:paraId="23065635"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18.</w:t>
            </w:r>
          </w:p>
        </w:tc>
        <w:tc>
          <w:tcPr>
            <w:tcW w:w="5245" w:type="dxa"/>
            <w:tcBorders>
              <w:top w:val="single" w:sz="4" w:space="0" w:color="000000"/>
              <w:left w:val="single" w:sz="4" w:space="0" w:color="000000"/>
              <w:bottom w:val="single" w:sz="4" w:space="0" w:color="000000"/>
            </w:tcBorders>
          </w:tcPr>
          <w:p w14:paraId="4525F3F7" w14:textId="77777777" w:rsidR="00D86209" w:rsidRPr="008B7F9B" w:rsidRDefault="00D86209" w:rsidP="00D3223D">
            <w:pPr>
              <w:rPr>
                <w:rFonts w:ascii="Arial" w:hAnsi="Arial" w:cs="Arial"/>
                <w:sz w:val="24"/>
                <w:szCs w:val="24"/>
              </w:rPr>
            </w:pPr>
            <w:r w:rsidRPr="008B7F9B">
              <w:rPr>
                <w:rFonts w:ascii="Arial" w:hAnsi="Arial" w:cs="Arial"/>
                <w:sz w:val="24"/>
                <w:szCs w:val="24"/>
              </w:rPr>
              <w:t>Rękawice foliowe (para)</w:t>
            </w:r>
          </w:p>
        </w:tc>
        <w:tc>
          <w:tcPr>
            <w:tcW w:w="1934" w:type="dxa"/>
            <w:tcBorders>
              <w:top w:val="single" w:sz="4" w:space="0" w:color="000000"/>
              <w:left w:val="single" w:sz="4" w:space="0" w:color="000000"/>
              <w:bottom w:val="single" w:sz="4" w:space="0" w:color="000000"/>
            </w:tcBorders>
          </w:tcPr>
          <w:p w14:paraId="5C0D13DC"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7CBFC38C" w14:textId="77777777" w:rsidR="00D86209" w:rsidRPr="008B7F9B" w:rsidRDefault="00D86209" w:rsidP="00D3223D">
            <w:pPr>
              <w:jc w:val="right"/>
              <w:rPr>
                <w:rFonts w:ascii="Arial" w:hAnsi="Arial" w:cs="Arial"/>
              </w:rPr>
            </w:pPr>
            <w:r w:rsidRPr="008B7F9B">
              <w:rPr>
                <w:rFonts w:ascii="Arial" w:hAnsi="Arial" w:cs="Arial"/>
                <w:sz w:val="24"/>
                <w:szCs w:val="24"/>
              </w:rPr>
              <w:t xml:space="preserve">160 szt. </w:t>
            </w:r>
          </w:p>
        </w:tc>
        <w:tc>
          <w:tcPr>
            <w:tcW w:w="1701" w:type="dxa"/>
            <w:tcBorders>
              <w:top w:val="single" w:sz="4" w:space="0" w:color="000000"/>
              <w:left w:val="single" w:sz="4" w:space="0" w:color="000000"/>
              <w:bottom w:val="single" w:sz="4" w:space="0" w:color="000000"/>
              <w:right w:val="single" w:sz="4" w:space="0" w:color="000000"/>
            </w:tcBorders>
          </w:tcPr>
          <w:p w14:paraId="63BDCFE3"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3DD2563"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5F00C59" w14:textId="77777777" w:rsidR="00D86209" w:rsidRPr="008B7F9B" w:rsidRDefault="00D86209" w:rsidP="00D3223D">
            <w:pPr>
              <w:jc w:val="right"/>
              <w:rPr>
                <w:rFonts w:ascii="Arial" w:hAnsi="Arial" w:cs="Arial"/>
                <w:sz w:val="24"/>
                <w:szCs w:val="24"/>
              </w:rPr>
            </w:pPr>
          </w:p>
        </w:tc>
      </w:tr>
      <w:tr w:rsidR="00D86209" w:rsidRPr="004246A1" w14:paraId="295EDB68" w14:textId="77777777" w:rsidTr="00D3223D">
        <w:tc>
          <w:tcPr>
            <w:tcW w:w="779" w:type="dxa"/>
            <w:tcBorders>
              <w:top w:val="single" w:sz="4" w:space="0" w:color="000000"/>
              <w:left w:val="single" w:sz="4" w:space="0" w:color="000000"/>
              <w:bottom w:val="single" w:sz="4" w:space="0" w:color="000000"/>
            </w:tcBorders>
          </w:tcPr>
          <w:p w14:paraId="7E317876"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b/>
                <w:sz w:val="24"/>
                <w:szCs w:val="24"/>
              </w:rPr>
              <w:t>*19.</w:t>
            </w:r>
          </w:p>
        </w:tc>
        <w:tc>
          <w:tcPr>
            <w:tcW w:w="5245" w:type="dxa"/>
            <w:tcBorders>
              <w:top w:val="single" w:sz="4" w:space="0" w:color="000000"/>
              <w:left w:val="single" w:sz="4" w:space="0" w:color="000000"/>
              <w:bottom w:val="single" w:sz="4" w:space="0" w:color="000000"/>
            </w:tcBorders>
          </w:tcPr>
          <w:p w14:paraId="4AE74845" w14:textId="77777777" w:rsidR="00D86209" w:rsidRPr="008B7F9B" w:rsidRDefault="00D86209" w:rsidP="00D3223D">
            <w:pPr>
              <w:shd w:val="clear" w:color="auto" w:fill="FFFF99"/>
              <w:rPr>
                <w:rFonts w:ascii="Arial" w:hAnsi="Arial" w:cs="Arial"/>
                <w:sz w:val="24"/>
                <w:szCs w:val="24"/>
              </w:rPr>
            </w:pPr>
            <w:r w:rsidRPr="008B7F9B">
              <w:rPr>
                <w:rFonts w:ascii="Arial" w:hAnsi="Arial" w:cs="Arial"/>
                <w:sz w:val="24"/>
                <w:szCs w:val="24"/>
              </w:rPr>
              <w:t xml:space="preserve">Rękawice nitrylowe, </w:t>
            </w:r>
            <w:proofErr w:type="spellStart"/>
            <w:r w:rsidRPr="008B7F9B">
              <w:rPr>
                <w:rFonts w:ascii="Arial" w:hAnsi="Arial" w:cs="Arial"/>
                <w:sz w:val="24"/>
                <w:szCs w:val="24"/>
              </w:rPr>
              <w:t>bezpudrowe</w:t>
            </w:r>
            <w:proofErr w:type="spellEnd"/>
            <w:r w:rsidRPr="008B7F9B">
              <w:rPr>
                <w:rFonts w:ascii="Arial" w:hAnsi="Arial" w:cs="Arial"/>
                <w:sz w:val="24"/>
                <w:szCs w:val="24"/>
              </w:rPr>
              <w:t xml:space="preserve"> nie zawierające szkodliwych </w:t>
            </w:r>
            <w:proofErr w:type="spellStart"/>
            <w:r w:rsidRPr="008B7F9B">
              <w:rPr>
                <w:rFonts w:ascii="Arial" w:hAnsi="Arial" w:cs="Arial"/>
                <w:sz w:val="24"/>
                <w:szCs w:val="24"/>
              </w:rPr>
              <w:t>ftalanów</w:t>
            </w:r>
            <w:proofErr w:type="spellEnd"/>
            <w:r w:rsidRPr="008B7F9B">
              <w:rPr>
                <w:rFonts w:ascii="Arial" w:hAnsi="Arial" w:cs="Arial"/>
                <w:sz w:val="24"/>
                <w:szCs w:val="24"/>
              </w:rPr>
              <w:t xml:space="preserve">, </w:t>
            </w:r>
            <w:proofErr w:type="spellStart"/>
            <w:r w:rsidRPr="008B7F9B">
              <w:rPr>
                <w:rFonts w:ascii="Arial" w:hAnsi="Arial" w:cs="Arial"/>
                <w:sz w:val="24"/>
                <w:szCs w:val="24"/>
              </w:rPr>
              <w:t>tiuranów</w:t>
            </w:r>
            <w:proofErr w:type="spellEnd"/>
            <w:r w:rsidRPr="008B7F9B">
              <w:rPr>
                <w:rFonts w:ascii="Arial" w:hAnsi="Arial" w:cs="Arial"/>
                <w:sz w:val="24"/>
                <w:szCs w:val="24"/>
              </w:rPr>
              <w:t xml:space="preserve"> i ZMBT, grubość na palcach 0,09mm +/- 0,02 </w:t>
            </w:r>
          </w:p>
        </w:tc>
        <w:tc>
          <w:tcPr>
            <w:tcW w:w="1934" w:type="dxa"/>
            <w:tcBorders>
              <w:top w:val="single" w:sz="4" w:space="0" w:color="000000"/>
              <w:left w:val="single" w:sz="4" w:space="0" w:color="000000"/>
              <w:bottom w:val="single" w:sz="4" w:space="0" w:color="000000"/>
            </w:tcBorders>
          </w:tcPr>
          <w:p w14:paraId="25CC4D38" w14:textId="77777777" w:rsidR="00D86209" w:rsidRPr="004B3527" w:rsidRDefault="00D86209" w:rsidP="00D3223D">
            <w:pPr>
              <w:rPr>
                <w:rFonts w:ascii="Arial" w:hAnsi="Arial" w:cs="Arial"/>
                <w:sz w:val="24"/>
                <w:szCs w:val="24"/>
                <w:lang w:val="en-GB"/>
              </w:rPr>
            </w:pPr>
            <w:r w:rsidRPr="004B3527">
              <w:rPr>
                <w:rFonts w:ascii="Arial" w:hAnsi="Arial" w:cs="Arial"/>
                <w:sz w:val="24"/>
                <w:szCs w:val="24"/>
                <w:lang w:val="en-GB"/>
              </w:rPr>
              <w:t xml:space="preserve">S   op. x 100 </w:t>
            </w:r>
            <w:proofErr w:type="spellStart"/>
            <w:r w:rsidRPr="004B3527">
              <w:rPr>
                <w:rFonts w:ascii="Arial" w:hAnsi="Arial" w:cs="Arial"/>
                <w:sz w:val="24"/>
                <w:szCs w:val="24"/>
                <w:lang w:val="en-GB"/>
              </w:rPr>
              <w:t>szt</w:t>
            </w:r>
            <w:proofErr w:type="spellEnd"/>
            <w:r w:rsidRPr="004B3527">
              <w:rPr>
                <w:rFonts w:ascii="Arial" w:hAnsi="Arial" w:cs="Arial"/>
                <w:sz w:val="24"/>
                <w:szCs w:val="24"/>
                <w:lang w:val="en-GB"/>
              </w:rPr>
              <w:t>.</w:t>
            </w:r>
          </w:p>
          <w:p w14:paraId="29BB2221" w14:textId="77777777" w:rsidR="00D86209" w:rsidRPr="008B7F9B" w:rsidRDefault="00D86209" w:rsidP="00D3223D">
            <w:pPr>
              <w:rPr>
                <w:rFonts w:ascii="Arial" w:hAnsi="Arial" w:cs="Arial"/>
                <w:sz w:val="24"/>
                <w:szCs w:val="24"/>
              </w:rPr>
            </w:pPr>
            <w:r w:rsidRPr="004B3527">
              <w:rPr>
                <w:rFonts w:ascii="Arial" w:hAnsi="Arial" w:cs="Arial"/>
                <w:sz w:val="24"/>
                <w:szCs w:val="24"/>
                <w:lang w:val="en-GB"/>
              </w:rPr>
              <w:t xml:space="preserve">M op.  </w:t>
            </w:r>
            <w:r w:rsidRPr="008B7F9B">
              <w:rPr>
                <w:rFonts w:ascii="Arial" w:hAnsi="Arial" w:cs="Arial"/>
                <w:sz w:val="24"/>
                <w:szCs w:val="24"/>
              </w:rPr>
              <w:t>x 100 szt.</w:t>
            </w:r>
          </w:p>
          <w:p w14:paraId="0B191C17" w14:textId="77777777" w:rsidR="00D86209" w:rsidRPr="008B7F9B" w:rsidRDefault="00D86209" w:rsidP="00D3223D">
            <w:pPr>
              <w:rPr>
                <w:rFonts w:ascii="Arial" w:hAnsi="Arial" w:cs="Arial"/>
                <w:sz w:val="24"/>
                <w:szCs w:val="24"/>
              </w:rPr>
            </w:pPr>
            <w:r w:rsidRPr="008B7F9B">
              <w:rPr>
                <w:rFonts w:ascii="Arial" w:hAnsi="Arial" w:cs="Arial"/>
                <w:sz w:val="24"/>
                <w:szCs w:val="24"/>
              </w:rPr>
              <w:t>L  op. x 100 szt.</w:t>
            </w:r>
          </w:p>
          <w:p w14:paraId="5D575880" w14:textId="77777777" w:rsidR="00D86209" w:rsidRPr="004B3527" w:rsidRDefault="00D86209" w:rsidP="00D3223D">
            <w:pPr>
              <w:rPr>
                <w:rFonts w:ascii="Arial" w:hAnsi="Arial" w:cs="Arial"/>
                <w:sz w:val="24"/>
                <w:szCs w:val="24"/>
                <w:lang w:val="en-GB"/>
              </w:rPr>
            </w:pPr>
            <w:r w:rsidRPr="004B3527">
              <w:rPr>
                <w:rFonts w:ascii="Arial" w:hAnsi="Arial" w:cs="Arial"/>
                <w:sz w:val="24"/>
                <w:szCs w:val="24"/>
                <w:lang w:val="en-GB"/>
              </w:rPr>
              <w:t xml:space="preserve">XL op. x 100 </w:t>
            </w:r>
            <w:proofErr w:type="spellStart"/>
            <w:r w:rsidRPr="004B3527">
              <w:rPr>
                <w:rFonts w:ascii="Arial" w:hAnsi="Arial" w:cs="Arial"/>
                <w:sz w:val="24"/>
                <w:szCs w:val="24"/>
                <w:lang w:val="en-GB"/>
              </w:rPr>
              <w:t>szt</w:t>
            </w:r>
            <w:proofErr w:type="spellEnd"/>
            <w:r w:rsidRPr="004B3527">
              <w:rPr>
                <w:rFonts w:ascii="Arial" w:hAnsi="Arial" w:cs="Arial"/>
                <w:sz w:val="24"/>
                <w:szCs w:val="24"/>
                <w:lang w:val="en-GB"/>
              </w:rPr>
              <w:t>.</w:t>
            </w:r>
          </w:p>
          <w:p w14:paraId="7AEAFE8A" w14:textId="77777777" w:rsidR="00D86209" w:rsidRPr="004B3527" w:rsidRDefault="00D86209" w:rsidP="00D3223D">
            <w:pPr>
              <w:rPr>
                <w:rFonts w:ascii="Arial" w:hAnsi="Arial" w:cs="Arial"/>
                <w:sz w:val="24"/>
                <w:szCs w:val="24"/>
                <w:lang w:val="en-GB"/>
              </w:rPr>
            </w:pPr>
            <w:r w:rsidRPr="004B3527">
              <w:rPr>
                <w:rFonts w:ascii="Arial" w:hAnsi="Arial" w:cs="Arial"/>
                <w:sz w:val="24"/>
                <w:szCs w:val="24"/>
                <w:lang w:val="en-GB"/>
              </w:rPr>
              <w:t xml:space="preserve">XXL op. x 100 </w:t>
            </w:r>
            <w:proofErr w:type="spellStart"/>
            <w:r w:rsidRPr="004B3527">
              <w:rPr>
                <w:rFonts w:ascii="Arial" w:hAnsi="Arial" w:cs="Arial"/>
                <w:sz w:val="24"/>
                <w:szCs w:val="24"/>
                <w:lang w:val="en-GB"/>
              </w:rPr>
              <w:t>szt</w:t>
            </w:r>
            <w:proofErr w:type="spellEnd"/>
            <w:r w:rsidRPr="004B3527">
              <w:rPr>
                <w:rFonts w:ascii="Arial" w:hAnsi="Arial" w:cs="Arial"/>
                <w:sz w:val="24"/>
                <w:szCs w:val="24"/>
                <w:lang w:val="en-GB"/>
              </w:rPr>
              <w:t>.</w:t>
            </w:r>
          </w:p>
        </w:tc>
        <w:tc>
          <w:tcPr>
            <w:tcW w:w="1701" w:type="dxa"/>
            <w:tcBorders>
              <w:top w:val="single" w:sz="4" w:space="0" w:color="000000"/>
              <w:left w:val="single" w:sz="4" w:space="0" w:color="000000"/>
              <w:bottom w:val="single" w:sz="4" w:space="0" w:color="000000"/>
              <w:right w:val="single" w:sz="4" w:space="0" w:color="000000"/>
            </w:tcBorders>
          </w:tcPr>
          <w:p w14:paraId="2433DE62" w14:textId="77777777" w:rsidR="00D86209" w:rsidRPr="004B3527" w:rsidRDefault="00D86209" w:rsidP="00D3223D">
            <w:pPr>
              <w:jc w:val="right"/>
              <w:rPr>
                <w:rFonts w:ascii="Arial" w:hAnsi="Arial" w:cs="Arial"/>
                <w:sz w:val="24"/>
                <w:szCs w:val="24"/>
                <w:lang w:val="en-GB"/>
              </w:rPr>
            </w:pPr>
            <w:r w:rsidRPr="004B3527">
              <w:rPr>
                <w:rFonts w:ascii="Arial" w:hAnsi="Arial" w:cs="Arial"/>
                <w:sz w:val="24"/>
                <w:szCs w:val="24"/>
                <w:lang w:val="en-GB"/>
              </w:rPr>
              <w:t>500 op.</w:t>
            </w:r>
          </w:p>
          <w:p w14:paraId="74E71EF4" w14:textId="77777777" w:rsidR="00D86209" w:rsidRPr="004B3527" w:rsidRDefault="00D86209" w:rsidP="00D3223D">
            <w:pPr>
              <w:jc w:val="right"/>
              <w:rPr>
                <w:rFonts w:ascii="Arial" w:hAnsi="Arial" w:cs="Arial"/>
                <w:sz w:val="24"/>
                <w:szCs w:val="24"/>
                <w:lang w:val="en-GB"/>
              </w:rPr>
            </w:pPr>
            <w:r w:rsidRPr="004B3527">
              <w:rPr>
                <w:rFonts w:ascii="Arial" w:hAnsi="Arial" w:cs="Arial"/>
                <w:sz w:val="24"/>
                <w:szCs w:val="24"/>
                <w:lang w:val="en-GB"/>
              </w:rPr>
              <w:t>500 op.</w:t>
            </w:r>
          </w:p>
          <w:p w14:paraId="619B702C" w14:textId="77777777" w:rsidR="00D86209" w:rsidRPr="004B3527" w:rsidRDefault="00D86209" w:rsidP="00D3223D">
            <w:pPr>
              <w:jc w:val="right"/>
              <w:rPr>
                <w:rFonts w:ascii="Arial" w:hAnsi="Arial" w:cs="Arial"/>
                <w:sz w:val="24"/>
                <w:szCs w:val="24"/>
                <w:lang w:val="en-GB"/>
              </w:rPr>
            </w:pPr>
            <w:r w:rsidRPr="004B3527">
              <w:rPr>
                <w:rFonts w:ascii="Arial" w:hAnsi="Arial" w:cs="Arial"/>
                <w:sz w:val="24"/>
                <w:szCs w:val="24"/>
                <w:lang w:val="en-GB"/>
              </w:rPr>
              <w:t>30 op.</w:t>
            </w:r>
          </w:p>
          <w:p w14:paraId="232B39CD" w14:textId="77777777" w:rsidR="00D86209" w:rsidRPr="004B3527" w:rsidRDefault="00D86209" w:rsidP="00D3223D">
            <w:pPr>
              <w:jc w:val="right"/>
              <w:rPr>
                <w:rFonts w:ascii="Arial" w:hAnsi="Arial" w:cs="Arial"/>
                <w:sz w:val="24"/>
                <w:szCs w:val="24"/>
                <w:lang w:val="en-GB"/>
              </w:rPr>
            </w:pPr>
            <w:r w:rsidRPr="004B3527">
              <w:rPr>
                <w:rFonts w:ascii="Arial" w:hAnsi="Arial" w:cs="Arial"/>
                <w:sz w:val="24"/>
                <w:szCs w:val="24"/>
                <w:lang w:val="en-GB"/>
              </w:rPr>
              <w:t>30 op.</w:t>
            </w:r>
          </w:p>
          <w:p w14:paraId="4C5543F1" w14:textId="77777777" w:rsidR="00D86209" w:rsidRPr="004B3527" w:rsidRDefault="00D86209" w:rsidP="00D3223D">
            <w:pPr>
              <w:jc w:val="right"/>
              <w:rPr>
                <w:rFonts w:ascii="Arial" w:hAnsi="Arial" w:cs="Arial"/>
                <w:lang w:val="en-GB"/>
              </w:rPr>
            </w:pPr>
            <w:r w:rsidRPr="004B3527">
              <w:rPr>
                <w:rFonts w:ascii="Arial" w:hAnsi="Arial" w:cs="Arial"/>
                <w:sz w:val="24"/>
                <w:szCs w:val="24"/>
                <w:lang w:val="en-GB"/>
              </w:rPr>
              <w:t>10 op.</w:t>
            </w:r>
          </w:p>
        </w:tc>
        <w:tc>
          <w:tcPr>
            <w:tcW w:w="1701" w:type="dxa"/>
            <w:tcBorders>
              <w:top w:val="single" w:sz="4" w:space="0" w:color="000000"/>
              <w:left w:val="single" w:sz="4" w:space="0" w:color="000000"/>
              <w:bottom w:val="single" w:sz="4" w:space="0" w:color="000000"/>
              <w:right w:val="single" w:sz="4" w:space="0" w:color="000000"/>
            </w:tcBorders>
          </w:tcPr>
          <w:p w14:paraId="7E1C3F8D" w14:textId="77777777" w:rsidR="00D86209" w:rsidRPr="004B3527" w:rsidRDefault="00D86209" w:rsidP="00D3223D">
            <w:pPr>
              <w:jc w:val="right"/>
              <w:rPr>
                <w:rFonts w:ascii="Arial" w:hAnsi="Arial" w:cs="Arial"/>
                <w:sz w:val="24"/>
                <w:szCs w:val="24"/>
                <w:lang w:val="en-GB"/>
              </w:rPr>
            </w:pPr>
          </w:p>
        </w:tc>
        <w:tc>
          <w:tcPr>
            <w:tcW w:w="1701" w:type="dxa"/>
            <w:tcBorders>
              <w:top w:val="single" w:sz="4" w:space="0" w:color="000000"/>
              <w:left w:val="single" w:sz="4" w:space="0" w:color="000000"/>
              <w:bottom w:val="single" w:sz="4" w:space="0" w:color="000000"/>
              <w:right w:val="single" w:sz="4" w:space="0" w:color="000000"/>
            </w:tcBorders>
          </w:tcPr>
          <w:p w14:paraId="1CBEFD9C" w14:textId="77777777" w:rsidR="00D86209" w:rsidRPr="004B3527" w:rsidRDefault="00D86209" w:rsidP="00D3223D">
            <w:pPr>
              <w:jc w:val="right"/>
              <w:rPr>
                <w:rFonts w:ascii="Arial" w:hAnsi="Arial" w:cs="Arial"/>
                <w:sz w:val="24"/>
                <w:szCs w:val="24"/>
                <w:lang w:val="en-GB"/>
              </w:rPr>
            </w:pPr>
          </w:p>
        </w:tc>
        <w:tc>
          <w:tcPr>
            <w:tcW w:w="1843" w:type="dxa"/>
            <w:tcBorders>
              <w:top w:val="single" w:sz="4" w:space="0" w:color="000000"/>
              <w:left w:val="single" w:sz="4" w:space="0" w:color="000000"/>
              <w:bottom w:val="single" w:sz="4" w:space="0" w:color="000000"/>
              <w:right w:val="single" w:sz="4" w:space="0" w:color="000000"/>
            </w:tcBorders>
          </w:tcPr>
          <w:p w14:paraId="66140709" w14:textId="77777777" w:rsidR="00D86209" w:rsidRPr="004B3527" w:rsidRDefault="00D86209" w:rsidP="00D3223D">
            <w:pPr>
              <w:jc w:val="right"/>
              <w:rPr>
                <w:rFonts w:ascii="Arial" w:hAnsi="Arial" w:cs="Arial"/>
                <w:sz w:val="24"/>
                <w:szCs w:val="24"/>
                <w:lang w:val="en-GB"/>
              </w:rPr>
            </w:pPr>
          </w:p>
        </w:tc>
      </w:tr>
      <w:tr w:rsidR="00D86209" w:rsidRPr="008B7F9B" w14:paraId="14A6EEFD" w14:textId="77777777" w:rsidTr="00D3223D">
        <w:tc>
          <w:tcPr>
            <w:tcW w:w="779" w:type="dxa"/>
            <w:tcBorders>
              <w:top w:val="single" w:sz="4" w:space="0" w:color="000000"/>
              <w:left w:val="single" w:sz="4" w:space="0" w:color="000000"/>
              <w:bottom w:val="single" w:sz="4" w:space="0" w:color="000000"/>
            </w:tcBorders>
          </w:tcPr>
          <w:p w14:paraId="3713F747"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20.</w:t>
            </w:r>
          </w:p>
        </w:tc>
        <w:tc>
          <w:tcPr>
            <w:tcW w:w="5245" w:type="dxa"/>
            <w:tcBorders>
              <w:top w:val="single" w:sz="4" w:space="0" w:color="000000"/>
              <w:left w:val="single" w:sz="4" w:space="0" w:color="000000"/>
              <w:bottom w:val="single" w:sz="4" w:space="0" w:color="000000"/>
            </w:tcBorders>
          </w:tcPr>
          <w:p w14:paraId="1402381C" w14:textId="77777777" w:rsidR="00D86209" w:rsidRPr="008B7F9B" w:rsidRDefault="00D86209" w:rsidP="00D3223D">
            <w:pPr>
              <w:rPr>
                <w:rFonts w:ascii="Arial" w:hAnsi="Arial" w:cs="Arial"/>
                <w:sz w:val="24"/>
                <w:szCs w:val="24"/>
              </w:rPr>
            </w:pPr>
            <w:r w:rsidRPr="008B7F9B">
              <w:rPr>
                <w:rFonts w:ascii="Arial" w:hAnsi="Arial" w:cs="Arial"/>
                <w:sz w:val="24"/>
                <w:szCs w:val="24"/>
              </w:rPr>
              <w:t>Rękawice chirurgiczne sterylne pudrowane  AQL 1,0 wytrzymałość min. 9 N, op. foliowe lub papierowe</w:t>
            </w:r>
          </w:p>
        </w:tc>
        <w:tc>
          <w:tcPr>
            <w:tcW w:w="1934" w:type="dxa"/>
            <w:tcBorders>
              <w:top w:val="single" w:sz="4" w:space="0" w:color="000000"/>
              <w:left w:val="single" w:sz="4" w:space="0" w:color="000000"/>
              <w:bottom w:val="single" w:sz="4" w:space="0" w:color="000000"/>
            </w:tcBorders>
          </w:tcPr>
          <w:p w14:paraId="342F516E"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7 ½  op. x 50 p. </w:t>
            </w:r>
          </w:p>
        </w:tc>
        <w:tc>
          <w:tcPr>
            <w:tcW w:w="1701" w:type="dxa"/>
            <w:tcBorders>
              <w:top w:val="single" w:sz="4" w:space="0" w:color="000000"/>
              <w:left w:val="single" w:sz="4" w:space="0" w:color="000000"/>
              <w:bottom w:val="single" w:sz="4" w:space="0" w:color="000000"/>
              <w:right w:val="single" w:sz="4" w:space="0" w:color="000000"/>
            </w:tcBorders>
          </w:tcPr>
          <w:p w14:paraId="1653B8D6" w14:textId="77777777" w:rsidR="00D86209" w:rsidRPr="008B7F9B" w:rsidRDefault="00D86209" w:rsidP="00D3223D">
            <w:pPr>
              <w:jc w:val="right"/>
              <w:rPr>
                <w:rFonts w:ascii="Arial" w:hAnsi="Arial" w:cs="Arial"/>
              </w:rPr>
            </w:pPr>
            <w:r w:rsidRPr="008B7F9B">
              <w:rPr>
                <w:rFonts w:ascii="Arial" w:hAnsi="Arial" w:cs="Arial"/>
                <w:sz w:val="24"/>
                <w:szCs w:val="24"/>
              </w:rPr>
              <w:t>. 32 op.</w:t>
            </w:r>
          </w:p>
        </w:tc>
        <w:tc>
          <w:tcPr>
            <w:tcW w:w="1701" w:type="dxa"/>
            <w:tcBorders>
              <w:top w:val="single" w:sz="4" w:space="0" w:color="000000"/>
              <w:left w:val="single" w:sz="4" w:space="0" w:color="000000"/>
              <w:bottom w:val="single" w:sz="4" w:space="0" w:color="000000"/>
              <w:right w:val="single" w:sz="4" w:space="0" w:color="000000"/>
            </w:tcBorders>
          </w:tcPr>
          <w:p w14:paraId="24E6B559"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1C7D55F"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A5186A3" w14:textId="77777777" w:rsidR="00D86209" w:rsidRPr="008B7F9B" w:rsidRDefault="00D86209" w:rsidP="00D3223D">
            <w:pPr>
              <w:jc w:val="right"/>
              <w:rPr>
                <w:rFonts w:ascii="Arial" w:hAnsi="Arial" w:cs="Arial"/>
                <w:sz w:val="24"/>
                <w:szCs w:val="24"/>
              </w:rPr>
            </w:pPr>
          </w:p>
        </w:tc>
      </w:tr>
      <w:tr w:rsidR="00D86209" w:rsidRPr="008B7F9B" w14:paraId="7847FC9A" w14:textId="77777777" w:rsidTr="00D3223D">
        <w:tc>
          <w:tcPr>
            <w:tcW w:w="779" w:type="dxa"/>
            <w:tcBorders>
              <w:top w:val="single" w:sz="4" w:space="0" w:color="000000"/>
              <w:left w:val="single" w:sz="4" w:space="0" w:color="000000"/>
              <w:bottom w:val="single" w:sz="4" w:space="0" w:color="000000"/>
            </w:tcBorders>
          </w:tcPr>
          <w:p w14:paraId="632B163B"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21.</w:t>
            </w:r>
          </w:p>
        </w:tc>
        <w:tc>
          <w:tcPr>
            <w:tcW w:w="5245" w:type="dxa"/>
            <w:tcBorders>
              <w:top w:val="single" w:sz="4" w:space="0" w:color="000000"/>
              <w:left w:val="single" w:sz="4" w:space="0" w:color="000000"/>
              <w:bottom w:val="single" w:sz="4" w:space="0" w:color="000000"/>
            </w:tcBorders>
          </w:tcPr>
          <w:p w14:paraId="0700C9BA" w14:textId="77777777" w:rsidR="00D86209" w:rsidRPr="008B7F9B" w:rsidRDefault="00D86209" w:rsidP="00D3223D">
            <w:pPr>
              <w:rPr>
                <w:rFonts w:ascii="Arial" w:hAnsi="Arial" w:cs="Arial"/>
                <w:sz w:val="24"/>
                <w:szCs w:val="24"/>
              </w:rPr>
            </w:pPr>
            <w:r w:rsidRPr="008B7F9B">
              <w:rPr>
                <w:rFonts w:ascii="Arial" w:hAnsi="Arial" w:cs="Arial"/>
                <w:sz w:val="24"/>
                <w:szCs w:val="24"/>
              </w:rPr>
              <w:t>Rękawice chirurgiczne sterylne j/w</w:t>
            </w:r>
          </w:p>
        </w:tc>
        <w:tc>
          <w:tcPr>
            <w:tcW w:w="1934" w:type="dxa"/>
            <w:tcBorders>
              <w:top w:val="single" w:sz="4" w:space="0" w:color="000000"/>
              <w:left w:val="single" w:sz="4" w:space="0" w:color="000000"/>
              <w:bottom w:val="single" w:sz="4" w:space="0" w:color="000000"/>
            </w:tcBorders>
          </w:tcPr>
          <w:p w14:paraId="44479473" w14:textId="77777777" w:rsidR="00D86209" w:rsidRPr="008B7F9B" w:rsidRDefault="00D86209" w:rsidP="00D3223D">
            <w:pPr>
              <w:rPr>
                <w:rFonts w:ascii="Arial" w:hAnsi="Arial" w:cs="Arial"/>
                <w:sz w:val="24"/>
                <w:szCs w:val="24"/>
              </w:rPr>
            </w:pPr>
            <w:r w:rsidRPr="008B7F9B">
              <w:rPr>
                <w:rFonts w:ascii="Arial" w:hAnsi="Arial" w:cs="Arial"/>
                <w:sz w:val="24"/>
                <w:szCs w:val="24"/>
              </w:rPr>
              <w:t>8 ½  op. x 50 p.</w:t>
            </w:r>
          </w:p>
        </w:tc>
        <w:tc>
          <w:tcPr>
            <w:tcW w:w="1701" w:type="dxa"/>
            <w:tcBorders>
              <w:top w:val="single" w:sz="4" w:space="0" w:color="000000"/>
              <w:left w:val="single" w:sz="4" w:space="0" w:color="000000"/>
              <w:bottom w:val="single" w:sz="4" w:space="0" w:color="000000"/>
              <w:right w:val="single" w:sz="4" w:space="0" w:color="000000"/>
            </w:tcBorders>
          </w:tcPr>
          <w:p w14:paraId="0916DC3E" w14:textId="77777777" w:rsidR="00D86209" w:rsidRPr="008B7F9B" w:rsidRDefault="00D86209" w:rsidP="00D3223D">
            <w:pPr>
              <w:jc w:val="right"/>
              <w:rPr>
                <w:rFonts w:ascii="Arial" w:hAnsi="Arial" w:cs="Arial"/>
              </w:rPr>
            </w:pPr>
            <w:r w:rsidRPr="008B7F9B">
              <w:rPr>
                <w:rFonts w:ascii="Arial" w:hAnsi="Arial" w:cs="Arial"/>
                <w:sz w:val="24"/>
                <w:szCs w:val="24"/>
              </w:rPr>
              <w:t xml:space="preserve"> 16 op.</w:t>
            </w:r>
          </w:p>
        </w:tc>
        <w:tc>
          <w:tcPr>
            <w:tcW w:w="1701" w:type="dxa"/>
            <w:tcBorders>
              <w:top w:val="single" w:sz="4" w:space="0" w:color="000000"/>
              <w:left w:val="single" w:sz="4" w:space="0" w:color="000000"/>
              <w:bottom w:val="single" w:sz="4" w:space="0" w:color="000000"/>
              <w:right w:val="single" w:sz="4" w:space="0" w:color="000000"/>
            </w:tcBorders>
          </w:tcPr>
          <w:p w14:paraId="4D0BEF8B"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5DF18A1A"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64BE2C9" w14:textId="77777777" w:rsidR="00D86209" w:rsidRPr="008B7F9B" w:rsidRDefault="00D86209" w:rsidP="00D3223D">
            <w:pPr>
              <w:jc w:val="right"/>
              <w:rPr>
                <w:rFonts w:ascii="Arial" w:hAnsi="Arial" w:cs="Arial"/>
                <w:sz w:val="24"/>
                <w:szCs w:val="24"/>
              </w:rPr>
            </w:pPr>
          </w:p>
        </w:tc>
      </w:tr>
      <w:tr w:rsidR="00D86209" w:rsidRPr="008B7F9B" w14:paraId="1C198143" w14:textId="77777777" w:rsidTr="00D3223D">
        <w:tc>
          <w:tcPr>
            <w:tcW w:w="779" w:type="dxa"/>
            <w:tcBorders>
              <w:top w:val="single" w:sz="4" w:space="0" w:color="000000"/>
              <w:left w:val="single" w:sz="4" w:space="0" w:color="000000"/>
              <w:bottom w:val="single" w:sz="4" w:space="0" w:color="000000"/>
            </w:tcBorders>
          </w:tcPr>
          <w:p w14:paraId="7CB29A00"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22.</w:t>
            </w:r>
          </w:p>
        </w:tc>
        <w:tc>
          <w:tcPr>
            <w:tcW w:w="5245" w:type="dxa"/>
            <w:tcBorders>
              <w:top w:val="single" w:sz="4" w:space="0" w:color="000000"/>
              <w:left w:val="single" w:sz="4" w:space="0" w:color="000000"/>
              <w:bottom w:val="single" w:sz="4" w:space="0" w:color="000000"/>
            </w:tcBorders>
          </w:tcPr>
          <w:p w14:paraId="6ACAEE27"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Staza</w:t>
            </w:r>
            <w:proofErr w:type="spellEnd"/>
            <w:r w:rsidRPr="008B7F9B">
              <w:rPr>
                <w:rFonts w:ascii="Arial" w:hAnsi="Arial" w:cs="Arial"/>
                <w:sz w:val="24"/>
                <w:szCs w:val="24"/>
              </w:rPr>
              <w:t xml:space="preserve">  guma</w:t>
            </w:r>
          </w:p>
        </w:tc>
        <w:tc>
          <w:tcPr>
            <w:tcW w:w="1934" w:type="dxa"/>
            <w:tcBorders>
              <w:top w:val="single" w:sz="4" w:space="0" w:color="000000"/>
              <w:left w:val="single" w:sz="4" w:space="0" w:color="000000"/>
              <w:bottom w:val="single" w:sz="4" w:space="0" w:color="000000"/>
            </w:tcBorders>
          </w:tcPr>
          <w:p w14:paraId="061F4DA0"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79F1A58C" w14:textId="77777777" w:rsidR="00D86209" w:rsidRPr="008B7F9B" w:rsidRDefault="00D86209" w:rsidP="00D3223D">
            <w:pPr>
              <w:jc w:val="right"/>
              <w:rPr>
                <w:rFonts w:ascii="Arial" w:hAnsi="Arial" w:cs="Arial"/>
              </w:rPr>
            </w:pPr>
            <w:r w:rsidRPr="008B7F9B">
              <w:rPr>
                <w:rFonts w:ascii="Arial" w:hAnsi="Arial" w:cs="Arial"/>
                <w:sz w:val="24"/>
                <w:szCs w:val="24"/>
              </w:rPr>
              <w:t>20 szt.</w:t>
            </w:r>
          </w:p>
        </w:tc>
        <w:tc>
          <w:tcPr>
            <w:tcW w:w="1701" w:type="dxa"/>
            <w:tcBorders>
              <w:top w:val="single" w:sz="4" w:space="0" w:color="000000"/>
              <w:left w:val="single" w:sz="4" w:space="0" w:color="000000"/>
              <w:bottom w:val="single" w:sz="4" w:space="0" w:color="000000"/>
              <w:right w:val="single" w:sz="4" w:space="0" w:color="000000"/>
            </w:tcBorders>
          </w:tcPr>
          <w:p w14:paraId="4668F56D"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39C4352"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CCF69C5" w14:textId="77777777" w:rsidR="00D86209" w:rsidRPr="008B7F9B" w:rsidRDefault="00D86209" w:rsidP="00D3223D">
            <w:pPr>
              <w:jc w:val="right"/>
              <w:rPr>
                <w:rFonts w:ascii="Arial" w:hAnsi="Arial" w:cs="Arial"/>
                <w:sz w:val="24"/>
                <w:szCs w:val="24"/>
              </w:rPr>
            </w:pPr>
          </w:p>
        </w:tc>
      </w:tr>
      <w:tr w:rsidR="00D86209" w:rsidRPr="008B7F9B" w14:paraId="4FFAC50F" w14:textId="77777777" w:rsidTr="00D3223D">
        <w:tc>
          <w:tcPr>
            <w:tcW w:w="779" w:type="dxa"/>
            <w:tcBorders>
              <w:top w:val="single" w:sz="4" w:space="0" w:color="000000"/>
              <w:left w:val="single" w:sz="4" w:space="0" w:color="000000"/>
              <w:bottom w:val="single" w:sz="4" w:space="0" w:color="000000"/>
            </w:tcBorders>
          </w:tcPr>
          <w:p w14:paraId="1980A0E3"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23.</w:t>
            </w:r>
          </w:p>
        </w:tc>
        <w:tc>
          <w:tcPr>
            <w:tcW w:w="5245" w:type="dxa"/>
            <w:tcBorders>
              <w:top w:val="single" w:sz="4" w:space="0" w:color="000000"/>
              <w:left w:val="single" w:sz="4" w:space="0" w:color="000000"/>
              <w:bottom w:val="single" w:sz="4" w:space="0" w:color="000000"/>
            </w:tcBorders>
          </w:tcPr>
          <w:p w14:paraId="76A8EB1F"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Staza</w:t>
            </w:r>
            <w:proofErr w:type="spellEnd"/>
            <w:r w:rsidRPr="008B7F9B">
              <w:rPr>
                <w:rFonts w:ascii="Arial" w:hAnsi="Arial" w:cs="Arial"/>
                <w:sz w:val="24"/>
                <w:szCs w:val="24"/>
              </w:rPr>
              <w:t xml:space="preserve"> automatyczna</w:t>
            </w:r>
          </w:p>
        </w:tc>
        <w:tc>
          <w:tcPr>
            <w:tcW w:w="1934" w:type="dxa"/>
            <w:tcBorders>
              <w:top w:val="single" w:sz="4" w:space="0" w:color="000000"/>
              <w:left w:val="single" w:sz="4" w:space="0" w:color="000000"/>
              <w:bottom w:val="single" w:sz="4" w:space="0" w:color="000000"/>
            </w:tcBorders>
          </w:tcPr>
          <w:p w14:paraId="4950E91D"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400BEA42" w14:textId="77777777" w:rsidR="00D86209" w:rsidRPr="008B7F9B" w:rsidRDefault="00D86209" w:rsidP="00D3223D">
            <w:pPr>
              <w:jc w:val="right"/>
              <w:rPr>
                <w:rFonts w:ascii="Arial" w:hAnsi="Arial" w:cs="Arial"/>
              </w:rPr>
            </w:pPr>
            <w:r w:rsidRPr="008B7F9B">
              <w:rPr>
                <w:rFonts w:ascii="Arial" w:hAnsi="Arial" w:cs="Arial"/>
                <w:sz w:val="24"/>
                <w:szCs w:val="24"/>
              </w:rPr>
              <w:t>20 szt.</w:t>
            </w:r>
          </w:p>
        </w:tc>
        <w:tc>
          <w:tcPr>
            <w:tcW w:w="1701" w:type="dxa"/>
            <w:tcBorders>
              <w:top w:val="single" w:sz="4" w:space="0" w:color="000000"/>
              <w:left w:val="single" w:sz="4" w:space="0" w:color="000000"/>
              <w:bottom w:val="single" w:sz="4" w:space="0" w:color="000000"/>
              <w:right w:val="single" w:sz="4" w:space="0" w:color="000000"/>
            </w:tcBorders>
          </w:tcPr>
          <w:p w14:paraId="2426AEF5"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B12C3B1"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9EA6393" w14:textId="77777777" w:rsidR="00D86209" w:rsidRPr="008B7F9B" w:rsidRDefault="00D86209" w:rsidP="00D3223D">
            <w:pPr>
              <w:jc w:val="right"/>
              <w:rPr>
                <w:rFonts w:ascii="Arial" w:hAnsi="Arial" w:cs="Arial"/>
                <w:sz w:val="24"/>
                <w:szCs w:val="24"/>
              </w:rPr>
            </w:pPr>
          </w:p>
        </w:tc>
      </w:tr>
      <w:tr w:rsidR="00D86209" w:rsidRPr="008B7F9B" w14:paraId="33EC271E" w14:textId="77777777" w:rsidTr="00D3223D">
        <w:tc>
          <w:tcPr>
            <w:tcW w:w="779" w:type="dxa"/>
            <w:tcBorders>
              <w:top w:val="single" w:sz="4" w:space="0" w:color="000000"/>
              <w:left w:val="single" w:sz="4" w:space="0" w:color="000000"/>
              <w:bottom w:val="single" w:sz="4" w:space="0" w:color="000000"/>
            </w:tcBorders>
          </w:tcPr>
          <w:p w14:paraId="6266B54D"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23.</w:t>
            </w:r>
          </w:p>
        </w:tc>
        <w:tc>
          <w:tcPr>
            <w:tcW w:w="5245" w:type="dxa"/>
            <w:tcBorders>
              <w:top w:val="single" w:sz="4" w:space="0" w:color="000000"/>
              <w:left w:val="single" w:sz="4" w:space="0" w:color="000000"/>
              <w:bottom w:val="single" w:sz="4" w:space="0" w:color="000000"/>
            </w:tcBorders>
          </w:tcPr>
          <w:p w14:paraId="1946378C"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Skalpel chirurgiczny </w:t>
            </w:r>
            <w:proofErr w:type="spellStart"/>
            <w:r w:rsidRPr="008B7F9B">
              <w:rPr>
                <w:rFonts w:ascii="Arial" w:hAnsi="Arial" w:cs="Arial"/>
                <w:sz w:val="24"/>
                <w:szCs w:val="24"/>
              </w:rPr>
              <w:t>jedn.uż</w:t>
            </w:r>
            <w:proofErr w:type="spellEnd"/>
            <w:r w:rsidRPr="008B7F9B">
              <w:rPr>
                <w:rFonts w:ascii="Arial" w:hAnsi="Arial" w:cs="Arial"/>
                <w:sz w:val="24"/>
                <w:szCs w:val="24"/>
              </w:rPr>
              <w:t>.</w:t>
            </w:r>
          </w:p>
        </w:tc>
        <w:tc>
          <w:tcPr>
            <w:tcW w:w="1934" w:type="dxa"/>
            <w:tcBorders>
              <w:top w:val="single" w:sz="4" w:space="0" w:color="000000"/>
              <w:left w:val="single" w:sz="4" w:space="0" w:color="000000"/>
              <w:bottom w:val="single" w:sz="4" w:space="0" w:color="000000"/>
            </w:tcBorders>
          </w:tcPr>
          <w:p w14:paraId="35CDB0E7"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 x 100 szt.</w:t>
            </w:r>
          </w:p>
        </w:tc>
        <w:tc>
          <w:tcPr>
            <w:tcW w:w="1701" w:type="dxa"/>
            <w:tcBorders>
              <w:top w:val="single" w:sz="4" w:space="0" w:color="000000"/>
              <w:left w:val="single" w:sz="4" w:space="0" w:color="000000"/>
              <w:bottom w:val="single" w:sz="4" w:space="0" w:color="000000"/>
              <w:right w:val="single" w:sz="4" w:space="0" w:color="000000"/>
            </w:tcBorders>
          </w:tcPr>
          <w:p w14:paraId="2F086CDA" w14:textId="77777777" w:rsidR="00D86209" w:rsidRPr="008B7F9B" w:rsidRDefault="00D86209" w:rsidP="00D3223D">
            <w:pPr>
              <w:jc w:val="right"/>
              <w:rPr>
                <w:rFonts w:ascii="Arial" w:hAnsi="Arial" w:cs="Arial"/>
              </w:rPr>
            </w:pPr>
            <w:r w:rsidRPr="008B7F9B">
              <w:rPr>
                <w:rFonts w:ascii="Arial" w:hAnsi="Arial" w:cs="Arial"/>
                <w:sz w:val="24"/>
                <w:szCs w:val="24"/>
              </w:rPr>
              <w:t>30 op.</w:t>
            </w:r>
          </w:p>
        </w:tc>
        <w:tc>
          <w:tcPr>
            <w:tcW w:w="1701" w:type="dxa"/>
            <w:tcBorders>
              <w:top w:val="single" w:sz="4" w:space="0" w:color="000000"/>
              <w:left w:val="single" w:sz="4" w:space="0" w:color="000000"/>
              <w:bottom w:val="single" w:sz="4" w:space="0" w:color="000000"/>
              <w:right w:val="single" w:sz="4" w:space="0" w:color="000000"/>
            </w:tcBorders>
          </w:tcPr>
          <w:p w14:paraId="7144C65A"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67A5EC2"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F922040" w14:textId="77777777" w:rsidR="00D86209" w:rsidRPr="008B7F9B" w:rsidRDefault="00D86209" w:rsidP="00D3223D">
            <w:pPr>
              <w:jc w:val="right"/>
              <w:rPr>
                <w:rFonts w:ascii="Arial" w:hAnsi="Arial" w:cs="Arial"/>
                <w:sz w:val="24"/>
                <w:szCs w:val="24"/>
              </w:rPr>
            </w:pPr>
          </w:p>
        </w:tc>
      </w:tr>
      <w:tr w:rsidR="00D86209" w:rsidRPr="008B7F9B" w14:paraId="789BD473" w14:textId="77777777" w:rsidTr="00D3223D">
        <w:tc>
          <w:tcPr>
            <w:tcW w:w="779" w:type="dxa"/>
            <w:tcBorders>
              <w:top w:val="single" w:sz="4" w:space="0" w:color="000000"/>
              <w:left w:val="single" w:sz="4" w:space="0" w:color="000000"/>
              <w:bottom w:val="single" w:sz="4" w:space="0" w:color="000000"/>
            </w:tcBorders>
          </w:tcPr>
          <w:p w14:paraId="05A58B02"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24.</w:t>
            </w:r>
          </w:p>
        </w:tc>
        <w:tc>
          <w:tcPr>
            <w:tcW w:w="5245" w:type="dxa"/>
            <w:tcBorders>
              <w:top w:val="single" w:sz="4" w:space="0" w:color="000000"/>
              <w:left w:val="single" w:sz="4" w:space="0" w:color="000000"/>
              <w:bottom w:val="single" w:sz="4" w:space="0" w:color="000000"/>
            </w:tcBorders>
          </w:tcPr>
          <w:p w14:paraId="3AD28ECA"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Sporal</w:t>
            </w:r>
            <w:proofErr w:type="spellEnd"/>
            <w:r w:rsidRPr="008B7F9B">
              <w:rPr>
                <w:rFonts w:ascii="Arial" w:hAnsi="Arial" w:cs="Arial"/>
                <w:sz w:val="24"/>
                <w:szCs w:val="24"/>
              </w:rPr>
              <w:t xml:space="preserve"> A</w:t>
            </w:r>
          </w:p>
        </w:tc>
        <w:tc>
          <w:tcPr>
            <w:tcW w:w="1934" w:type="dxa"/>
            <w:tcBorders>
              <w:top w:val="single" w:sz="4" w:space="0" w:color="000000"/>
              <w:left w:val="single" w:sz="4" w:space="0" w:color="000000"/>
              <w:bottom w:val="single" w:sz="4" w:space="0" w:color="000000"/>
            </w:tcBorders>
          </w:tcPr>
          <w:p w14:paraId="3ABCA4AA"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w:t>
            </w:r>
          </w:p>
        </w:tc>
        <w:tc>
          <w:tcPr>
            <w:tcW w:w="1701" w:type="dxa"/>
            <w:tcBorders>
              <w:top w:val="single" w:sz="4" w:space="0" w:color="000000"/>
              <w:left w:val="single" w:sz="4" w:space="0" w:color="000000"/>
              <w:bottom w:val="single" w:sz="4" w:space="0" w:color="000000"/>
              <w:right w:val="single" w:sz="4" w:space="0" w:color="000000"/>
            </w:tcBorders>
          </w:tcPr>
          <w:p w14:paraId="7205D9F5" w14:textId="77777777" w:rsidR="00D86209" w:rsidRPr="008B7F9B" w:rsidRDefault="00D86209" w:rsidP="00D3223D">
            <w:pPr>
              <w:jc w:val="center"/>
              <w:rPr>
                <w:rFonts w:ascii="Arial" w:hAnsi="Arial" w:cs="Arial"/>
              </w:rPr>
            </w:pPr>
            <w:r w:rsidRPr="008B7F9B">
              <w:rPr>
                <w:rFonts w:ascii="Arial" w:hAnsi="Arial" w:cs="Arial"/>
                <w:sz w:val="24"/>
                <w:szCs w:val="24"/>
              </w:rPr>
              <w:t xml:space="preserve">                 14 op.            </w:t>
            </w:r>
          </w:p>
        </w:tc>
        <w:tc>
          <w:tcPr>
            <w:tcW w:w="1701" w:type="dxa"/>
            <w:tcBorders>
              <w:top w:val="single" w:sz="4" w:space="0" w:color="000000"/>
              <w:left w:val="single" w:sz="4" w:space="0" w:color="000000"/>
              <w:bottom w:val="single" w:sz="4" w:space="0" w:color="000000"/>
              <w:right w:val="single" w:sz="4" w:space="0" w:color="000000"/>
            </w:tcBorders>
          </w:tcPr>
          <w:p w14:paraId="658781CA"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A8B10E8"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41444AF" w14:textId="77777777" w:rsidR="00D86209" w:rsidRPr="008B7F9B" w:rsidRDefault="00D86209" w:rsidP="00D3223D">
            <w:pPr>
              <w:jc w:val="center"/>
              <w:rPr>
                <w:rFonts w:ascii="Arial" w:hAnsi="Arial" w:cs="Arial"/>
                <w:sz w:val="24"/>
                <w:szCs w:val="24"/>
              </w:rPr>
            </w:pPr>
          </w:p>
        </w:tc>
      </w:tr>
      <w:tr w:rsidR="00D86209" w:rsidRPr="008B7F9B" w14:paraId="748F1F1C" w14:textId="77777777" w:rsidTr="00D3223D">
        <w:tc>
          <w:tcPr>
            <w:tcW w:w="779" w:type="dxa"/>
            <w:tcBorders>
              <w:top w:val="single" w:sz="4" w:space="0" w:color="000000"/>
              <w:left w:val="single" w:sz="4" w:space="0" w:color="000000"/>
              <w:bottom w:val="single" w:sz="4" w:space="0" w:color="000000"/>
            </w:tcBorders>
          </w:tcPr>
          <w:p w14:paraId="0D3228AE"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25.</w:t>
            </w:r>
          </w:p>
        </w:tc>
        <w:tc>
          <w:tcPr>
            <w:tcW w:w="5245" w:type="dxa"/>
            <w:tcBorders>
              <w:top w:val="single" w:sz="4" w:space="0" w:color="000000"/>
              <w:left w:val="single" w:sz="4" w:space="0" w:color="000000"/>
              <w:bottom w:val="single" w:sz="4" w:space="0" w:color="000000"/>
            </w:tcBorders>
          </w:tcPr>
          <w:p w14:paraId="584F5A13" w14:textId="77777777" w:rsidR="00D86209" w:rsidRPr="008B7F9B" w:rsidRDefault="00D86209" w:rsidP="00D3223D">
            <w:pPr>
              <w:rPr>
                <w:rFonts w:ascii="Arial" w:hAnsi="Arial" w:cs="Arial"/>
                <w:sz w:val="24"/>
                <w:szCs w:val="24"/>
              </w:rPr>
            </w:pPr>
            <w:r w:rsidRPr="008B7F9B">
              <w:rPr>
                <w:rFonts w:ascii="Arial" w:hAnsi="Arial" w:cs="Arial"/>
                <w:sz w:val="24"/>
                <w:szCs w:val="24"/>
              </w:rPr>
              <w:t>SEKUSEPT  PULWER  + aktywator</w:t>
            </w:r>
          </w:p>
        </w:tc>
        <w:tc>
          <w:tcPr>
            <w:tcW w:w="1934" w:type="dxa"/>
            <w:tcBorders>
              <w:top w:val="single" w:sz="4" w:space="0" w:color="000000"/>
              <w:left w:val="single" w:sz="4" w:space="0" w:color="000000"/>
              <w:bottom w:val="single" w:sz="4" w:space="0" w:color="000000"/>
            </w:tcBorders>
          </w:tcPr>
          <w:p w14:paraId="773F73F3" w14:textId="77777777" w:rsidR="00D86209" w:rsidRPr="008B7F9B" w:rsidRDefault="00D86209" w:rsidP="00D3223D">
            <w:pPr>
              <w:rPr>
                <w:rFonts w:ascii="Arial" w:hAnsi="Arial" w:cs="Arial"/>
                <w:sz w:val="24"/>
                <w:szCs w:val="24"/>
              </w:rPr>
            </w:pPr>
            <w:r w:rsidRPr="008B7F9B">
              <w:rPr>
                <w:rFonts w:ascii="Arial" w:hAnsi="Arial" w:cs="Arial"/>
                <w:sz w:val="24"/>
                <w:szCs w:val="24"/>
              </w:rPr>
              <w:t>po 2 kg</w:t>
            </w:r>
          </w:p>
        </w:tc>
        <w:tc>
          <w:tcPr>
            <w:tcW w:w="1701" w:type="dxa"/>
            <w:tcBorders>
              <w:top w:val="single" w:sz="4" w:space="0" w:color="000000"/>
              <w:left w:val="single" w:sz="4" w:space="0" w:color="000000"/>
              <w:bottom w:val="single" w:sz="4" w:space="0" w:color="000000"/>
              <w:right w:val="single" w:sz="4" w:space="0" w:color="000000"/>
            </w:tcBorders>
          </w:tcPr>
          <w:p w14:paraId="58502471" w14:textId="77777777" w:rsidR="00D86209" w:rsidRPr="008B7F9B" w:rsidRDefault="00D86209" w:rsidP="00D3223D">
            <w:pPr>
              <w:jc w:val="right"/>
              <w:rPr>
                <w:rFonts w:ascii="Arial" w:hAnsi="Arial" w:cs="Arial"/>
              </w:rPr>
            </w:pPr>
            <w:r w:rsidRPr="008B7F9B">
              <w:rPr>
                <w:rFonts w:ascii="Arial" w:hAnsi="Arial" w:cs="Arial"/>
                <w:sz w:val="24"/>
                <w:szCs w:val="24"/>
              </w:rPr>
              <w:t>20 szt.</w:t>
            </w:r>
          </w:p>
        </w:tc>
        <w:tc>
          <w:tcPr>
            <w:tcW w:w="1701" w:type="dxa"/>
            <w:tcBorders>
              <w:top w:val="single" w:sz="4" w:space="0" w:color="000000"/>
              <w:left w:val="single" w:sz="4" w:space="0" w:color="000000"/>
              <w:bottom w:val="single" w:sz="4" w:space="0" w:color="000000"/>
              <w:right w:val="single" w:sz="4" w:space="0" w:color="000000"/>
            </w:tcBorders>
          </w:tcPr>
          <w:p w14:paraId="1592E3F0"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F3F1C58"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32F319C" w14:textId="77777777" w:rsidR="00D86209" w:rsidRPr="008B7F9B" w:rsidRDefault="00D86209" w:rsidP="00D3223D">
            <w:pPr>
              <w:jc w:val="right"/>
              <w:rPr>
                <w:rFonts w:ascii="Arial" w:hAnsi="Arial" w:cs="Arial"/>
                <w:sz w:val="24"/>
                <w:szCs w:val="24"/>
              </w:rPr>
            </w:pPr>
          </w:p>
        </w:tc>
      </w:tr>
      <w:tr w:rsidR="00D86209" w:rsidRPr="008B7F9B" w14:paraId="6F62E220" w14:textId="77777777" w:rsidTr="00D3223D">
        <w:tc>
          <w:tcPr>
            <w:tcW w:w="779" w:type="dxa"/>
            <w:tcBorders>
              <w:top w:val="single" w:sz="4" w:space="0" w:color="000000"/>
              <w:left w:val="single" w:sz="4" w:space="0" w:color="000000"/>
              <w:bottom w:val="single" w:sz="4" w:space="0" w:color="000000"/>
            </w:tcBorders>
          </w:tcPr>
          <w:p w14:paraId="31A975AD"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26.</w:t>
            </w:r>
          </w:p>
        </w:tc>
        <w:tc>
          <w:tcPr>
            <w:tcW w:w="5245" w:type="dxa"/>
            <w:tcBorders>
              <w:top w:val="single" w:sz="4" w:space="0" w:color="000000"/>
              <w:left w:val="single" w:sz="4" w:space="0" w:color="000000"/>
              <w:bottom w:val="single" w:sz="4" w:space="0" w:color="000000"/>
            </w:tcBorders>
          </w:tcPr>
          <w:p w14:paraId="4D14351B" w14:textId="77777777" w:rsidR="00D86209" w:rsidRPr="008B7F9B" w:rsidRDefault="00D86209" w:rsidP="00D3223D">
            <w:pPr>
              <w:rPr>
                <w:rFonts w:ascii="Arial" w:hAnsi="Arial" w:cs="Arial"/>
                <w:sz w:val="24"/>
                <w:szCs w:val="24"/>
              </w:rPr>
            </w:pPr>
            <w:r w:rsidRPr="008B7F9B">
              <w:rPr>
                <w:rFonts w:ascii="Arial" w:hAnsi="Arial" w:cs="Arial"/>
                <w:sz w:val="24"/>
                <w:szCs w:val="24"/>
              </w:rPr>
              <w:t>VIRUTON Extra  płyn</w:t>
            </w:r>
          </w:p>
        </w:tc>
        <w:tc>
          <w:tcPr>
            <w:tcW w:w="1934" w:type="dxa"/>
            <w:tcBorders>
              <w:top w:val="single" w:sz="4" w:space="0" w:color="000000"/>
              <w:left w:val="single" w:sz="4" w:space="0" w:color="000000"/>
              <w:bottom w:val="single" w:sz="4" w:space="0" w:color="000000"/>
            </w:tcBorders>
          </w:tcPr>
          <w:p w14:paraId="1B461CAF" w14:textId="77777777" w:rsidR="00D86209" w:rsidRPr="008B7F9B" w:rsidRDefault="00D86209" w:rsidP="00D3223D">
            <w:pPr>
              <w:rPr>
                <w:rFonts w:ascii="Arial" w:hAnsi="Arial" w:cs="Arial"/>
                <w:sz w:val="24"/>
                <w:szCs w:val="24"/>
              </w:rPr>
            </w:pPr>
            <w:r w:rsidRPr="008B7F9B">
              <w:rPr>
                <w:rFonts w:ascii="Arial" w:hAnsi="Arial" w:cs="Arial"/>
                <w:sz w:val="24"/>
                <w:szCs w:val="24"/>
              </w:rPr>
              <w:t>op. 1 l.</w:t>
            </w:r>
          </w:p>
        </w:tc>
        <w:tc>
          <w:tcPr>
            <w:tcW w:w="1701" w:type="dxa"/>
            <w:tcBorders>
              <w:top w:val="single" w:sz="4" w:space="0" w:color="000000"/>
              <w:left w:val="single" w:sz="4" w:space="0" w:color="000000"/>
              <w:bottom w:val="single" w:sz="4" w:space="0" w:color="000000"/>
              <w:right w:val="single" w:sz="4" w:space="0" w:color="000000"/>
            </w:tcBorders>
          </w:tcPr>
          <w:p w14:paraId="6BC7312D" w14:textId="77777777" w:rsidR="00D86209" w:rsidRPr="008B7F9B" w:rsidRDefault="00D86209" w:rsidP="00D3223D">
            <w:pPr>
              <w:jc w:val="right"/>
              <w:rPr>
                <w:rFonts w:ascii="Arial" w:hAnsi="Arial" w:cs="Arial"/>
              </w:rPr>
            </w:pPr>
            <w:r w:rsidRPr="008B7F9B">
              <w:rPr>
                <w:rFonts w:ascii="Arial" w:hAnsi="Arial" w:cs="Arial"/>
                <w:sz w:val="24"/>
                <w:szCs w:val="24"/>
              </w:rPr>
              <w:t>40 op.</w:t>
            </w:r>
          </w:p>
        </w:tc>
        <w:tc>
          <w:tcPr>
            <w:tcW w:w="1701" w:type="dxa"/>
            <w:tcBorders>
              <w:top w:val="single" w:sz="4" w:space="0" w:color="000000"/>
              <w:left w:val="single" w:sz="4" w:space="0" w:color="000000"/>
              <w:bottom w:val="single" w:sz="4" w:space="0" w:color="000000"/>
              <w:right w:val="single" w:sz="4" w:space="0" w:color="000000"/>
            </w:tcBorders>
          </w:tcPr>
          <w:p w14:paraId="53B66FC0"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8EA01E1"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456C225" w14:textId="77777777" w:rsidR="00D86209" w:rsidRPr="008B7F9B" w:rsidRDefault="00D86209" w:rsidP="00D3223D">
            <w:pPr>
              <w:jc w:val="right"/>
              <w:rPr>
                <w:rFonts w:ascii="Arial" w:hAnsi="Arial" w:cs="Arial"/>
                <w:sz w:val="24"/>
                <w:szCs w:val="24"/>
              </w:rPr>
            </w:pPr>
          </w:p>
        </w:tc>
      </w:tr>
      <w:tr w:rsidR="00D86209" w:rsidRPr="008B7F9B" w14:paraId="5D700D06" w14:textId="77777777" w:rsidTr="00D3223D">
        <w:tc>
          <w:tcPr>
            <w:tcW w:w="779" w:type="dxa"/>
            <w:tcBorders>
              <w:top w:val="single" w:sz="4" w:space="0" w:color="000000"/>
              <w:left w:val="single" w:sz="4" w:space="0" w:color="000000"/>
              <w:bottom w:val="single" w:sz="4" w:space="0" w:color="000000"/>
            </w:tcBorders>
          </w:tcPr>
          <w:p w14:paraId="3F89D9EA"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27.</w:t>
            </w:r>
          </w:p>
        </w:tc>
        <w:tc>
          <w:tcPr>
            <w:tcW w:w="5245" w:type="dxa"/>
            <w:tcBorders>
              <w:top w:val="single" w:sz="4" w:space="0" w:color="000000"/>
              <w:left w:val="single" w:sz="4" w:space="0" w:color="000000"/>
              <w:bottom w:val="single" w:sz="4" w:space="0" w:color="000000"/>
            </w:tcBorders>
          </w:tcPr>
          <w:p w14:paraId="2679BC41" w14:textId="77777777" w:rsidR="00D86209" w:rsidRPr="008B7F9B" w:rsidRDefault="00D86209" w:rsidP="00D3223D">
            <w:pPr>
              <w:rPr>
                <w:rFonts w:ascii="Arial" w:hAnsi="Arial" w:cs="Arial"/>
                <w:sz w:val="24"/>
                <w:szCs w:val="24"/>
              </w:rPr>
            </w:pPr>
            <w:r w:rsidRPr="008B7F9B">
              <w:rPr>
                <w:rFonts w:ascii="Arial" w:hAnsi="Arial" w:cs="Arial"/>
                <w:sz w:val="24"/>
                <w:szCs w:val="24"/>
              </w:rPr>
              <w:t>PERFORM granulat</w:t>
            </w:r>
          </w:p>
        </w:tc>
        <w:tc>
          <w:tcPr>
            <w:tcW w:w="1934" w:type="dxa"/>
            <w:tcBorders>
              <w:top w:val="single" w:sz="4" w:space="0" w:color="000000"/>
              <w:left w:val="single" w:sz="4" w:space="0" w:color="000000"/>
              <w:bottom w:val="single" w:sz="4" w:space="0" w:color="000000"/>
            </w:tcBorders>
          </w:tcPr>
          <w:p w14:paraId="2737BFB7" w14:textId="77777777" w:rsidR="00D86209" w:rsidRPr="008B7F9B" w:rsidRDefault="00D86209" w:rsidP="00D3223D">
            <w:pPr>
              <w:rPr>
                <w:rFonts w:ascii="Arial" w:hAnsi="Arial" w:cs="Arial"/>
                <w:sz w:val="24"/>
                <w:szCs w:val="24"/>
              </w:rPr>
            </w:pPr>
            <w:r w:rsidRPr="008B7F9B">
              <w:rPr>
                <w:rFonts w:ascii="Arial" w:hAnsi="Arial" w:cs="Arial"/>
                <w:sz w:val="24"/>
                <w:szCs w:val="24"/>
              </w:rPr>
              <w:t>op.</w:t>
            </w:r>
          </w:p>
        </w:tc>
        <w:tc>
          <w:tcPr>
            <w:tcW w:w="1701" w:type="dxa"/>
            <w:tcBorders>
              <w:top w:val="single" w:sz="4" w:space="0" w:color="000000"/>
              <w:left w:val="single" w:sz="4" w:space="0" w:color="000000"/>
              <w:bottom w:val="single" w:sz="4" w:space="0" w:color="000000"/>
              <w:right w:val="single" w:sz="4" w:space="0" w:color="000000"/>
            </w:tcBorders>
          </w:tcPr>
          <w:p w14:paraId="20C28881" w14:textId="77777777" w:rsidR="00D86209" w:rsidRPr="008B7F9B" w:rsidRDefault="00D86209" w:rsidP="00D3223D">
            <w:pPr>
              <w:jc w:val="right"/>
              <w:rPr>
                <w:rFonts w:ascii="Arial" w:hAnsi="Arial" w:cs="Arial"/>
              </w:rPr>
            </w:pPr>
            <w:r w:rsidRPr="008B7F9B">
              <w:rPr>
                <w:rFonts w:ascii="Arial" w:hAnsi="Arial" w:cs="Arial"/>
                <w:sz w:val="24"/>
                <w:szCs w:val="24"/>
              </w:rPr>
              <w:t>20 op.</w:t>
            </w:r>
          </w:p>
        </w:tc>
        <w:tc>
          <w:tcPr>
            <w:tcW w:w="1701" w:type="dxa"/>
            <w:tcBorders>
              <w:top w:val="single" w:sz="4" w:space="0" w:color="000000"/>
              <w:left w:val="single" w:sz="4" w:space="0" w:color="000000"/>
              <w:bottom w:val="single" w:sz="4" w:space="0" w:color="000000"/>
              <w:right w:val="single" w:sz="4" w:space="0" w:color="000000"/>
            </w:tcBorders>
          </w:tcPr>
          <w:p w14:paraId="61FB791B"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761DC26"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0476164" w14:textId="77777777" w:rsidR="00D86209" w:rsidRPr="008B7F9B" w:rsidRDefault="00D86209" w:rsidP="00D3223D">
            <w:pPr>
              <w:jc w:val="right"/>
              <w:rPr>
                <w:rFonts w:ascii="Arial" w:hAnsi="Arial" w:cs="Arial"/>
                <w:sz w:val="24"/>
                <w:szCs w:val="24"/>
              </w:rPr>
            </w:pPr>
          </w:p>
        </w:tc>
      </w:tr>
      <w:tr w:rsidR="00D86209" w:rsidRPr="008B7F9B" w14:paraId="5630CF3F" w14:textId="77777777" w:rsidTr="00D3223D">
        <w:tc>
          <w:tcPr>
            <w:tcW w:w="779" w:type="dxa"/>
            <w:tcBorders>
              <w:top w:val="single" w:sz="4" w:space="0" w:color="000000"/>
              <w:left w:val="single" w:sz="4" w:space="0" w:color="000000"/>
              <w:bottom w:val="single" w:sz="4" w:space="0" w:color="000000"/>
            </w:tcBorders>
          </w:tcPr>
          <w:p w14:paraId="2EB074E6"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28.</w:t>
            </w:r>
          </w:p>
        </w:tc>
        <w:tc>
          <w:tcPr>
            <w:tcW w:w="5245" w:type="dxa"/>
            <w:tcBorders>
              <w:top w:val="single" w:sz="4" w:space="0" w:color="000000"/>
              <w:left w:val="single" w:sz="4" w:space="0" w:color="000000"/>
              <w:bottom w:val="single" w:sz="4" w:space="0" w:color="000000"/>
            </w:tcBorders>
          </w:tcPr>
          <w:p w14:paraId="42816D9A" w14:textId="77777777" w:rsidR="00D86209" w:rsidRPr="008B7F9B" w:rsidRDefault="00D86209" w:rsidP="00D3223D">
            <w:pPr>
              <w:rPr>
                <w:rFonts w:ascii="Arial" w:hAnsi="Arial" w:cs="Arial"/>
                <w:sz w:val="24"/>
                <w:szCs w:val="24"/>
              </w:rPr>
            </w:pPr>
            <w:r w:rsidRPr="008B7F9B">
              <w:rPr>
                <w:rFonts w:ascii="Arial" w:hAnsi="Arial" w:cs="Arial"/>
                <w:sz w:val="24"/>
                <w:szCs w:val="24"/>
              </w:rPr>
              <w:t>Pianka do dezynfekcji narzędzi (</w:t>
            </w:r>
            <w:proofErr w:type="spellStart"/>
            <w:r w:rsidRPr="008B7F9B">
              <w:rPr>
                <w:rFonts w:ascii="Arial" w:hAnsi="Arial" w:cs="Arial"/>
                <w:sz w:val="24"/>
                <w:szCs w:val="24"/>
              </w:rPr>
              <w:t>Viruton</w:t>
            </w:r>
            <w:proofErr w:type="spellEnd"/>
            <w:r w:rsidRPr="008B7F9B">
              <w:rPr>
                <w:rFonts w:ascii="Arial" w:hAnsi="Arial" w:cs="Arial"/>
                <w:sz w:val="24"/>
                <w:szCs w:val="24"/>
              </w:rPr>
              <w:t>)</w:t>
            </w:r>
          </w:p>
        </w:tc>
        <w:tc>
          <w:tcPr>
            <w:tcW w:w="1934" w:type="dxa"/>
            <w:tcBorders>
              <w:top w:val="single" w:sz="4" w:space="0" w:color="000000"/>
              <w:left w:val="single" w:sz="4" w:space="0" w:color="000000"/>
              <w:bottom w:val="single" w:sz="4" w:space="0" w:color="000000"/>
            </w:tcBorders>
          </w:tcPr>
          <w:p w14:paraId="7A5682CF" w14:textId="77777777" w:rsidR="00D86209" w:rsidRPr="008B7F9B" w:rsidRDefault="00D86209" w:rsidP="00D3223D">
            <w:pPr>
              <w:rPr>
                <w:rFonts w:ascii="Arial" w:hAnsi="Arial" w:cs="Arial"/>
                <w:sz w:val="24"/>
                <w:szCs w:val="24"/>
              </w:rPr>
            </w:pPr>
            <w:r w:rsidRPr="008B7F9B">
              <w:rPr>
                <w:rFonts w:ascii="Arial" w:hAnsi="Arial" w:cs="Arial"/>
                <w:sz w:val="24"/>
                <w:szCs w:val="24"/>
              </w:rPr>
              <w:t>op.</w:t>
            </w:r>
          </w:p>
        </w:tc>
        <w:tc>
          <w:tcPr>
            <w:tcW w:w="1701" w:type="dxa"/>
            <w:tcBorders>
              <w:top w:val="single" w:sz="4" w:space="0" w:color="000000"/>
              <w:left w:val="single" w:sz="4" w:space="0" w:color="000000"/>
              <w:bottom w:val="single" w:sz="4" w:space="0" w:color="000000"/>
              <w:right w:val="single" w:sz="4" w:space="0" w:color="000000"/>
            </w:tcBorders>
          </w:tcPr>
          <w:p w14:paraId="63E5458B" w14:textId="77777777" w:rsidR="00D86209" w:rsidRPr="008B7F9B" w:rsidRDefault="00D86209" w:rsidP="00D3223D">
            <w:pPr>
              <w:jc w:val="right"/>
              <w:rPr>
                <w:rFonts w:ascii="Arial" w:hAnsi="Arial" w:cs="Arial"/>
              </w:rPr>
            </w:pPr>
            <w:r w:rsidRPr="008B7F9B">
              <w:rPr>
                <w:rFonts w:ascii="Arial" w:hAnsi="Arial" w:cs="Arial"/>
                <w:sz w:val="24"/>
                <w:szCs w:val="24"/>
              </w:rPr>
              <w:t>20 op.</w:t>
            </w:r>
          </w:p>
        </w:tc>
        <w:tc>
          <w:tcPr>
            <w:tcW w:w="1701" w:type="dxa"/>
            <w:tcBorders>
              <w:top w:val="single" w:sz="4" w:space="0" w:color="000000"/>
              <w:left w:val="single" w:sz="4" w:space="0" w:color="000000"/>
              <w:bottom w:val="single" w:sz="4" w:space="0" w:color="000000"/>
              <w:right w:val="single" w:sz="4" w:space="0" w:color="000000"/>
            </w:tcBorders>
          </w:tcPr>
          <w:p w14:paraId="6DA9D98F"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280C2AA7"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5CD0B20" w14:textId="77777777" w:rsidR="00D86209" w:rsidRPr="008B7F9B" w:rsidRDefault="00D86209" w:rsidP="00D3223D">
            <w:pPr>
              <w:jc w:val="right"/>
              <w:rPr>
                <w:rFonts w:ascii="Arial" w:hAnsi="Arial" w:cs="Arial"/>
                <w:sz w:val="24"/>
                <w:szCs w:val="24"/>
              </w:rPr>
            </w:pPr>
          </w:p>
        </w:tc>
      </w:tr>
      <w:tr w:rsidR="00D86209" w:rsidRPr="008B7F9B" w14:paraId="311983BF" w14:textId="77777777" w:rsidTr="00D3223D">
        <w:tc>
          <w:tcPr>
            <w:tcW w:w="779" w:type="dxa"/>
            <w:tcBorders>
              <w:top w:val="single" w:sz="4" w:space="0" w:color="000000"/>
              <w:left w:val="single" w:sz="4" w:space="0" w:color="000000"/>
              <w:bottom w:val="single" w:sz="4" w:space="0" w:color="000000"/>
            </w:tcBorders>
          </w:tcPr>
          <w:p w14:paraId="298B9135"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29.</w:t>
            </w:r>
          </w:p>
        </w:tc>
        <w:tc>
          <w:tcPr>
            <w:tcW w:w="5245" w:type="dxa"/>
            <w:tcBorders>
              <w:top w:val="single" w:sz="4" w:space="0" w:color="000000"/>
              <w:left w:val="single" w:sz="4" w:space="0" w:color="000000"/>
              <w:bottom w:val="single" w:sz="4" w:space="0" w:color="000000"/>
            </w:tcBorders>
          </w:tcPr>
          <w:p w14:paraId="6A4E789D" w14:textId="77777777" w:rsidR="00D86209" w:rsidRPr="008B7F9B" w:rsidRDefault="00D86209" w:rsidP="00D3223D">
            <w:pPr>
              <w:rPr>
                <w:rFonts w:ascii="Arial" w:hAnsi="Arial" w:cs="Arial"/>
                <w:sz w:val="24"/>
                <w:szCs w:val="24"/>
              </w:rPr>
            </w:pPr>
            <w:r w:rsidRPr="008B7F9B">
              <w:rPr>
                <w:rFonts w:ascii="Arial" w:hAnsi="Arial" w:cs="Arial"/>
                <w:sz w:val="24"/>
                <w:szCs w:val="24"/>
              </w:rPr>
              <w:t>Szkiełko do cytologii z matowym brzegiem</w:t>
            </w:r>
          </w:p>
        </w:tc>
        <w:tc>
          <w:tcPr>
            <w:tcW w:w="1934" w:type="dxa"/>
            <w:tcBorders>
              <w:top w:val="single" w:sz="4" w:space="0" w:color="000000"/>
              <w:left w:val="single" w:sz="4" w:space="0" w:color="000000"/>
              <w:bottom w:val="single" w:sz="4" w:space="0" w:color="000000"/>
            </w:tcBorders>
          </w:tcPr>
          <w:p w14:paraId="5F76217C"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x  50 szt.</w:t>
            </w:r>
          </w:p>
        </w:tc>
        <w:tc>
          <w:tcPr>
            <w:tcW w:w="1701" w:type="dxa"/>
            <w:tcBorders>
              <w:top w:val="single" w:sz="4" w:space="0" w:color="000000"/>
              <w:left w:val="single" w:sz="4" w:space="0" w:color="000000"/>
              <w:bottom w:val="single" w:sz="4" w:space="0" w:color="000000"/>
              <w:right w:val="single" w:sz="4" w:space="0" w:color="000000"/>
            </w:tcBorders>
          </w:tcPr>
          <w:p w14:paraId="51EF74F4" w14:textId="77777777" w:rsidR="00D86209" w:rsidRPr="008B7F9B" w:rsidRDefault="00D86209" w:rsidP="00D3223D">
            <w:pPr>
              <w:jc w:val="right"/>
              <w:rPr>
                <w:rFonts w:ascii="Arial" w:hAnsi="Arial" w:cs="Arial"/>
              </w:rPr>
            </w:pPr>
            <w:r w:rsidRPr="008B7F9B">
              <w:rPr>
                <w:rFonts w:ascii="Arial" w:hAnsi="Arial" w:cs="Arial"/>
                <w:sz w:val="24"/>
                <w:szCs w:val="24"/>
              </w:rPr>
              <w:t>100 op.</w:t>
            </w:r>
          </w:p>
        </w:tc>
        <w:tc>
          <w:tcPr>
            <w:tcW w:w="1701" w:type="dxa"/>
            <w:tcBorders>
              <w:top w:val="single" w:sz="4" w:space="0" w:color="000000"/>
              <w:left w:val="single" w:sz="4" w:space="0" w:color="000000"/>
              <w:bottom w:val="single" w:sz="4" w:space="0" w:color="000000"/>
              <w:right w:val="single" w:sz="4" w:space="0" w:color="000000"/>
            </w:tcBorders>
          </w:tcPr>
          <w:p w14:paraId="6A66857C"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A1BE5DF"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B4E9792" w14:textId="77777777" w:rsidR="00D86209" w:rsidRPr="008B7F9B" w:rsidRDefault="00D86209" w:rsidP="00D3223D">
            <w:pPr>
              <w:jc w:val="right"/>
              <w:rPr>
                <w:rFonts w:ascii="Arial" w:hAnsi="Arial" w:cs="Arial"/>
                <w:sz w:val="24"/>
                <w:szCs w:val="24"/>
              </w:rPr>
            </w:pPr>
          </w:p>
        </w:tc>
      </w:tr>
      <w:tr w:rsidR="00D86209" w:rsidRPr="008B7F9B" w14:paraId="3B721C27" w14:textId="77777777" w:rsidTr="00D3223D">
        <w:tc>
          <w:tcPr>
            <w:tcW w:w="779" w:type="dxa"/>
            <w:tcBorders>
              <w:top w:val="single" w:sz="4" w:space="0" w:color="000000"/>
              <w:left w:val="single" w:sz="4" w:space="0" w:color="000000"/>
              <w:bottom w:val="single" w:sz="4" w:space="0" w:color="000000"/>
            </w:tcBorders>
          </w:tcPr>
          <w:p w14:paraId="3AE009B5"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30.</w:t>
            </w:r>
          </w:p>
        </w:tc>
        <w:tc>
          <w:tcPr>
            <w:tcW w:w="5245" w:type="dxa"/>
            <w:tcBorders>
              <w:top w:val="single" w:sz="4" w:space="0" w:color="000000"/>
              <w:left w:val="single" w:sz="4" w:space="0" w:color="000000"/>
              <w:bottom w:val="single" w:sz="4" w:space="0" w:color="000000"/>
            </w:tcBorders>
          </w:tcPr>
          <w:p w14:paraId="3FE13DFE" w14:textId="77777777" w:rsidR="00D86209" w:rsidRPr="008B7F9B" w:rsidRDefault="00D86209" w:rsidP="00D3223D">
            <w:pPr>
              <w:rPr>
                <w:rFonts w:ascii="Arial" w:hAnsi="Arial" w:cs="Arial"/>
                <w:sz w:val="24"/>
                <w:szCs w:val="24"/>
              </w:rPr>
            </w:pPr>
            <w:r w:rsidRPr="008B7F9B">
              <w:rPr>
                <w:rFonts w:ascii="Arial" w:hAnsi="Arial" w:cs="Arial"/>
                <w:sz w:val="24"/>
                <w:szCs w:val="24"/>
              </w:rPr>
              <w:t>Szkiełko podstawowe do badań laboratoryjnych</w:t>
            </w:r>
          </w:p>
        </w:tc>
        <w:tc>
          <w:tcPr>
            <w:tcW w:w="1934" w:type="dxa"/>
            <w:tcBorders>
              <w:top w:val="single" w:sz="4" w:space="0" w:color="000000"/>
              <w:left w:val="single" w:sz="4" w:space="0" w:color="000000"/>
              <w:bottom w:val="single" w:sz="4" w:space="0" w:color="000000"/>
            </w:tcBorders>
          </w:tcPr>
          <w:p w14:paraId="3F141FED" w14:textId="77777777" w:rsidR="00D86209" w:rsidRPr="008B7F9B" w:rsidRDefault="00D86209" w:rsidP="00D3223D">
            <w:pPr>
              <w:rPr>
                <w:rFonts w:ascii="Arial" w:hAnsi="Arial" w:cs="Arial"/>
                <w:sz w:val="24"/>
                <w:szCs w:val="24"/>
              </w:rPr>
            </w:pPr>
            <w:r w:rsidRPr="008B7F9B">
              <w:rPr>
                <w:rFonts w:ascii="Arial" w:hAnsi="Arial" w:cs="Arial"/>
                <w:sz w:val="24"/>
                <w:szCs w:val="24"/>
              </w:rPr>
              <w:t>x  50 szt.</w:t>
            </w:r>
          </w:p>
        </w:tc>
        <w:tc>
          <w:tcPr>
            <w:tcW w:w="1701" w:type="dxa"/>
            <w:tcBorders>
              <w:top w:val="single" w:sz="4" w:space="0" w:color="000000"/>
              <w:left w:val="single" w:sz="4" w:space="0" w:color="000000"/>
              <w:bottom w:val="single" w:sz="4" w:space="0" w:color="000000"/>
              <w:right w:val="single" w:sz="4" w:space="0" w:color="000000"/>
            </w:tcBorders>
          </w:tcPr>
          <w:p w14:paraId="02199B19" w14:textId="77777777" w:rsidR="00D86209" w:rsidRPr="008B7F9B" w:rsidRDefault="00D86209" w:rsidP="00D3223D">
            <w:pPr>
              <w:jc w:val="right"/>
              <w:rPr>
                <w:rFonts w:ascii="Arial" w:hAnsi="Arial" w:cs="Arial"/>
              </w:rPr>
            </w:pPr>
            <w:r w:rsidRPr="008B7F9B">
              <w:rPr>
                <w:rFonts w:ascii="Arial" w:hAnsi="Arial" w:cs="Arial"/>
                <w:sz w:val="24"/>
                <w:szCs w:val="24"/>
              </w:rPr>
              <w:t>20 op.</w:t>
            </w:r>
          </w:p>
        </w:tc>
        <w:tc>
          <w:tcPr>
            <w:tcW w:w="1701" w:type="dxa"/>
            <w:tcBorders>
              <w:top w:val="single" w:sz="4" w:space="0" w:color="000000"/>
              <w:left w:val="single" w:sz="4" w:space="0" w:color="000000"/>
              <w:bottom w:val="single" w:sz="4" w:space="0" w:color="000000"/>
              <w:right w:val="single" w:sz="4" w:space="0" w:color="000000"/>
            </w:tcBorders>
          </w:tcPr>
          <w:p w14:paraId="2B5FB2F3"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160D5D8"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AF88779" w14:textId="77777777" w:rsidR="00D86209" w:rsidRPr="008B7F9B" w:rsidRDefault="00D86209" w:rsidP="00D3223D">
            <w:pPr>
              <w:jc w:val="right"/>
              <w:rPr>
                <w:rFonts w:ascii="Arial" w:hAnsi="Arial" w:cs="Arial"/>
                <w:sz w:val="24"/>
                <w:szCs w:val="24"/>
              </w:rPr>
            </w:pPr>
          </w:p>
        </w:tc>
      </w:tr>
      <w:tr w:rsidR="00D86209" w:rsidRPr="008B7F9B" w14:paraId="36D4FF1A" w14:textId="77777777" w:rsidTr="00D3223D">
        <w:tc>
          <w:tcPr>
            <w:tcW w:w="779" w:type="dxa"/>
            <w:tcBorders>
              <w:top w:val="single" w:sz="4" w:space="0" w:color="000000"/>
              <w:left w:val="single" w:sz="4" w:space="0" w:color="000000"/>
              <w:bottom w:val="single" w:sz="4" w:space="0" w:color="000000"/>
            </w:tcBorders>
          </w:tcPr>
          <w:p w14:paraId="23AECCED"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31.</w:t>
            </w:r>
          </w:p>
        </w:tc>
        <w:tc>
          <w:tcPr>
            <w:tcW w:w="5245" w:type="dxa"/>
            <w:tcBorders>
              <w:top w:val="single" w:sz="4" w:space="0" w:color="000000"/>
              <w:left w:val="single" w:sz="4" w:space="0" w:color="000000"/>
              <w:bottom w:val="single" w:sz="4" w:space="0" w:color="000000"/>
            </w:tcBorders>
          </w:tcPr>
          <w:p w14:paraId="03F861E4" w14:textId="77777777" w:rsidR="00D86209" w:rsidRPr="008B7F9B" w:rsidRDefault="00D86209" w:rsidP="00D3223D">
            <w:pPr>
              <w:rPr>
                <w:rFonts w:ascii="Arial" w:hAnsi="Arial" w:cs="Arial"/>
                <w:sz w:val="24"/>
                <w:szCs w:val="24"/>
              </w:rPr>
            </w:pPr>
            <w:r w:rsidRPr="008B7F9B">
              <w:rPr>
                <w:rFonts w:ascii="Arial" w:hAnsi="Arial" w:cs="Arial"/>
                <w:sz w:val="24"/>
                <w:szCs w:val="24"/>
              </w:rPr>
              <w:t>Szpatułka drewniana</w:t>
            </w:r>
          </w:p>
        </w:tc>
        <w:tc>
          <w:tcPr>
            <w:tcW w:w="1934" w:type="dxa"/>
            <w:tcBorders>
              <w:top w:val="single" w:sz="4" w:space="0" w:color="000000"/>
              <w:left w:val="single" w:sz="4" w:space="0" w:color="000000"/>
              <w:bottom w:val="single" w:sz="4" w:space="0" w:color="000000"/>
            </w:tcBorders>
          </w:tcPr>
          <w:p w14:paraId="6AD0075F"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 x 100 szt.</w:t>
            </w:r>
          </w:p>
        </w:tc>
        <w:tc>
          <w:tcPr>
            <w:tcW w:w="1701" w:type="dxa"/>
            <w:tcBorders>
              <w:top w:val="single" w:sz="4" w:space="0" w:color="000000"/>
              <w:left w:val="single" w:sz="4" w:space="0" w:color="000000"/>
              <w:bottom w:val="single" w:sz="4" w:space="0" w:color="000000"/>
              <w:right w:val="single" w:sz="4" w:space="0" w:color="000000"/>
            </w:tcBorders>
          </w:tcPr>
          <w:p w14:paraId="49B7B368" w14:textId="77777777" w:rsidR="00D86209" w:rsidRPr="008B7F9B" w:rsidRDefault="00D86209" w:rsidP="00D3223D">
            <w:pPr>
              <w:jc w:val="right"/>
              <w:rPr>
                <w:rFonts w:ascii="Arial" w:hAnsi="Arial" w:cs="Arial"/>
              </w:rPr>
            </w:pPr>
            <w:r w:rsidRPr="008B7F9B">
              <w:rPr>
                <w:rFonts w:ascii="Arial" w:hAnsi="Arial" w:cs="Arial"/>
                <w:sz w:val="24"/>
                <w:szCs w:val="24"/>
              </w:rPr>
              <w:t>360 op.</w:t>
            </w:r>
          </w:p>
        </w:tc>
        <w:tc>
          <w:tcPr>
            <w:tcW w:w="1701" w:type="dxa"/>
            <w:tcBorders>
              <w:top w:val="single" w:sz="4" w:space="0" w:color="000000"/>
              <w:left w:val="single" w:sz="4" w:space="0" w:color="000000"/>
              <w:bottom w:val="single" w:sz="4" w:space="0" w:color="000000"/>
              <w:right w:val="single" w:sz="4" w:space="0" w:color="000000"/>
            </w:tcBorders>
          </w:tcPr>
          <w:p w14:paraId="276A8C34"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D915E30"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CD7333A" w14:textId="77777777" w:rsidR="00D86209" w:rsidRPr="008B7F9B" w:rsidRDefault="00D86209" w:rsidP="00D3223D">
            <w:pPr>
              <w:jc w:val="right"/>
              <w:rPr>
                <w:rFonts w:ascii="Arial" w:hAnsi="Arial" w:cs="Arial"/>
                <w:sz w:val="24"/>
                <w:szCs w:val="24"/>
              </w:rPr>
            </w:pPr>
          </w:p>
        </w:tc>
      </w:tr>
      <w:tr w:rsidR="00D86209" w:rsidRPr="008B7F9B" w14:paraId="45B707F2" w14:textId="77777777" w:rsidTr="00D3223D">
        <w:tc>
          <w:tcPr>
            <w:tcW w:w="779" w:type="dxa"/>
            <w:tcBorders>
              <w:top w:val="single" w:sz="4" w:space="0" w:color="000000"/>
              <w:left w:val="single" w:sz="4" w:space="0" w:color="000000"/>
              <w:bottom w:val="single" w:sz="4" w:space="0" w:color="000000"/>
            </w:tcBorders>
          </w:tcPr>
          <w:p w14:paraId="244B69C7"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32.</w:t>
            </w:r>
          </w:p>
        </w:tc>
        <w:tc>
          <w:tcPr>
            <w:tcW w:w="5245" w:type="dxa"/>
            <w:tcBorders>
              <w:top w:val="single" w:sz="4" w:space="0" w:color="000000"/>
              <w:left w:val="single" w:sz="4" w:space="0" w:color="000000"/>
              <w:bottom w:val="single" w:sz="4" w:space="0" w:color="000000"/>
            </w:tcBorders>
          </w:tcPr>
          <w:p w14:paraId="7C25CF41" w14:textId="77777777" w:rsidR="00D86209" w:rsidRPr="008B7F9B" w:rsidRDefault="00D86209" w:rsidP="00D3223D">
            <w:pPr>
              <w:rPr>
                <w:rFonts w:ascii="Arial" w:hAnsi="Arial" w:cs="Arial"/>
                <w:sz w:val="24"/>
                <w:szCs w:val="24"/>
              </w:rPr>
            </w:pPr>
            <w:r w:rsidRPr="008B7F9B">
              <w:rPr>
                <w:rFonts w:ascii="Arial" w:hAnsi="Arial" w:cs="Arial"/>
                <w:sz w:val="24"/>
                <w:szCs w:val="24"/>
              </w:rPr>
              <w:t>Strzykawka  2  ml.</w:t>
            </w:r>
          </w:p>
        </w:tc>
        <w:tc>
          <w:tcPr>
            <w:tcW w:w="1934" w:type="dxa"/>
            <w:tcBorders>
              <w:top w:val="single" w:sz="4" w:space="0" w:color="000000"/>
              <w:left w:val="single" w:sz="4" w:space="0" w:color="000000"/>
              <w:bottom w:val="single" w:sz="4" w:space="0" w:color="000000"/>
            </w:tcBorders>
          </w:tcPr>
          <w:p w14:paraId="518CFA41"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 x 100 szt.</w:t>
            </w:r>
          </w:p>
        </w:tc>
        <w:tc>
          <w:tcPr>
            <w:tcW w:w="1701" w:type="dxa"/>
            <w:tcBorders>
              <w:top w:val="single" w:sz="4" w:space="0" w:color="000000"/>
              <w:left w:val="single" w:sz="4" w:space="0" w:color="000000"/>
              <w:bottom w:val="single" w:sz="4" w:space="0" w:color="000000"/>
              <w:right w:val="single" w:sz="4" w:space="0" w:color="000000"/>
            </w:tcBorders>
          </w:tcPr>
          <w:p w14:paraId="28698361" w14:textId="77777777" w:rsidR="00D86209" w:rsidRPr="008B7F9B" w:rsidRDefault="00D86209" w:rsidP="00D3223D">
            <w:pPr>
              <w:jc w:val="right"/>
              <w:rPr>
                <w:rFonts w:ascii="Arial" w:hAnsi="Arial" w:cs="Arial"/>
              </w:rPr>
            </w:pPr>
            <w:r w:rsidRPr="008B7F9B">
              <w:rPr>
                <w:rFonts w:ascii="Arial" w:hAnsi="Arial" w:cs="Arial"/>
                <w:sz w:val="24"/>
                <w:szCs w:val="24"/>
              </w:rPr>
              <w:t>150 op.</w:t>
            </w:r>
          </w:p>
        </w:tc>
        <w:tc>
          <w:tcPr>
            <w:tcW w:w="1701" w:type="dxa"/>
            <w:tcBorders>
              <w:top w:val="single" w:sz="4" w:space="0" w:color="000000"/>
              <w:left w:val="single" w:sz="4" w:space="0" w:color="000000"/>
              <w:bottom w:val="single" w:sz="4" w:space="0" w:color="000000"/>
              <w:right w:val="single" w:sz="4" w:space="0" w:color="000000"/>
            </w:tcBorders>
          </w:tcPr>
          <w:p w14:paraId="72E1EC10"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02A1B1F"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A5F5119" w14:textId="77777777" w:rsidR="00D86209" w:rsidRPr="008B7F9B" w:rsidRDefault="00D86209" w:rsidP="00D3223D">
            <w:pPr>
              <w:jc w:val="right"/>
              <w:rPr>
                <w:rFonts w:ascii="Arial" w:hAnsi="Arial" w:cs="Arial"/>
                <w:sz w:val="24"/>
                <w:szCs w:val="24"/>
              </w:rPr>
            </w:pPr>
          </w:p>
        </w:tc>
      </w:tr>
      <w:tr w:rsidR="00D86209" w:rsidRPr="008B7F9B" w14:paraId="6E957ACA" w14:textId="77777777" w:rsidTr="00D3223D">
        <w:tc>
          <w:tcPr>
            <w:tcW w:w="779" w:type="dxa"/>
            <w:tcBorders>
              <w:top w:val="single" w:sz="4" w:space="0" w:color="000000"/>
              <w:left w:val="single" w:sz="4" w:space="0" w:color="000000"/>
              <w:bottom w:val="single" w:sz="4" w:space="0" w:color="000000"/>
            </w:tcBorders>
          </w:tcPr>
          <w:p w14:paraId="19B89CEB"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33.</w:t>
            </w:r>
          </w:p>
        </w:tc>
        <w:tc>
          <w:tcPr>
            <w:tcW w:w="5245" w:type="dxa"/>
            <w:tcBorders>
              <w:top w:val="single" w:sz="4" w:space="0" w:color="000000"/>
              <w:left w:val="single" w:sz="4" w:space="0" w:color="000000"/>
              <w:bottom w:val="single" w:sz="4" w:space="0" w:color="000000"/>
            </w:tcBorders>
          </w:tcPr>
          <w:p w14:paraId="5A689A38" w14:textId="77777777" w:rsidR="00D86209" w:rsidRPr="008B7F9B" w:rsidRDefault="00D86209" w:rsidP="00D3223D">
            <w:pPr>
              <w:rPr>
                <w:rFonts w:ascii="Arial" w:hAnsi="Arial" w:cs="Arial"/>
                <w:sz w:val="24"/>
                <w:szCs w:val="24"/>
              </w:rPr>
            </w:pPr>
            <w:r w:rsidRPr="008B7F9B">
              <w:rPr>
                <w:rFonts w:ascii="Arial" w:hAnsi="Arial" w:cs="Arial"/>
                <w:sz w:val="24"/>
                <w:szCs w:val="24"/>
              </w:rPr>
              <w:t>Strzykawka  5  ml.</w:t>
            </w:r>
          </w:p>
        </w:tc>
        <w:tc>
          <w:tcPr>
            <w:tcW w:w="1934" w:type="dxa"/>
            <w:tcBorders>
              <w:top w:val="single" w:sz="4" w:space="0" w:color="000000"/>
              <w:left w:val="single" w:sz="4" w:space="0" w:color="000000"/>
              <w:bottom w:val="single" w:sz="4" w:space="0" w:color="000000"/>
            </w:tcBorders>
          </w:tcPr>
          <w:p w14:paraId="79F12EAE"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 x  100 szt.</w:t>
            </w:r>
          </w:p>
        </w:tc>
        <w:tc>
          <w:tcPr>
            <w:tcW w:w="1701" w:type="dxa"/>
            <w:tcBorders>
              <w:top w:val="single" w:sz="4" w:space="0" w:color="000000"/>
              <w:left w:val="single" w:sz="4" w:space="0" w:color="000000"/>
              <w:bottom w:val="single" w:sz="4" w:space="0" w:color="000000"/>
              <w:right w:val="single" w:sz="4" w:space="0" w:color="000000"/>
            </w:tcBorders>
          </w:tcPr>
          <w:p w14:paraId="3498CF55" w14:textId="77777777" w:rsidR="00D86209" w:rsidRPr="008B7F9B" w:rsidRDefault="00D86209" w:rsidP="00D3223D">
            <w:pPr>
              <w:jc w:val="right"/>
              <w:rPr>
                <w:rFonts w:ascii="Arial" w:hAnsi="Arial" w:cs="Arial"/>
              </w:rPr>
            </w:pPr>
            <w:r w:rsidRPr="008B7F9B">
              <w:rPr>
                <w:rFonts w:ascii="Arial" w:hAnsi="Arial" w:cs="Arial"/>
                <w:sz w:val="24"/>
                <w:szCs w:val="24"/>
              </w:rPr>
              <w:t>150 op.</w:t>
            </w:r>
          </w:p>
        </w:tc>
        <w:tc>
          <w:tcPr>
            <w:tcW w:w="1701" w:type="dxa"/>
            <w:tcBorders>
              <w:top w:val="single" w:sz="4" w:space="0" w:color="000000"/>
              <w:left w:val="single" w:sz="4" w:space="0" w:color="000000"/>
              <w:bottom w:val="single" w:sz="4" w:space="0" w:color="000000"/>
              <w:right w:val="single" w:sz="4" w:space="0" w:color="000000"/>
            </w:tcBorders>
          </w:tcPr>
          <w:p w14:paraId="6556CF1C"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E546034"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5FB8E79" w14:textId="77777777" w:rsidR="00D86209" w:rsidRPr="008B7F9B" w:rsidRDefault="00D86209" w:rsidP="00D3223D">
            <w:pPr>
              <w:jc w:val="right"/>
              <w:rPr>
                <w:rFonts w:ascii="Arial" w:hAnsi="Arial" w:cs="Arial"/>
                <w:sz w:val="24"/>
                <w:szCs w:val="24"/>
              </w:rPr>
            </w:pPr>
          </w:p>
        </w:tc>
      </w:tr>
      <w:tr w:rsidR="00D86209" w:rsidRPr="008B7F9B" w14:paraId="1D1F04DA" w14:textId="77777777" w:rsidTr="00D3223D">
        <w:tc>
          <w:tcPr>
            <w:tcW w:w="779" w:type="dxa"/>
            <w:tcBorders>
              <w:top w:val="single" w:sz="4" w:space="0" w:color="000000"/>
              <w:left w:val="single" w:sz="4" w:space="0" w:color="000000"/>
              <w:bottom w:val="single" w:sz="4" w:space="0" w:color="000000"/>
            </w:tcBorders>
          </w:tcPr>
          <w:p w14:paraId="7794987B"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34.</w:t>
            </w:r>
          </w:p>
        </w:tc>
        <w:tc>
          <w:tcPr>
            <w:tcW w:w="5245" w:type="dxa"/>
            <w:tcBorders>
              <w:top w:val="single" w:sz="4" w:space="0" w:color="000000"/>
              <w:left w:val="single" w:sz="4" w:space="0" w:color="000000"/>
              <w:bottom w:val="single" w:sz="4" w:space="0" w:color="000000"/>
            </w:tcBorders>
          </w:tcPr>
          <w:p w14:paraId="1AAAA5B1" w14:textId="77777777" w:rsidR="00D86209" w:rsidRPr="008B7F9B" w:rsidRDefault="00D86209" w:rsidP="00D3223D">
            <w:pPr>
              <w:rPr>
                <w:rFonts w:ascii="Arial" w:hAnsi="Arial" w:cs="Arial"/>
                <w:sz w:val="24"/>
                <w:szCs w:val="24"/>
              </w:rPr>
            </w:pPr>
            <w:r w:rsidRPr="008B7F9B">
              <w:rPr>
                <w:rFonts w:ascii="Arial" w:hAnsi="Arial" w:cs="Arial"/>
                <w:sz w:val="24"/>
                <w:szCs w:val="24"/>
              </w:rPr>
              <w:t>Strzykawka 10  ml.</w:t>
            </w:r>
          </w:p>
        </w:tc>
        <w:tc>
          <w:tcPr>
            <w:tcW w:w="1934" w:type="dxa"/>
            <w:tcBorders>
              <w:top w:val="single" w:sz="4" w:space="0" w:color="000000"/>
              <w:left w:val="single" w:sz="4" w:space="0" w:color="000000"/>
              <w:bottom w:val="single" w:sz="4" w:space="0" w:color="000000"/>
            </w:tcBorders>
          </w:tcPr>
          <w:p w14:paraId="1FA3264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 x  100 szt.</w:t>
            </w:r>
          </w:p>
        </w:tc>
        <w:tc>
          <w:tcPr>
            <w:tcW w:w="1701" w:type="dxa"/>
            <w:tcBorders>
              <w:top w:val="single" w:sz="4" w:space="0" w:color="000000"/>
              <w:left w:val="single" w:sz="4" w:space="0" w:color="000000"/>
              <w:bottom w:val="single" w:sz="4" w:space="0" w:color="000000"/>
              <w:right w:val="single" w:sz="4" w:space="0" w:color="000000"/>
            </w:tcBorders>
          </w:tcPr>
          <w:p w14:paraId="51006DB9" w14:textId="77777777" w:rsidR="00D86209" w:rsidRPr="008B7F9B" w:rsidRDefault="00D86209" w:rsidP="00D3223D">
            <w:pPr>
              <w:jc w:val="right"/>
              <w:rPr>
                <w:rFonts w:ascii="Arial" w:hAnsi="Arial" w:cs="Arial"/>
              </w:rPr>
            </w:pPr>
            <w:r w:rsidRPr="008B7F9B">
              <w:rPr>
                <w:rFonts w:ascii="Arial" w:hAnsi="Arial" w:cs="Arial"/>
                <w:sz w:val="24"/>
                <w:szCs w:val="24"/>
              </w:rPr>
              <w:t>120 op.</w:t>
            </w:r>
          </w:p>
        </w:tc>
        <w:tc>
          <w:tcPr>
            <w:tcW w:w="1701" w:type="dxa"/>
            <w:tcBorders>
              <w:top w:val="single" w:sz="4" w:space="0" w:color="000000"/>
              <w:left w:val="single" w:sz="4" w:space="0" w:color="000000"/>
              <w:bottom w:val="single" w:sz="4" w:space="0" w:color="000000"/>
              <w:right w:val="single" w:sz="4" w:space="0" w:color="000000"/>
            </w:tcBorders>
          </w:tcPr>
          <w:p w14:paraId="187E3CAF"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DEABD52"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16DD205" w14:textId="77777777" w:rsidR="00D86209" w:rsidRPr="008B7F9B" w:rsidRDefault="00D86209" w:rsidP="00D3223D">
            <w:pPr>
              <w:jc w:val="right"/>
              <w:rPr>
                <w:rFonts w:ascii="Arial" w:hAnsi="Arial" w:cs="Arial"/>
                <w:sz w:val="24"/>
                <w:szCs w:val="24"/>
              </w:rPr>
            </w:pPr>
          </w:p>
        </w:tc>
      </w:tr>
      <w:tr w:rsidR="00D86209" w:rsidRPr="008B7F9B" w14:paraId="11778ABD" w14:textId="77777777" w:rsidTr="00D3223D">
        <w:tc>
          <w:tcPr>
            <w:tcW w:w="779" w:type="dxa"/>
            <w:tcBorders>
              <w:top w:val="single" w:sz="4" w:space="0" w:color="000000"/>
              <w:left w:val="single" w:sz="4" w:space="0" w:color="000000"/>
              <w:bottom w:val="single" w:sz="4" w:space="0" w:color="000000"/>
            </w:tcBorders>
          </w:tcPr>
          <w:p w14:paraId="4A09DC90"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35.</w:t>
            </w:r>
          </w:p>
        </w:tc>
        <w:tc>
          <w:tcPr>
            <w:tcW w:w="5245" w:type="dxa"/>
            <w:tcBorders>
              <w:top w:val="single" w:sz="4" w:space="0" w:color="000000"/>
              <w:left w:val="single" w:sz="4" w:space="0" w:color="000000"/>
              <w:bottom w:val="single" w:sz="4" w:space="0" w:color="000000"/>
            </w:tcBorders>
          </w:tcPr>
          <w:p w14:paraId="775F5115" w14:textId="77777777" w:rsidR="00D86209" w:rsidRPr="008B7F9B" w:rsidRDefault="00D86209" w:rsidP="00D3223D">
            <w:pPr>
              <w:rPr>
                <w:rFonts w:ascii="Arial" w:hAnsi="Arial" w:cs="Arial"/>
                <w:sz w:val="24"/>
                <w:szCs w:val="24"/>
              </w:rPr>
            </w:pPr>
            <w:r w:rsidRPr="008B7F9B">
              <w:rPr>
                <w:rFonts w:ascii="Arial" w:hAnsi="Arial" w:cs="Arial"/>
                <w:sz w:val="24"/>
                <w:szCs w:val="24"/>
              </w:rPr>
              <w:t>Strzykawka 20  ml.</w:t>
            </w:r>
          </w:p>
        </w:tc>
        <w:tc>
          <w:tcPr>
            <w:tcW w:w="1934" w:type="dxa"/>
            <w:tcBorders>
              <w:top w:val="single" w:sz="4" w:space="0" w:color="000000"/>
              <w:left w:val="single" w:sz="4" w:space="0" w:color="000000"/>
              <w:bottom w:val="single" w:sz="4" w:space="0" w:color="000000"/>
            </w:tcBorders>
          </w:tcPr>
          <w:p w14:paraId="1EB68B7E"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 x  100 szt. (x50 )</w:t>
            </w:r>
          </w:p>
        </w:tc>
        <w:tc>
          <w:tcPr>
            <w:tcW w:w="1701" w:type="dxa"/>
            <w:tcBorders>
              <w:top w:val="single" w:sz="4" w:space="0" w:color="000000"/>
              <w:left w:val="single" w:sz="4" w:space="0" w:color="000000"/>
              <w:bottom w:val="single" w:sz="4" w:space="0" w:color="000000"/>
              <w:right w:val="single" w:sz="4" w:space="0" w:color="000000"/>
            </w:tcBorders>
          </w:tcPr>
          <w:p w14:paraId="5C1213CC" w14:textId="77777777" w:rsidR="00D86209" w:rsidRPr="008B7F9B" w:rsidRDefault="00D86209" w:rsidP="00D3223D">
            <w:pPr>
              <w:jc w:val="right"/>
              <w:rPr>
                <w:rFonts w:ascii="Arial" w:hAnsi="Arial" w:cs="Arial"/>
              </w:rPr>
            </w:pPr>
            <w:r w:rsidRPr="008B7F9B">
              <w:rPr>
                <w:rFonts w:ascii="Arial" w:hAnsi="Arial" w:cs="Arial"/>
                <w:sz w:val="24"/>
                <w:szCs w:val="24"/>
              </w:rPr>
              <w:t xml:space="preserve">80(160) op.  </w:t>
            </w:r>
          </w:p>
        </w:tc>
        <w:tc>
          <w:tcPr>
            <w:tcW w:w="1701" w:type="dxa"/>
            <w:tcBorders>
              <w:top w:val="single" w:sz="4" w:space="0" w:color="000000"/>
              <w:left w:val="single" w:sz="4" w:space="0" w:color="000000"/>
              <w:bottom w:val="single" w:sz="4" w:space="0" w:color="000000"/>
              <w:right w:val="single" w:sz="4" w:space="0" w:color="000000"/>
            </w:tcBorders>
          </w:tcPr>
          <w:p w14:paraId="3C8E6DB3"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F1337C8"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F4FBFA2" w14:textId="77777777" w:rsidR="00D86209" w:rsidRPr="008B7F9B" w:rsidRDefault="00D86209" w:rsidP="00D3223D">
            <w:pPr>
              <w:jc w:val="right"/>
              <w:rPr>
                <w:rFonts w:ascii="Arial" w:hAnsi="Arial" w:cs="Arial"/>
                <w:sz w:val="24"/>
                <w:szCs w:val="24"/>
              </w:rPr>
            </w:pPr>
          </w:p>
        </w:tc>
      </w:tr>
      <w:tr w:rsidR="00D86209" w:rsidRPr="008B7F9B" w14:paraId="7838FE79" w14:textId="77777777" w:rsidTr="00D3223D">
        <w:tc>
          <w:tcPr>
            <w:tcW w:w="779" w:type="dxa"/>
            <w:tcBorders>
              <w:top w:val="single" w:sz="4" w:space="0" w:color="000000"/>
              <w:left w:val="single" w:sz="4" w:space="0" w:color="000000"/>
              <w:bottom w:val="single" w:sz="4" w:space="0" w:color="000000"/>
            </w:tcBorders>
          </w:tcPr>
          <w:p w14:paraId="321222D1"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
                <w:sz w:val="24"/>
                <w:szCs w:val="24"/>
              </w:rPr>
            </w:pPr>
            <w:r w:rsidRPr="008B7F9B">
              <w:rPr>
                <w:rFonts w:ascii="Arial" w:hAnsi="Arial" w:cs="Arial"/>
                <w:b/>
                <w:sz w:val="24"/>
                <w:szCs w:val="24"/>
              </w:rPr>
              <w:t>36.</w:t>
            </w:r>
          </w:p>
        </w:tc>
        <w:tc>
          <w:tcPr>
            <w:tcW w:w="5245" w:type="dxa"/>
            <w:tcBorders>
              <w:top w:val="single" w:sz="4" w:space="0" w:color="000000"/>
              <w:left w:val="single" w:sz="4" w:space="0" w:color="000000"/>
              <w:bottom w:val="single" w:sz="4" w:space="0" w:color="000000"/>
            </w:tcBorders>
          </w:tcPr>
          <w:p w14:paraId="7CCE8191" w14:textId="77777777" w:rsidR="00D86209" w:rsidRPr="008B7F9B" w:rsidRDefault="00D86209" w:rsidP="00D3223D">
            <w:pPr>
              <w:rPr>
                <w:rFonts w:ascii="Arial" w:hAnsi="Arial" w:cs="Arial"/>
                <w:sz w:val="24"/>
                <w:szCs w:val="24"/>
              </w:rPr>
            </w:pPr>
            <w:r w:rsidRPr="008B7F9B">
              <w:rPr>
                <w:rFonts w:ascii="Arial" w:hAnsi="Arial" w:cs="Arial"/>
                <w:sz w:val="24"/>
                <w:szCs w:val="24"/>
              </w:rPr>
              <w:t>Strzykawka  50 ml z grubym końcem do cewników</w:t>
            </w:r>
          </w:p>
        </w:tc>
        <w:tc>
          <w:tcPr>
            <w:tcW w:w="1934" w:type="dxa"/>
            <w:tcBorders>
              <w:top w:val="single" w:sz="4" w:space="0" w:color="000000"/>
              <w:left w:val="single" w:sz="4" w:space="0" w:color="000000"/>
              <w:bottom w:val="single" w:sz="4" w:space="0" w:color="000000"/>
            </w:tcBorders>
          </w:tcPr>
          <w:p w14:paraId="194D891F"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4E921E09" w14:textId="77777777" w:rsidR="00D86209" w:rsidRPr="008B7F9B" w:rsidRDefault="00D86209" w:rsidP="00D3223D">
            <w:pPr>
              <w:jc w:val="right"/>
              <w:rPr>
                <w:rFonts w:ascii="Arial" w:hAnsi="Arial" w:cs="Arial"/>
              </w:rPr>
            </w:pPr>
            <w:r w:rsidRPr="008B7F9B">
              <w:rPr>
                <w:rFonts w:ascii="Arial" w:hAnsi="Arial" w:cs="Arial"/>
                <w:sz w:val="24"/>
                <w:szCs w:val="24"/>
              </w:rPr>
              <w:t>40 szt.</w:t>
            </w:r>
          </w:p>
        </w:tc>
        <w:tc>
          <w:tcPr>
            <w:tcW w:w="1701" w:type="dxa"/>
            <w:tcBorders>
              <w:top w:val="single" w:sz="4" w:space="0" w:color="000000"/>
              <w:left w:val="single" w:sz="4" w:space="0" w:color="000000"/>
              <w:bottom w:val="single" w:sz="4" w:space="0" w:color="000000"/>
              <w:right w:val="single" w:sz="4" w:space="0" w:color="000000"/>
            </w:tcBorders>
          </w:tcPr>
          <w:p w14:paraId="56972CD0"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9F16D6"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23BB91A" w14:textId="77777777" w:rsidR="00D86209" w:rsidRPr="008B7F9B" w:rsidRDefault="00D86209" w:rsidP="00D3223D">
            <w:pPr>
              <w:jc w:val="right"/>
              <w:rPr>
                <w:rFonts w:ascii="Arial" w:hAnsi="Arial" w:cs="Arial"/>
                <w:sz w:val="24"/>
                <w:szCs w:val="24"/>
              </w:rPr>
            </w:pPr>
          </w:p>
        </w:tc>
      </w:tr>
      <w:tr w:rsidR="00D86209" w:rsidRPr="008B7F9B" w14:paraId="3E93D647" w14:textId="77777777" w:rsidTr="00D3223D">
        <w:tc>
          <w:tcPr>
            <w:tcW w:w="779" w:type="dxa"/>
            <w:tcBorders>
              <w:top w:val="single" w:sz="4" w:space="0" w:color="000000"/>
              <w:left w:val="single" w:sz="4" w:space="0" w:color="000000"/>
              <w:bottom w:val="single" w:sz="4" w:space="0" w:color="000000"/>
            </w:tcBorders>
          </w:tcPr>
          <w:p w14:paraId="3D876038"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37.</w:t>
            </w:r>
          </w:p>
        </w:tc>
        <w:tc>
          <w:tcPr>
            <w:tcW w:w="5245" w:type="dxa"/>
            <w:tcBorders>
              <w:top w:val="single" w:sz="4" w:space="0" w:color="000000"/>
              <w:left w:val="single" w:sz="4" w:space="0" w:color="000000"/>
              <w:bottom w:val="single" w:sz="4" w:space="0" w:color="000000"/>
            </w:tcBorders>
          </w:tcPr>
          <w:p w14:paraId="0D830C5A" w14:textId="77777777" w:rsidR="00D86209" w:rsidRPr="008B7F9B" w:rsidRDefault="00D86209" w:rsidP="00D3223D">
            <w:pPr>
              <w:rPr>
                <w:rFonts w:ascii="Arial" w:hAnsi="Arial" w:cs="Arial"/>
                <w:b/>
                <w:sz w:val="24"/>
                <w:szCs w:val="24"/>
              </w:rPr>
            </w:pPr>
            <w:r w:rsidRPr="008B7F9B">
              <w:rPr>
                <w:rFonts w:ascii="Arial" w:hAnsi="Arial" w:cs="Arial"/>
                <w:sz w:val="24"/>
                <w:szCs w:val="24"/>
              </w:rPr>
              <w:t xml:space="preserve">Igła  napis  w  kolorze zgodnym z ISO – iniekcyjna cienkościenna wykonana ze stali nierdzewnej,  </w:t>
            </w:r>
            <w:proofErr w:type="spellStart"/>
            <w:r w:rsidRPr="008B7F9B">
              <w:rPr>
                <w:rFonts w:ascii="Arial" w:hAnsi="Arial" w:cs="Arial"/>
                <w:sz w:val="24"/>
                <w:szCs w:val="24"/>
              </w:rPr>
              <w:t>apirogenna</w:t>
            </w:r>
            <w:proofErr w:type="spellEnd"/>
            <w:r w:rsidRPr="008B7F9B">
              <w:rPr>
                <w:rFonts w:ascii="Arial" w:hAnsi="Arial" w:cs="Arial"/>
                <w:sz w:val="24"/>
                <w:szCs w:val="24"/>
              </w:rPr>
              <w:t xml:space="preserve">, nietoksyczna, </w:t>
            </w:r>
            <w:proofErr w:type="spellStart"/>
            <w:r w:rsidRPr="008B7F9B">
              <w:rPr>
                <w:rFonts w:ascii="Arial" w:hAnsi="Arial" w:cs="Arial"/>
                <w:sz w:val="24"/>
                <w:szCs w:val="24"/>
              </w:rPr>
              <w:t>półpreźroczyste</w:t>
            </w:r>
            <w:proofErr w:type="spellEnd"/>
            <w:r w:rsidRPr="008B7F9B">
              <w:rPr>
                <w:rFonts w:ascii="Arial" w:hAnsi="Arial" w:cs="Arial"/>
                <w:sz w:val="24"/>
                <w:szCs w:val="24"/>
              </w:rPr>
              <w:t xml:space="preserve"> nasadki z </w:t>
            </w:r>
            <w:proofErr w:type="spellStart"/>
            <w:r w:rsidRPr="008B7F9B">
              <w:rPr>
                <w:rFonts w:ascii="Arial" w:hAnsi="Arial" w:cs="Arial"/>
                <w:sz w:val="24"/>
                <w:szCs w:val="24"/>
              </w:rPr>
              <w:t>polipropylenuw</w:t>
            </w:r>
            <w:proofErr w:type="spellEnd"/>
            <w:r w:rsidRPr="008B7F9B">
              <w:rPr>
                <w:rFonts w:ascii="Arial" w:hAnsi="Arial" w:cs="Arial"/>
                <w:sz w:val="24"/>
                <w:szCs w:val="24"/>
              </w:rPr>
              <w:t xml:space="preserve"> st. </w:t>
            </w:r>
            <w:proofErr w:type="spellStart"/>
            <w:r w:rsidRPr="008B7F9B">
              <w:rPr>
                <w:rFonts w:ascii="Arial" w:hAnsi="Arial" w:cs="Arial"/>
                <w:sz w:val="24"/>
                <w:szCs w:val="24"/>
              </w:rPr>
              <w:t>Luer</w:t>
            </w:r>
            <w:proofErr w:type="spellEnd"/>
            <w:r w:rsidRPr="008B7F9B">
              <w:rPr>
                <w:rFonts w:ascii="Arial" w:hAnsi="Arial" w:cs="Arial"/>
                <w:sz w:val="24"/>
                <w:szCs w:val="24"/>
              </w:rPr>
              <w:t xml:space="preserve"> Lock</w:t>
            </w:r>
          </w:p>
        </w:tc>
        <w:tc>
          <w:tcPr>
            <w:tcW w:w="1934" w:type="dxa"/>
            <w:tcBorders>
              <w:top w:val="single" w:sz="4" w:space="0" w:color="000000"/>
              <w:left w:val="single" w:sz="4" w:space="0" w:color="000000"/>
              <w:bottom w:val="single" w:sz="4" w:space="0" w:color="000000"/>
            </w:tcBorders>
          </w:tcPr>
          <w:p w14:paraId="777DA186" w14:textId="77777777" w:rsidR="00D86209" w:rsidRPr="008B7F9B" w:rsidRDefault="00D86209" w:rsidP="00D3223D">
            <w:pPr>
              <w:rPr>
                <w:rFonts w:ascii="Arial" w:hAnsi="Arial" w:cs="Arial"/>
                <w:sz w:val="24"/>
                <w:szCs w:val="24"/>
              </w:rPr>
            </w:pPr>
            <w:r w:rsidRPr="008B7F9B">
              <w:rPr>
                <w:rFonts w:ascii="Arial" w:hAnsi="Arial" w:cs="Arial"/>
                <w:b/>
                <w:sz w:val="24"/>
                <w:szCs w:val="24"/>
              </w:rPr>
              <w:t>0,3x12</w:t>
            </w:r>
            <w:r w:rsidRPr="008B7F9B">
              <w:rPr>
                <w:rFonts w:ascii="Arial" w:hAnsi="Arial" w:cs="Arial"/>
                <w:sz w:val="24"/>
                <w:szCs w:val="24"/>
              </w:rPr>
              <w:t xml:space="preserve">   op. x  100 szt.</w:t>
            </w:r>
          </w:p>
        </w:tc>
        <w:tc>
          <w:tcPr>
            <w:tcW w:w="1701" w:type="dxa"/>
            <w:tcBorders>
              <w:top w:val="single" w:sz="4" w:space="0" w:color="000000"/>
              <w:left w:val="single" w:sz="4" w:space="0" w:color="000000"/>
              <w:bottom w:val="single" w:sz="4" w:space="0" w:color="000000"/>
              <w:right w:val="single" w:sz="4" w:space="0" w:color="000000"/>
            </w:tcBorders>
          </w:tcPr>
          <w:p w14:paraId="29AA80CD" w14:textId="77777777" w:rsidR="00D86209" w:rsidRPr="008B7F9B" w:rsidRDefault="00D86209" w:rsidP="00D3223D">
            <w:pPr>
              <w:jc w:val="right"/>
              <w:rPr>
                <w:rFonts w:ascii="Arial" w:hAnsi="Arial" w:cs="Arial"/>
              </w:rPr>
            </w:pPr>
            <w:r w:rsidRPr="008B7F9B">
              <w:rPr>
                <w:rFonts w:ascii="Arial" w:hAnsi="Arial" w:cs="Arial"/>
                <w:sz w:val="24"/>
                <w:szCs w:val="24"/>
              </w:rPr>
              <w:t>2 op.</w:t>
            </w:r>
          </w:p>
        </w:tc>
        <w:tc>
          <w:tcPr>
            <w:tcW w:w="1701" w:type="dxa"/>
            <w:tcBorders>
              <w:top w:val="single" w:sz="4" w:space="0" w:color="000000"/>
              <w:left w:val="single" w:sz="4" w:space="0" w:color="000000"/>
              <w:bottom w:val="single" w:sz="4" w:space="0" w:color="000000"/>
              <w:right w:val="single" w:sz="4" w:space="0" w:color="000000"/>
            </w:tcBorders>
          </w:tcPr>
          <w:p w14:paraId="0D1BFA57"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55F821F"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3C0FA0AD" w14:textId="77777777" w:rsidR="00D86209" w:rsidRPr="008B7F9B" w:rsidRDefault="00D86209" w:rsidP="00D3223D">
            <w:pPr>
              <w:jc w:val="right"/>
              <w:rPr>
                <w:rFonts w:ascii="Arial" w:hAnsi="Arial" w:cs="Arial"/>
                <w:sz w:val="24"/>
                <w:szCs w:val="24"/>
              </w:rPr>
            </w:pPr>
          </w:p>
        </w:tc>
      </w:tr>
      <w:tr w:rsidR="00D86209" w:rsidRPr="008B7F9B" w14:paraId="3F708321" w14:textId="77777777" w:rsidTr="00D3223D">
        <w:tc>
          <w:tcPr>
            <w:tcW w:w="779" w:type="dxa"/>
            <w:tcBorders>
              <w:top w:val="single" w:sz="4" w:space="0" w:color="000000"/>
              <w:left w:val="single" w:sz="4" w:space="0" w:color="000000"/>
              <w:bottom w:val="single" w:sz="4" w:space="0" w:color="000000"/>
            </w:tcBorders>
          </w:tcPr>
          <w:p w14:paraId="48903BEE"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38.</w:t>
            </w:r>
          </w:p>
        </w:tc>
        <w:tc>
          <w:tcPr>
            <w:tcW w:w="5245" w:type="dxa"/>
            <w:tcBorders>
              <w:top w:val="single" w:sz="4" w:space="0" w:color="000000"/>
              <w:left w:val="single" w:sz="4" w:space="0" w:color="000000"/>
              <w:bottom w:val="single" w:sz="4" w:space="0" w:color="000000"/>
            </w:tcBorders>
          </w:tcPr>
          <w:p w14:paraId="60580701" w14:textId="77777777" w:rsidR="00D86209" w:rsidRPr="008B7F9B" w:rsidRDefault="00D86209" w:rsidP="00D3223D">
            <w:pPr>
              <w:rPr>
                <w:rFonts w:ascii="Arial" w:hAnsi="Arial" w:cs="Arial"/>
                <w:sz w:val="24"/>
                <w:szCs w:val="24"/>
              </w:rPr>
            </w:pPr>
            <w:r w:rsidRPr="008B7F9B">
              <w:rPr>
                <w:rFonts w:ascii="Arial" w:hAnsi="Arial" w:cs="Arial"/>
                <w:sz w:val="24"/>
                <w:szCs w:val="24"/>
              </w:rPr>
              <w:t>Igła napis w kolorze – j/w</w:t>
            </w:r>
          </w:p>
        </w:tc>
        <w:tc>
          <w:tcPr>
            <w:tcW w:w="1934" w:type="dxa"/>
            <w:tcBorders>
              <w:top w:val="single" w:sz="4" w:space="0" w:color="000000"/>
              <w:left w:val="single" w:sz="4" w:space="0" w:color="000000"/>
              <w:bottom w:val="single" w:sz="4" w:space="0" w:color="000000"/>
            </w:tcBorders>
          </w:tcPr>
          <w:p w14:paraId="2C11A0A2" w14:textId="77777777" w:rsidR="00D86209" w:rsidRPr="008B7F9B" w:rsidRDefault="00D86209" w:rsidP="00D3223D">
            <w:pPr>
              <w:rPr>
                <w:rFonts w:ascii="Arial" w:hAnsi="Arial" w:cs="Arial"/>
                <w:sz w:val="24"/>
                <w:szCs w:val="24"/>
              </w:rPr>
            </w:pPr>
            <w:r w:rsidRPr="008B7F9B">
              <w:rPr>
                <w:rFonts w:ascii="Arial" w:hAnsi="Arial" w:cs="Arial"/>
                <w:sz w:val="24"/>
                <w:szCs w:val="24"/>
              </w:rPr>
              <w:t>0,5x25 op. x  100 szt.</w:t>
            </w:r>
          </w:p>
        </w:tc>
        <w:tc>
          <w:tcPr>
            <w:tcW w:w="1701" w:type="dxa"/>
            <w:tcBorders>
              <w:top w:val="single" w:sz="4" w:space="0" w:color="000000"/>
              <w:left w:val="single" w:sz="4" w:space="0" w:color="000000"/>
              <w:bottom w:val="single" w:sz="4" w:space="0" w:color="000000"/>
              <w:right w:val="single" w:sz="4" w:space="0" w:color="000000"/>
            </w:tcBorders>
          </w:tcPr>
          <w:p w14:paraId="3B4C3693" w14:textId="77777777" w:rsidR="00D86209" w:rsidRPr="008B7F9B" w:rsidRDefault="00D86209" w:rsidP="00D3223D">
            <w:pPr>
              <w:jc w:val="right"/>
              <w:rPr>
                <w:rFonts w:ascii="Arial" w:hAnsi="Arial" w:cs="Arial"/>
              </w:rPr>
            </w:pPr>
            <w:r w:rsidRPr="008B7F9B">
              <w:rPr>
                <w:rFonts w:ascii="Arial" w:hAnsi="Arial" w:cs="Arial"/>
                <w:sz w:val="24"/>
                <w:szCs w:val="24"/>
              </w:rPr>
              <w:t xml:space="preserve">100 op. </w:t>
            </w:r>
          </w:p>
        </w:tc>
        <w:tc>
          <w:tcPr>
            <w:tcW w:w="1701" w:type="dxa"/>
            <w:tcBorders>
              <w:top w:val="single" w:sz="4" w:space="0" w:color="000000"/>
              <w:left w:val="single" w:sz="4" w:space="0" w:color="000000"/>
              <w:bottom w:val="single" w:sz="4" w:space="0" w:color="000000"/>
              <w:right w:val="single" w:sz="4" w:space="0" w:color="000000"/>
            </w:tcBorders>
          </w:tcPr>
          <w:p w14:paraId="75D6896E"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2632D9B"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1D97BD5" w14:textId="77777777" w:rsidR="00D86209" w:rsidRPr="008B7F9B" w:rsidRDefault="00D86209" w:rsidP="00D3223D">
            <w:pPr>
              <w:jc w:val="right"/>
              <w:rPr>
                <w:rFonts w:ascii="Arial" w:hAnsi="Arial" w:cs="Arial"/>
                <w:sz w:val="24"/>
                <w:szCs w:val="24"/>
              </w:rPr>
            </w:pPr>
          </w:p>
        </w:tc>
      </w:tr>
      <w:tr w:rsidR="00D86209" w:rsidRPr="008B7F9B" w14:paraId="6BA11754" w14:textId="77777777" w:rsidTr="00D3223D">
        <w:tc>
          <w:tcPr>
            <w:tcW w:w="779" w:type="dxa"/>
            <w:tcBorders>
              <w:top w:val="single" w:sz="4" w:space="0" w:color="000000"/>
              <w:left w:val="single" w:sz="4" w:space="0" w:color="000000"/>
              <w:bottom w:val="single" w:sz="4" w:space="0" w:color="000000"/>
            </w:tcBorders>
          </w:tcPr>
          <w:p w14:paraId="5A63606E"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39.</w:t>
            </w:r>
          </w:p>
        </w:tc>
        <w:tc>
          <w:tcPr>
            <w:tcW w:w="5245" w:type="dxa"/>
            <w:tcBorders>
              <w:top w:val="single" w:sz="4" w:space="0" w:color="000000"/>
              <w:left w:val="single" w:sz="4" w:space="0" w:color="000000"/>
              <w:bottom w:val="single" w:sz="4" w:space="0" w:color="000000"/>
            </w:tcBorders>
          </w:tcPr>
          <w:p w14:paraId="317734D4" w14:textId="77777777" w:rsidR="00D86209" w:rsidRPr="008B7F9B" w:rsidRDefault="00D86209" w:rsidP="00D3223D">
            <w:pPr>
              <w:rPr>
                <w:rFonts w:ascii="Arial" w:hAnsi="Arial" w:cs="Arial"/>
                <w:sz w:val="24"/>
                <w:szCs w:val="24"/>
              </w:rPr>
            </w:pPr>
            <w:r w:rsidRPr="008B7F9B">
              <w:rPr>
                <w:rFonts w:ascii="Arial" w:hAnsi="Arial" w:cs="Arial"/>
                <w:sz w:val="24"/>
                <w:szCs w:val="24"/>
              </w:rPr>
              <w:t>Igła napis  w  kolorze – j/w</w:t>
            </w:r>
          </w:p>
        </w:tc>
        <w:tc>
          <w:tcPr>
            <w:tcW w:w="1934" w:type="dxa"/>
            <w:tcBorders>
              <w:top w:val="single" w:sz="4" w:space="0" w:color="000000"/>
              <w:left w:val="single" w:sz="4" w:space="0" w:color="000000"/>
              <w:bottom w:val="single" w:sz="4" w:space="0" w:color="000000"/>
            </w:tcBorders>
          </w:tcPr>
          <w:p w14:paraId="45326CD3"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0,6x30 op. x  100 szt.           </w:t>
            </w:r>
          </w:p>
        </w:tc>
        <w:tc>
          <w:tcPr>
            <w:tcW w:w="1701" w:type="dxa"/>
            <w:tcBorders>
              <w:top w:val="single" w:sz="4" w:space="0" w:color="000000"/>
              <w:left w:val="single" w:sz="4" w:space="0" w:color="000000"/>
              <w:bottom w:val="single" w:sz="4" w:space="0" w:color="000000"/>
              <w:right w:val="single" w:sz="4" w:space="0" w:color="000000"/>
            </w:tcBorders>
          </w:tcPr>
          <w:p w14:paraId="3A85C341" w14:textId="77777777" w:rsidR="00D86209" w:rsidRPr="008B7F9B" w:rsidRDefault="00D86209" w:rsidP="00D3223D">
            <w:pPr>
              <w:jc w:val="right"/>
              <w:rPr>
                <w:rFonts w:ascii="Arial" w:hAnsi="Arial" w:cs="Arial"/>
              </w:rPr>
            </w:pPr>
            <w:r w:rsidRPr="008B7F9B">
              <w:rPr>
                <w:rFonts w:ascii="Arial" w:hAnsi="Arial" w:cs="Arial"/>
                <w:sz w:val="24"/>
                <w:szCs w:val="24"/>
              </w:rPr>
              <w:t>100 op.</w:t>
            </w:r>
          </w:p>
        </w:tc>
        <w:tc>
          <w:tcPr>
            <w:tcW w:w="1701" w:type="dxa"/>
            <w:tcBorders>
              <w:top w:val="single" w:sz="4" w:space="0" w:color="000000"/>
              <w:left w:val="single" w:sz="4" w:space="0" w:color="000000"/>
              <w:bottom w:val="single" w:sz="4" w:space="0" w:color="000000"/>
              <w:right w:val="single" w:sz="4" w:space="0" w:color="000000"/>
            </w:tcBorders>
          </w:tcPr>
          <w:p w14:paraId="38A05DF8"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B41C643"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55FEA02" w14:textId="77777777" w:rsidR="00D86209" w:rsidRPr="008B7F9B" w:rsidRDefault="00D86209" w:rsidP="00D3223D">
            <w:pPr>
              <w:jc w:val="right"/>
              <w:rPr>
                <w:rFonts w:ascii="Arial" w:hAnsi="Arial" w:cs="Arial"/>
                <w:sz w:val="24"/>
                <w:szCs w:val="24"/>
              </w:rPr>
            </w:pPr>
          </w:p>
        </w:tc>
      </w:tr>
      <w:tr w:rsidR="00D86209" w:rsidRPr="008B7F9B" w14:paraId="5E922A1D" w14:textId="77777777" w:rsidTr="00D3223D">
        <w:tc>
          <w:tcPr>
            <w:tcW w:w="779" w:type="dxa"/>
            <w:tcBorders>
              <w:top w:val="single" w:sz="4" w:space="0" w:color="000000"/>
              <w:left w:val="single" w:sz="4" w:space="0" w:color="000000"/>
              <w:bottom w:val="single" w:sz="4" w:space="0" w:color="000000"/>
            </w:tcBorders>
          </w:tcPr>
          <w:p w14:paraId="1E08F218"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40.</w:t>
            </w:r>
          </w:p>
        </w:tc>
        <w:tc>
          <w:tcPr>
            <w:tcW w:w="5245" w:type="dxa"/>
            <w:tcBorders>
              <w:top w:val="single" w:sz="4" w:space="0" w:color="000000"/>
              <w:left w:val="single" w:sz="4" w:space="0" w:color="000000"/>
              <w:bottom w:val="single" w:sz="4" w:space="0" w:color="000000"/>
            </w:tcBorders>
          </w:tcPr>
          <w:p w14:paraId="583C50DE" w14:textId="77777777" w:rsidR="00D86209" w:rsidRPr="008B7F9B" w:rsidRDefault="00D86209" w:rsidP="00D3223D">
            <w:pPr>
              <w:rPr>
                <w:rFonts w:ascii="Arial" w:hAnsi="Arial" w:cs="Arial"/>
                <w:sz w:val="24"/>
                <w:szCs w:val="24"/>
              </w:rPr>
            </w:pPr>
            <w:r w:rsidRPr="008B7F9B">
              <w:rPr>
                <w:rFonts w:ascii="Arial" w:hAnsi="Arial" w:cs="Arial"/>
                <w:sz w:val="24"/>
                <w:szCs w:val="24"/>
              </w:rPr>
              <w:t>Igła napis  w  kolorze – j/w</w:t>
            </w:r>
            <w:r w:rsidRPr="008B7F9B">
              <w:rPr>
                <w:rFonts w:ascii="Arial" w:hAnsi="Arial" w:cs="Arial"/>
                <w:sz w:val="24"/>
                <w:szCs w:val="24"/>
              </w:rPr>
              <w:tab/>
            </w:r>
          </w:p>
        </w:tc>
        <w:tc>
          <w:tcPr>
            <w:tcW w:w="1934" w:type="dxa"/>
            <w:tcBorders>
              <w:top w:val="single" w:sz="4" w:space="0" w:color="000000"/>
              <w:left w:val="single" w:sz="4" w:space="0" w:color="000000"/>
              <w:bottom w:val="single" w:sz="4" w:space="0" w:color="000000"/>
            </w:tcBorders>
          </w:tcPr>
          <w:p w14:paraId="1CF73FCC" w14:textId="77777777" w:rsidR="00D86209" w:rsidRPr="008B7F9B" w:rsidRDefault="00D86209" w:rsidP="00D3223D">
            <w:pPr>
              <w:rPr>
                <w:rFonts w:ascii="Arial" w:hAnsi="Arial" w:cs="Arial"/>
                <w:sz w:val="24"/>
                <w:szCs w:val="24"/>
              </w:rPr>
            </w:pPr>
            <w:r w:rsidRPr="008B7F9B">
              <w:rPr>
                <w:rFonts w:ascii="Arial" w:hAnsi="Arial" w:cs="Arial"/>
                <w:sz w:val="24"/>
                <w:szCs w:val="24"/>
              </w:rPr>
              <w:t>0,5x40 op. x  100 szt.</w:t>
            </w:r>
          </w:p>
        </w:tc>
        <w:tc>
          <w:tcPr>
            <w:tcW w:w="1701" w:type="dxa"/>
            <w:tcBorders>
              <w:top w:val="single" w:sz="4" w:space="0" w:color="000000"/>
              <w:left w:val="single" w:sz="4" w:space="0" w:color="000000"/>
              <w:bottom w:val="single" w:sz="4" w:space="0" w:color="000000"/>
              <w:right w:val="single" w:sz="4" w:space="0" w:color="000000"/>
            </w:tcBorders>
          </w:tcPr>
          <w:p w14:paraId="54574535" w14:textId="77777777" w:rsidR="00D86209" w:rsidRPr="008B7F9B" w:rsidRDefault="00D86209" w:rsidP="00D3223D">
            <w:pPr>
              <w:jc w:val="right"/>
              <w:rPr>
                <w:rFonts w:ascii="Arial" w:hAnsi="Arial" w:cs="Arial"/>
              </w:rPr>
            </w:pPr>
            <w:r w:rsidRPr="008B7F9B">
              <w:rPr>
                <w:rFonts w:ascii="Arial" w:hAnsi="Arial" w:cs="Arial"/>
                <w:sz w:val="24"/>
                <w:szCs w:val="24"/>
              </w:rPr>
              <w:t>2 op.</w:t>
            </w:r>
          </w:p>
        </w:tc>
        <w:tc>
          <w:tcPr>
            <w:tcW w:w="1701" w:type="dxa"/>
            <w:tcBorders>
              <w:top w:val="single" w:sz="4" w:space="0" w:color="000000"/>
              <w:left w:val="single" w:sz="4" w:space="0" w:color="000000"/>
              <w:bottom w:val="single" w:sz="4" w:space="0" w:color="000000"/>
              <w:right w:val="single" w:sz="4" w:space="0" w:color="000000"/>
            </w:tcBorders>
          </w:tcPr>
          <w:p w14:paraId="3306E2C3"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2A362AE2"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B17E3FC" w14:textId="77777777" w:rsidR="00D86209" w:rsidRPr="008B7F9B" w:rsidRDefault="00D86209" w:rsidP="00D3223D">
            <w:pPr>
              <w:jc w:val="right"/>
              <w:rPr>
                <w:rFonts w:ascii="Arial" w:hAnsi="Arial" w:cs="Arial"/>
                <w:sz w:val="24"/>
                <w:szCs w:val="24"/>
              </w:rPr>
            </w:pPr>
          </w:p>
        </w:tc>
      </w:tr>
      <w:tr w:rsidR="00D86209" w:rsidRPr="008B7F9B" w14:paraId="1A1043EA" w14:textId="77777777" w:rsidTr="00D3223D">
        <w:trPr>
          <w:trHeight w:val="256"/>
        </w:trPr>
        <w:tc>
          <w:tcPr>
            <w:tcW w:w="779" w:type="dxa"/>
            <w:tcBorders>
              <w:top w:val="single" w:sz="4" w:space="0" w:color="000000"/>
              <w:left w:val="single" w:sz="4" w:space="0" w:color="000000"/>
              <w:bottom w:val="single" w:sz="4" w:space="0" w:color="000000"/>
            </w:tcBorders>
          </w:tcPr>
          <w:p w14:paraId="28668635"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41.</w:t>
            </w:r>
          </w:p>
        </w:tc>
        <w:tc>
          <w:tcPr>
            <w:tcW w:w="5245" w:type="dxa"/>
            <w:tcBorders>
              <w:top w:val="single" w:sz="4" w:space="0" w:color="000000"/>
              <w:left w:val="single" w:sz="4" w:space="0" w:color="000000"/>
              <w:bottom w:val="single" w:sz="4" w:space="0" w:color="000000"/>
            </w:tcBorders>
          </w:tcPr>
          <w:p w14:paraId="003779C6" w14:textId="77777777" w:rsidR="00D86209" w:rsidRPr="008B7F9B" w:rsidRDefault="00D86209" w:rsidP="00D3223D">
            <w:pPr>
              <w:rPr>
                <w:rFonts w:ascii="Arial" w:hAnsi="Arial" w:cs="Arial"/>
                <w:sz w:val="24"/>
                <w:szCs w:val="24"/>
              </w:rPr>
            </w:pPr>
            <w:r w:rsidRPr="008B7F9B">
              <w:rPr>
                <w:rFonts w:ascii="Arial" w:hAnsi="Arial" w:cs="Arial"/>
                <w:sz w:val="24"/>
                <w:szCs w:val="24"/>
              </w:rPr>
              <w:t>Igła  napis  w  kolorze – j/w</w:t>
            </w:r>
          </w:p>
        </w:tc>
        <w:tc>
          <w:tcPr>
            <w:tcW w:w="1934" w:type="dxa"/>
            <w:tcBorders>
              <w:top w:val="single" w:sz="4" w:space="0" w:color="000000"/>
              <w:left w:val="single" w:sz="4" w:space="0" w:color="000000"/>
              <w:bottom w:val="single" w:sz="4" w:space="0" w:color="000000"/>
            </w:tcBorders>
          </w:tcPr>
          <w:p w14:paraId="6B473E39"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0,7x30 op. x  100 szt.                  </w:t>
            </w:r>
          </w:p>
        </w:tc>
        <w:tc>
          <w:tcPr>
            <w:tcW w:w="1701" w:type="dxa"/>
            <w:tcBorders>
              <w:top w:val="single" w:sz="4" w:space="0" w:color="000000"/>
              <w:left w:val="single" w:sz="4" w:space="0" w:color="000000"/>
              <w:bottom w:val="single" w:sz="4" w:space="0" w:color="000000"/>
              <w:right w:val="single" w:sz="4" w:space="0" w:color="000000"/>
            </w:tcBorders>
          </w:tcPr>
          <w:p w14:paraId="272B11BD" w14:textId="77777777" w:rsidR="00D86209" w:rsidRPr="008B7F9B" w:rsidRDefault="00D86209" w:rsidP="00D3223D">
            <w:pPr>
              <w:jc w:val="right"/>
              <w:rPr>
                <w:rFonts w:ascii="Arial" w:hAnsi="Arial" w:cs="Arial"/>
              </w:rPr>
            </w:pPr>
            <w:r w:rsidRPr="008B7F9B">
              <w:rPr>
                <w:rFonts w:ascii="Arial" w:hAnsi="Arial" w:cs="Arial"/>
                <w:sz w:val="24"/>
                <w:szCs w:val="24"/>
              </w:rPr>
              <w:t>50 op.</w:t>
            </w:r>
          </w:p>
        </w:tc>
        <w:tc>
          <w:tcPr>
            <w:tcW w:w="1701" w:type="dxa"/>
            <w:tcBorders>
              <w:top w:val="single" w:sz="4" w:space="0" w:color="000000"/>
              <w:left w:val="single" w:sz="4" w:space="0" w:color="000000"/>
              <w:bottom w:val="single" w:sz="4" w:space="0" w:color="000000"/>
              <w:right w:val="single" w:sz="4" w:space="0" w:color="000000"/>
            </w:tcBorders>
          </w:tcPr>
          <w:p w14:paraId="3A543948"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C264CC8"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45C7563" w14:textId="77777777" w:rsidR="00D86209" w:rsidRPr="008B7F9B" w:rsidRDefault="00D86209" w:rsidP="00D3223D">
            <w:pPr>
              <w:jc w:val="right"/>
              <w:rPr>
                <w:rFonts w:ascii="Arial" w:hAnsi="Arial" w:cs="Arial"/>
                <w:sz w:val="24"/>
                <w:szCs w:val="24"/>
              </w:rPr>
            </w:pPr>
          </w:p>
        </w:tc>
      </w:tr>
      <w:tr w:rsidR="00D86209" w:rsidRPr="008B7F9B" w14:paraId="507A0C15" w14:textId="77777777" w:rsidTr="00D3223D">
        <w:tc>
          <w:tcPr>
            <w:tcW w:w="779" w:type="dxa"/>
            <w:tcBorders>
              <w:top w:val="single" w:sz="4" w:space="0" w:color="000000"/>
              <w:left w:val="single" w:sz="4" w:space="0" w:color="000000"/>
              <w:bottom w:val="single" w:sz="4" w:space="0" w:color="000000"/>
            </w:tcBorders>
          </w:tcPr>
          <w:p w14:paraId="7D0A1FAD"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42.</w:t>
            </w:r>
          </w:p>
        </w:tc>
        <w:tc>
          <w:tcPr>
            <w:tcW w:w="5245" w:type="dxa"/>
            <w:tcBorders>
              <w:top w:val="single" w:sz="4" w:space="0" w:color="000000"/>
              <w:left w:val="single" w:sz="4" w:space="0" w:color="000000"/>
              <w:bottom w:val="single" w:sz="4" w:space="0" w:color="000000"/>
            </w:tcBorders>
          </w:tcPr>
          <w:p w14:paraId="086E2E7B" w14:textId="77777777" w:rsidR="00D86209" w:rsidRPr="008B7F9B" w:rsidRDefault="00D86209" w:rsidP="00D3223D">
            <w:pPr>
              <w:rPr>
                <w:rFonts w:ascii="Arial" w:hAnsi="Arial" w:cs="Arial"/>
                <w:sz w:val="24"/>
                <w:szCs w:val="24"/>
              </w:rPr>
            </w:pPr>
            <w:r w:rsidRPr="008B7F9B">
              <w:rPr>
                <w:rFonts w:ascii="Arial" w:hAnsi="Arial" w:cs="Arial"/>
                <w:sz w:val="24"/>
                <w:szCs w:val="24"/>
              </w:rPr>
              <w:t>Igła napis  w  kolorze – j/w</w:t>
            </w:r>
          </w:p>
        </w:tc>
        <w:tc>
          <w:tcPr>
            <w:tcW w:w="1934" w:type="dxa"/>
            <w:tcBorders>
              <w:top w:val="single" w:sz="4" w:space="0" w:color="000000"/>
              <w:left w:val="single" w:sz="4" w:space="0" w:color="000000"/>
              <w:bottom w:val="single" w:sz="4" w:space="0" w:color="000000"/>
            </w:tcBorders>
          </w:tcPr>
          <w:p w14:paraId="05F9D744"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0,8x40 op. x  100 szt.                    </w:t>
            </w:r>
          </w:p>
        </w:tc>
        <w:tc>
          <w:tcPr>
            <w:tcW w:w="1701" w:type="dxa"/>
            <w:tcBorders>
              <w:top w:val="single" w:sz="4" w:space="0" w:color="000000"/>
              <w:left w:val="single" w:sz="4" w:space="0" w:color="000000"/>
              <w:bottom w:val="single" w:sz="4" w:space="0" w:color="000000"/>
              <w:right w:val="single" w:sz="4" w:space="0" w:color="000000"/>
            </w:tcBorders>
          </w:tcPr>
          <w:p w14:paraId="5CC3F01E" w14:textId="77777777" w:rsidR="00D86209" w:rsidRPr="008B7F9B" w:rsidRDefault="00D86209" w:rsidP="00D3223D">
            <w:pPr>
              <w:jc w:val="right"/>
              <w:rPr>
                <w:rFonts w:ascii="Arial" w:hAnsi="Arial" w:cs="Arial"/>
              </w:rPr>
            </w:pPr>
            <w:r w:rsidRPr="008B7F9B">
              <w:rPr>
                <w:rFonts w:ascii="Arial" w:hAnsi="Arial" w:cs="Arial"/>
                <w:sz w:val="24"/>
                <w:szCs w:val="24"/>
              </w:rPr>
              <w:t>200 op.</w:t>
            </w:r>
          </w:p>
        </w:tc>
        <w:tc>
          <w:tcPr>
            <w:tcW w:w="1701" w:type="dxa"/>
            <w:tcBorders>
              <w:top w:val="single" w:sz="4" w:space="0" w:color="000000"/>
              <w:left w:val="single" w:sz="4" w:space="0" w:color="000000"/>
              <w:bottom w:val="single" w:sz="4" w:space="0" w:color="000000"/>
              <w:right w:val="single" w:sz="4" w:space="0" w:color="000000"/>
            </w:tcBorders>
          </w:tcPr>
          <w:p w14:paraId="63DF9360"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325B9F9"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95C2EBF" w14:textId="77777777" w:rsidR="00D86209" w:rsidRPr="008B7F9B" w:rsidRDefault="00D86209" w:rsidP="00D3223D">
            <w:pPr>
              <w:jc w:val="right"/>
              <w:rPr>
                <w:rFonts w:ascii="Arial" w:hAnsi="Arial" w:cs="Arial"/>
                <w:sz w:val="24"/>
                <w:szCs w:val="24"/>
              </w:rPr>
            </w:pPr>
          </w:p>
        </w:tc>
      </w:tr>
      <w:tr w:rsidR="00D86209" w:rsidRPr="008B7F9B" w14:paraId="784D091F" w14:textId="77777777" w:rsidTr="00D3223D">
        <w:tc>
          <w:tcPr>
            <w:tcW w:w="779" w:type="dxa"/>
            <w:tcBorders>
              <w:top w:val="single" w:sz="4" w:space="0" w:color="000000"/>
              <w:left w:val="single" w:sz="4" w:space="0" w:color="000000"/>
              <w:bottom w:val="single" w:sz="4" w:space="0" w:color="000000"/>
            </w:tcBorders>
          </w:tcPr>
          <w:p w14:paraId="752E7265"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43.</w:t>
            </w:r>
          </w:p>
        </w:tc>
        <w:tc>
          <w:tcPr>
            <w:tcW w:w="5245" w:type="dxa"/>
            <w:tcBorders>
              <w:top w:val="single" w:sz="4" w:space="0" w:color="000000"/>
              <w:left w:val="single" w:sz="4" w:space="0" w:color="000000"/>
              <w:bottom w:val="single" w:sz="4" w:space="0" w:color="000000"/>
            </w:tcBorders>
          </w:tcPr>
          <w:p w14:paraId="11E774B2" w14:textId="77777777" w:rsidR="00D86209" w:rsidRPr="008B7F9B" w:rsidRDefault="00D86209" w:rsidP="00D3223D">
            <w:pPr>
              <w:rPr>
                <w:rFonts w:ascii="Arial" w:hAnsi="Arial" w:cs="Arial"/>
                <w:sz w:val="24"/>
                <w:szCs w:val="24"/>
              </w:rPr>
            </w:pPr>
            <w:r w:rsidRPr="008B7F9B">
              <w:rPr>
                <w:rFonts w:ascii="Arial" w:hAnsi="Arial" w:cs="Arial"/>
                <w:sz w:val="24"/>
                <w:szCs w:val="24"/>
              </w:rPr>
              <w:t>Igła napis  w  kolorze – j/w</w:t>
            </w:r>
          </w:p>
        </w:tc>
        <w:tc>
          <w:tcPr>
            <w:tcW w:w="1934" w:type="dxa"/>
            <w:tcBorders>
              <w:top w:val="single" w:sz="4" w:space="0" w:color="000000"/>
              <w:left w:val="single" w:sz="4" w:space="0" w:color="000000"/>
              <w:bottom w:val="single" w:sz="4" w:space="0" w:color="000000"/>
            </w:tcBorders>
          </w:tcPr>
          <w:p w14:paraId="777488A2"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0,9x40 op. x  100 szt.                   </w:t>
            </w:r>
          </w:p>
        </w:tc>
        <w:tc>
          <w:tcPr>
            <w:tcW w:w="1701" w:type="dxa"/>
            <w:tcBorders>
              <w:top w:val="single" w:sz="4" w:space="0" w:color="000000"/>
              <w:left w:val="single" w:sz="4" w:space="0" w:color="000000"/>
              <w:bottom w:val="single" w:sz="4" w:space="0" w:color="000000"/>
              <w:right w:val="single" w:sz="4" w:space="0" w:color="000000"/>
            </w:tcBorders>
          </w:tcPr>
          <w:p w14:paraId="4CAAA2FD" w14:textId="77777777" w:rsidR="00D86209" w:rsidRPr="008B7F9B" w:rsidRDefault="00D86209" w:rsidP="00D3223D">
            <w:pPr>
              <w:jc w:val="right"/>
              <w:rPr>
                <w:rFonts w:ascii="Arial" w:hAnsi="Arial" w:cs="Arial"/>
              </w:rPr>
            </w:pPr>
            <w:r w:rsidRPr="008B7F9B">
              <w:rPr>
                <w:rFonts w:ascii="Arial" w:hAnsi="Arial" w:cs="Arial"/>
                <w:sz w:val="24"/>
                <w:szCs w:val="24"/>
              </w:rPr>
              <w:t>100 op.</w:t>
            </w:r>
          </w:p>
        </w:tc>
        <w:tc>
          <w:tcPr>
            <w:tcW w:w="1701" w:type="dxa"/>
            <w:tcBorders>
              <w:top w:val="single" w:sz="4" w:space="0" w:color="000000"/>
              <w:left w:val="single" w:sz="4" w:space="0" w:color="000000"/>
              <w:bottom w:val="single" w:sz="4" w:space="0" w:color="000000"/>
              <w:right w:val="single" w:sz="4" w:space="0" w:color="000000"/>
            </w:tcBorders>
          </w:tcPr>
          <w:p w14:paraId="493BB2BB"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2447C37"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85DFA02" w14:textId="77777777" w:rsidR="00D86209" w:rsidRPr="008B7F9B" w:rsidRDefault="00D86209" w:rsidP="00D3223D">
            <w:pPr>
              <w:jc w:val="right"/>
              <w:rPr>
                <w:rFonts w:ascii="Arial" w:hAnsi="Arial" w:cs="Arial"/>
                <w:sz w:val="24"/>
                <w:szCs w:val="24"/>
              </w:rPr>
            </w:pPr>
          </w:p>
        </w:tc>
      </w:tr>
      <w:tr w:rsidR="00D86209" w:rsidRPr="008B7F9B" w14:paraId="04DD913E" w14:textId="77777777" w:rsidTr="00D3223D">
        <w:tc>
          <w:tcPr>
            <w:tcW w:w="779" w:type="dxa"/>
            <w:tcBorders>
              <w:top w:val="single" w:sz="4" w:space="0" w:color="000000"/>
              <w:left w:val="single" w:sz="4" w:space="0" w:color="000000"/>
              <w:bottom w:val="single" w:sz="4" w:space="0" w:color="000000"/>
            </w:tcBorders>
          </w:tcPr>
          <w:p w14:paraId="3E63E7C4"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44.</w:t>
            </w:r>
          </w:p>
        </w:tc>
        <w:tc>
          <w:tcPr>
            <w:tcW w:w="5245" w:type="dxa"/>
            <w:tcBorders>
              <w:top w:val="single" w:sz="4" w:space="0" w:color="000000"/>
              <w:left w:val="single" w:sz="4" w:space="0" w:color="000000"/>
              <w:bottom w:val="single" w:sz="4" w:space="0" w:color="000000"/>
            </w:tcBorders>
          </w:tcPr>
          <w:p w14:paraId="19BF2DA3" w14:textId="77777777" w:rsidR="00D86209" w:rsidRPr="008B7F9B" w:rsidRDefault="00D86209" w:rsidP="00D3223D">
            <w:pPr>
              <w:rPr>
                <w:rFonts w:ascii="Arial" w:hAnsi="Arial" w:cs="Arial"/>
                <w:sz w:val="24"/>
                <w:szCs w:val="24"/>
              </w:rPr>
            </w:pPr>
            <w:r w:rsidRPr="008B7F9B">
              <w:rPr>
                <w:rFonts w:ascii="Arial" w:hAnsi="Arial" w:cs="Arial"/>
                <w:sz w:val="24"/>
                <w:szCs w:val="24"/>
              </w:rPr>
              <w:t>Igła napis  w  kolorze – j/w</w:t>
            </w:r>
          </w:p>
        </w:tc>
        <w:tc>
          <w:tcPr>
            <w:tcW w:w="1934" w:type="dxa"/>
            <w:tcBorders>
              <w:top w:val="single" w:sz="4" w:space="0" w:color="000000"/>
              <w:left w:val="single" w:sz="4" w:space="0" w:color="000000"/>
              <w:bottom w:val="single" w:sz="4" w:space="0" w:color="000000"/>
            </w:tcBorders>
          </w:tcPr>
          <w:p w14:paraId="56467B1D"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1,2x40 op. x  100 szt.           </w:t>
            </w:r>
          </w:p>
        </w:tc>
        <w:tc>
          <w:tcPr>
            <w:tcW w:w="1701" w:type="dxa"/>
            <w:tcBorders>
              <w:top w:val="single" w:sz="4" w:space="0" w:color="000000"/>
              <w:left w:val="single" w:sz="4" w:space="0" w:color="000000"/>
              <w:bottom w:val="single" w:sz="4" w:space="0" w:color="000000"/>
              <w:right w:val="single" w:sz="4" w:space="0" w:color="000000"/>
            </w:tcBorders>
          </w:tcPr>
          <w:p w14:paraId="68EDEA83" w14:textId="77777777" w:rsidR="00D86209" w:rsidRPr="008B7F9B" w:rsidRDefault="00D86209" w:rsidP="00D3223D">
            <w:pPr>
              <w:jc w:val="right"/>
              <w:rPr>
                <w:rFonts w:ascii="Arial" w:hAnsi="Arial" w:cs="Arial"/>
              </w:rPr>
            </w:pPr>
            <w:r w:rsidRPr="008B7F9B">
              <w:rPr>
                <w:rFonts w:ascii="Arial" w:hAnsi="Arial" w:cs="Arial"/>
                <w:sz w:val="24"/>
                <w:szCs w:val="24"/>
              </w:rPr>
              <w:t>30 op.</w:t>
            </w:r>
          </w:p>
        </w:tc>
        <w:tc>
          <w:tcPr>
            <w:tcW w:w="1701" w:type="dxa"/>
            <w:tcBorders>
              <w:top w:val="single" w:sz="4" w:space="0" w:color="000000"/>
              <w:left w:val="single" w:sz="4" w:space="0" w:color="000000"/>
              <w:bottom w:val="single" w:sz="4" w:space="0" w:color="000000"/>
              <w:right w:val="single" w:sz="4" w:space="0" w:color="000000"/>
            </w:tcBorders>
          </w:tcPr>
          <w:p w14:paraId="0A4AA1C6"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C2CD7E8"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F63DB37" w14:textId="77777777" w:rsidR="00D86209" w:rsidRPr="008B7F9B" w:rsidRDefault="00D86209" w:rsidP="00D3223D">
            <w:pPr>
              <w:jc w:val="right"/>
              <w:rPr>
                <w:rFonts w:ascii="Arial" w:hAnsi="Arial" w:cs="Arial"/>
                <w:sz w:val="24"/>
                <w:szCs w:val="24"/>
              </w:rPr>
            </w:pPr>
          </w:p>
        </w:tc>
      </w:tr>
      <w:tr w:rsidR="00D86209" w:rsidRPr="008B7F9B" w14:paraId="06B158B9" w14:textId="77777777" w:rsidTr="00D3223D">
        <w:tc>
          <w:tcPr>
            <w:tcW w:w="779" w:type="dxa"/>
            <w:tcBorders>
              <w:top w:val="single" w:sz="4" w:space="0" w:color="000000"/>
              <w:left w:val="single" w:sz="4" w:space="0" w:color="000000"/>
              <w:bottom w:val="single" w:sz="4" w:space="0" w:color="000000"/>
            </w:tcBorders>
          </w:tcPr>
          <w:p w14:paraId="4319BD35"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45.</w:t>
            </w:r>
          </w:p>
        </w:tc>
        <w:tc>
          <w:tcPr>
            <w:tcW w:w="5245" w:type="dxa"/>
            <w:tcBorders>
              <w:top w:val="single" w:sz="4" w:space="0" w:color="000000"/>
              <w:left w:val="single" w:sz="4" w:space="0" w:color="000000"/>
              <w:bottom w:val="single" w:sz="4" w:space="0" w:color="000000"/>
            </w:tcBorders>
          </w:tcPr>
          <w:p w14:paraId="4D7C713F" w14:textId="77777777" w:rsidR="00D86209" w:rsidRPr="008B7F9B" w:rsidRDefault="00D86209" w:rsidP="00D3223D">
            <w:pPr>
              <w:rPr>
                <w:rFonts w:ascii="Arial" w:hAnsi="Arial" w:cs="Arial"/>
                <w:sz w:val="24"/>
                <w:szCs w:val="24"/>
              </w:rPr>
            </w:pPr>
            <w:r w:rsidRPr="008B7F9B">
              <w:rPr>
                <w:rFonts w:ascii="Arial" w:hAnsi="Arial" w:cs="Arial"/>
                <w:sz w:val="24"/>
                <w:szCs w:val="24"/>
              </w:rPr>
              <w:t>Igły napis  w  kolorze – j/w</w:t>
            </w:r>
          </w:p>
        </w:tc>
        <w:tc>
          <w:tcPr>
            <w:tcW w:w="1934" w:type="dxa"/>
            <w:tcBorders>
              <w:top w:val="single" w:sz="4" w:space="0" w:color="000000"/>
              <w:left w:val="single" w:sz="4" w:space="0" w:color="000000"/>
              <w:bottom w:val="single" w:sz="4" w:space="0" w:color="000000"/>
            </w:tcBorders>
          </w:tcPr>
          <w:p w14:paraId="3A11534E"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0,7x40 op. x  100 szt.                   </w:t>
            </w:r>
          </w:p>
        </w:tc>
        <w:tc>
          <w:tcPr>
            <w:tcW w:w="1701" w:type="dxa"/>
            <w:tcBorders>
              <w:top w:val="single" w:sz="4" w:space="0" w:color="000000"/>
              <w:left w:val="single" w:sz="4" w:space="0" w:color="000000"/>
              <w:bottom w:val="single" w:sz="4" w:space="0" w:color="000000"/>
              <w:right w:val="single" w:sz="4" w:space="0" w:color="000000"/>
            </w:tcBorders>
          </w:tcPr>
          <w:p w14:paraId="45B5B3DF" w14:textId="77777777" w:rsidR="00D86209" w:rsidRPr="008B7F9B" w:rsidRDefault="00D86209" w:rsidP="00D3223D">
            <w:pPr>
              <w:jc w:val="right"/>
              <w:rPr>
                <w:rFonts w:ascii="Arial" w:hAnsi="Arial" w:cs="Arial"/>
              </w:rPr>
            </w:pPr>
            <w:r w:rsidRPr="008B7F9B">
              <w:rPr>
                <w:rFonts w:ascii="Arial" w:hAnsi="Arial" w:cs="Arial"/>
                <w:sz w:val="24"/>
                <w:szCs w:val="24"/>
              </w:rPr>
              <w:t>100 op.</w:t>
            </w:r>
          </w:p>
        </w:tc>
        <w:tc>
          <w:tcPr>
            <w:tcW w:w="1701" w:type="dxa"/>
            <w:tcBorders>
              <w:top w:val="single" w:sz="4" w:space="0" w:color="000000"/>
              <w:left w:val="single" w:sz="4" w:space="0" w:color="000000"/>
              <w:bottom w:val="single" w:sz="4" w:space="0" w:color="000000"/>
              <w:right w:val="single" w:sz="4" w:space="0" w:color="000000"/>
            </w:tcBorders>
          </w:tcPr>
          <w:p w14:paraId="66C2585D"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8C4C645"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3FF720C7" w14:textId="77777777" w:rsidR="00D86209" w:rsidRPr="008B7F9B" w:rsidRDefault="00D86209" w:rsidP="00D3223D">
            <w:pPr>
              <w:jc w:val="right"/>
              <w:rPr>
                <w:rFonts w:ascii="Arial" w:hAnsi="Arial" w:cs="Arial"/>
                <w:sz w:val="24"/>
                <w:szCs w:val="24"/>
              </w:rPr>
            </w:pPr>
          </w:p>
        </w:tc>
      </w:tr>
      <w:tr w:rsidR="00D86209" w:rsidRPr="008B7F9B" w14:paraId="51DD740B" w14:textId="77777777" w:rsidTr="00D3223D">
        <w:tc>
          <w:tcPr>
            <w:tcW w:w="779" w:type="dxa"/>
            <w:tcBorders>
              <w:top w:val="single" w:sz="4" w:space="0" w:color="000000"/>
              <w:left w:val="single" w:sz="4" w:space="0" w:color="000000"/>
              <w:bottom w:val="single" w:sz="4" w:space="0" w:color="000000"/>
            </w:tcBorders>
          </w:tcPr>
          <w:p w14:paraId="5CA5704C"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Cs/>
                <w:sz w:val="24"/>
                <w:szCs w:val="24"/>
              </w:rPr>
            </w:pPr>
            <w:r w:rsidRPr="008B7F9B">
              <w:rPr>
                <w:rFonts w:ascii="Arial" w:hAnsi="Arial" w:cs="Arial"/>
                <w:bCs/>
                <w:sz w:val="24"/>
                <w:szCs w:val="24"/>
              </w:rPr>
              <w:t>46.</w:t>
            </w:r>
          </w:p>
        </w:tc>
        <w:tc>
          <w:tcPr>
            <w:tcW w:w="5245" w:type="dxa"/>
            <w:tcBorders>
              <w:top w:val="single" w:sz="4" w:space="0" w:color="000000"/>
              <w:left w:val="single" w:sz="4" w:space="0" w:color="000000"/>
              <w:bottom w:val="single" w:sz="4" w:space="0" w:color="000000"/>
            </w:tcBorders>
          </w:tcPr>
          <w:p w14:paraId="51D1EB33" w14:textId="77777777" w:rsidR="00D86209" w:rsidRPr="008B7F9B" w:rsidRDefault="00D86209" w:rsidP="00D3223D">
            <w:pPr>
              <w:rPr>
                <w:rFonts w:ascii="Arial" w:hAnsi="Arial" w:cs="Arial"/>
                <w:sz w:val="24"/>
                <w:szCs w:val="24"/>
              </w:rPr>
            </w:pPr>
            <w:r w:rsidRPr="008B7F9B">
              <w:rPr>
                <w:rFonts w:ascii="Arial" w:hAnsi="Arial" w:cs="Arial"/>
                <w:sz w:val="24"/>
                <w:szCs w:val="24"/>
              </w:rPr>
              <w:t>Żel do EKG</w:t>
            </w:r>
          </w:p>
        </w:tc>
        <w:tc>
          <w:tcPr>
            <w:tcW w:w="1934" w:type="dxa"/>
            <w:tcBorders>
              <w:top w:val="single" w:sz="4" w:space="0" w:color="000000"/>
              <w:left w:val="single" w:sz="4" w:space="0" w:color="000000"/>
              <w:bottom w:val="single" w:sz="4" w:space="0" w:color="000000"/>
            </w:tcBorders>
          </w:tcPr>
          <w:p w14:paraId="7D38EA53"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 x  0,5 kg</w:t>
            </w:r>
          </w:p>
        </w:tc>
        <w:tc>
          <w:tcPr>
            <w:tcW w:w="1701" w:type="dxa"/>
            <w:tcBorders>
              <w:top w:val="single" w:sz="4" w:space="0" w:color="000000"/>
              <w:left w:val="single" w:sz="4" w:space="0" w:color="000000"/>
              <w:bottom w:val="single" w:sz="4" w:space="0" w:color="000000"/>
              <w:right w:val="single" w:sz="4" w:space="0" w:color="000000"/>
            </w:tcBorders>
          </w:tcPr>
          <w:p w14:paraId="0B827A73" w14:textId="77777777" w:rsidR="00D86209" w:rsidRPr="008B7F9B" w:rsidRDefault="00D86209" w:rsidP="00D3223D">
            <w:pPr>
              <w:jc w:val="center"/>
              <w:rPr>
                <w:rFonts w:ascii="Arial" w:hAnsi="Arial" w:cs="Arial"/>
              </w:rPr>
            </w:pPr>
            <w:r w:rsidRPr="008B7F9B">
              <w:rPr>
                <w:rFonts w:ascii="Arial" w:hAnsi="Arial" w:cs="Arial"/>
                <w:sz w:val="24"/>
                <w:szCs w:val="24"/>
              </w:rPr>
              <w:t xml:space="preserve">                 60 szt.                     </w:t>
            </w:r>
          </w:p>
        </w:tc>
        <w:tc>
          <w:tcPr>
            <w:tcW w:w="1701" w:type="dxa"/>
            <w:tcBorders>
              <w:top w:val="single" w:sz="4" w:space="0" w:color="000000"/>
              <w:left w:val="single" w:sz="4" w:space="0" w:color="000000"/>
              <w:bottom w:val="single" w:sz="4" w:space="0" w:color="000000"/>
              <w:right w:val="single" w:sz="4" w:space="0" w:color="000000"/>
            </w:tcBorders>
          </w:tcPr>
          <w:p w14:paraId="27A050D7"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C4A1163"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089CF2B" w14:textId="77777777" w:rsidR="00D86209" w:rsidRPr="008B7F9B" w:rsidRDefault="00D86209" w:rsidP="00D3223D">
            <w:pPr>
              <w:jc w:val="center"/>
              <w:rPr>
                <w:rFonts w:ascii="Arial" w:hAnsi="Arial" w:cs="Arial"/>
                <w:sz w:val="24"/>
                <w:szCs w:val="24"/>
              </w:rPr>
            </w:pPr>
          </w:p>
        </w:tc>
      </w:tr>
      <w:tr w:rsidR="00D86209" w:rsidRPr="008B7F9B" w14:paraId="5D8D3E62" w14:textId="77777777" w:rsidTr="00D3223D">
        <w:tc>
          <w:tcPr>
            <w:tcW w:w="779" w:type="dxa"/>
            <w:tcBorders>
              <w:top w:val="single" w:sz="4" w:space="0" w:color="000000"/>
              <w:left w:val="single" w:sz="4" w:space="0" w:color="000000"/>
              <w:bottom w:val="single" w:sz="4" w:space="0" w:color="000000"/>
            </w:tcBorders>
          </w:tcPr>
          <w:p w14:paraId="37B9B884"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Cs/>
                <w:sz w:val="24"/>
                <w:szCs w:val="24"/>
                <w:shd w:val="clear" w:color="auto" w:fill="FFFF00"/>
              </w:rPr>
            </w:pPr>
            <w:r w:rsidRPr="008B7F9B">
              <w:rPr>
                <w:rFonts w:ascii="Arial" w:hAnsi="Arial" w:cs="Arial"/>
                <w:bCs/>
                <w:sz w:val="24"/>
                <w:szCs w:val="24"/>
                <w:shd w:val="clear" w:color="auto" w:fill="FFFF00"/>
              </w:rPr>
              <w:t>*47.</w:t>
            </w:r>
          </w:p>
        </w:tc>
        <w:tc>
          <w:tcPr>
            <w:tcW w:w="5245" w:type="dxa"/>
            <w:tcBorders>
              <w:top w:val="single" w:sz="4" w:space="0" w:color="000000"/>
              <w:left w:val="single" w:sz="4" w:space="0" w:color="000000"/>
              <w:bottom w:val="single" w:sz="4" w:space="0" w:color="000000"/>
            </w:tcBorders>
          </w:tcPr>
          <w:p w14:paraId="6AE876B8" w14:textId="77777777" w:rsidR="00D86209" w:rsidRPr="008B7F9B" w:rsidRDefault="00D86209" w:rsidP="00D3223D">
            <w:pPr>
              <w:rPr>
                <w:rFonts w:ascii="Arial" w:hAnsi="Arial" w:cs="Arial"/>
                <w:sz w:val="24"/>
                <w:szCs w:val="24"/>
              </w:rPr>
            </w:pPr>
            <w:r w:rsidRPr="008B7F9B">
              <w:rPr>
                <w:rFonts w:ascii="Arial" w:hAnsi="Arial" w:cs="Arial"/>
                <w:sz w:val="24"/>
                <w:szCs w:val="24"/>
                <w:shd w:val="clear" w:color="auto" w:fill="FFFF00"/>
              </w:rPr>
              <w:t>Żel do USG</w:t>
            </w:r>
          </w:p>
        </w:tc>
        <w:tc>
          <w:tcPr>
            <w:tcW w:w="1934" w:type="dxa"/>
            <w:tcBorders>
              <w:top w:val="single" w:sz="4" w:space="0" w:color="000000"/>
              <w:left w:val="single" w:sz="4" w:space="0" w:color="000000"/>
              <w:bottom w:val="single" w:sz="4" w:space="0" w:color="000000"/>
            </w:tcBorders>
          </w:tcPr>
          <w:p w14:paraId="731F57B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 x  0,5 kg</w:t>
            </w:r>
          </w:p>
        </w:tc>
        <w:tc>
          <w:tcPr>
            <w:tcW w:w="1701" w:type="dxa"/>
            <w:tcBorders>
              <w:top w:val="single" w:sz="4" w:space="0" w:color="000000"/>
              <w:left w:val="single" w:sz="4" w:space="0" w:color="000000"/>
              <w:bottom w:val="single" w:sz="4" w:space="0" w:color="000000"/>
              <w:right w:val="single" w:sz="4" w:space="0" w:color="000000"/>
            </w:tcBorders>
          </w:tcPr>
          <w:p w14:paraId="147516D2" w14:textId="77777777" w:rsidR="00D86209" w:rsidRPr="008B7F9B" w:rsidRDefault="00D86209" w:rsidP="00D3223D">
            <w:pPr>
              <w:jc w:val="center"/>
              <w:rPr>
                <w:rFonts w:ascii="Arial" w:hAnsi="Arial" w:cs="Arial"/>
              </w:rPr>
            </w:pPr>
            <w:r w:rsidRPr="008B7F9B">
              <w:rPr>
                <w:rFonts w:ascii="Arial" w:hAnsi="Arial" w:cs="Arial"/>
                <w:sz w:val="24"/>
                <w:szCs w:val="24"/>
              </w:rPr>
              <w:t xml:space="preserve">              110 szt.         </w:t>
            </w:r>
          </w:p>
        </w:tc>
        <w:tc>
          <w:tcPr>
            <w:tcW w:w="1701" w:type="dxa"/>
            <w:tcBorders>
              <w:top w:val="single" w:sz="4" w:space="0" w:color="000000"/>
              <w:left w:val="single" w:sz="4" w:space="0" w:color="000000"/>
              <w:bottom w:val="single" w:sz="4" w:space="0" w:color="000000"/>
              <w:right w:val="single" w:sz="4" w:space="0" w:color="000000"/>
            </w:tcBorders>
          </w:tcPr>
          <w:p w14:paraId="6AF93C32"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687360F"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3C31CCDE" w14:textId="77777777" w:rsidR="00D86209" w:rsidRPr="008B7F9B" w:rsidRDefault="00D86209" w:rsidP="00D3223D">
            <w:pPr>
              <w:jc w:val="center"/>
              <w:rPr>
                <w:rFonts w:ascii="Arial" w:hAnsi="Arial" w:cs="Arial"/>
                <w:sz w:val="24"/>
                <w:szCs w:val="24"/>
              </w:rPr>
            </w:pPr>
          </w:p>
        </w:tc>
      </w:tr>
      <w:tr w:rsidR="00D86209" w:rsidRPr="008B7F9B" w14:paraId="3516864F" w14:textId="77777777" w:rsidTr="00D3223D">
        <w:tc>
          <w:tcPr>
            <w:tcW w:w="779" w:type="dxa"/>
            <w:tcBorders>
              <w:top w:val="single" w:sz="4" w:space="0" w:color="000000"/>
              <w:left w:val="single" w:sz="4" w:space="0" w:color="000000"/>
              <w:bottom w:val="single" w:sz="4" w:space="0" w:color="000000"/>
            </w:tcBorders>
          </w:tcPr>
          <w:p w14:paraId="0E9F185C"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Cs/>
                <w:sz w:val="24"/>
                <w:szCs w:val="24"/>
              </w:rPr>
            </w:pPr>
            <w:r w:rsidRPr="008B7F9B">
              <w:rPr>
                <w:rFonts w:ascii="Arial" w:hAnsi="Arial" w:cs="Arial"/>
                <w:bCs/>
                <w:sz w:val="24"/>
                <w:szCs w:val="24"/>
              </w:rPr>
              <w:t>48.</w:t>
            </w:r>
          </w:p>
        </w:tc>
        <w:tc>
          <w:tcPr>
            <w:tcW w:w="5245" w:type="dxa"/>
            <w:tcBorders>
              <w:top w:val="single" w:sz="4" w:space="0" w:color="000000"/>
              <w:left w:val="single" w:sz="4" w:space="0" w:color="000000"/>
              <w:bottom w:val="single" w:sz="4" w:space="0" w:color="000000"/>
            </w:tcBorders>
          </w:tcPr>
          <w:p w14:paraId="08764456" w14:textId="77777777" w:rsidR="00D86209" w:rsidRPr="008B7F9B" w:rsidRDefault="00D86209" w:rsidP="00D3223D">
            <w:pPr>
              <w:rPr>
                <w:rFonts w:ascii="Arial" w:hAnsi="Arial" w:cs="Arial"/>
                <w:sz w:val="24"/>
                <w:szCs w:val="24"/>
              </w:rPr>
            </w:pPr>
            <w:r w:rsidRPr="008B7F9B">
              <w:rPr>
                <w:rFonts w:ascii="Arial" w:hAnsi="Arial" w:cs="Arial"/>
                <w:sz w:val="24"/>
                <w:szCs w:val="24"/>
              </w:rPr>
              <w:t>Żel  do defibrylatora</w:t>
            </w:r>
          </w:p>
        </w:tc>
        <w:tc>
          <w:tcPr>
            <w:tcW w:w="1934" w:type="dxa"/>
            <w:tcBorders>
              <w:top w:val="single" w:sz="4" w:space="0" w:color="000000"/>
              <w:left w:val="single" w:sz="4" w:space="0" w:color="000000"/>
              <w:bottom w:val="single" w:sz="4" w:space="0" w:color="000000"/>
            </w:tcBorders>
          </w:tcPr>
          <w:p w14:paraId="3C285296"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  x  0,5 kg</w:t>
            </w:r>
          </w:p>
        </w:tc>
        <w:tc>
          <w:tcPr>
            <w:tcW w:w="1701" w:type="dxa"/>
            <w:tcBorders>
              <w:top w:val="single" w:sz="4" w:space="0" w:color="000000"/>
              <w:left w:val="single" w:sz="4" w:space="0" w:color="000000"/>
              <w:bottom w:val="single" w:sz="4" w:space="0" w:color="000000"/>
              <w:right w:val="single" w:sz="4" w:space="0" w:color="000000"/>
            </w:tcBorders>
          </w:tcPr>
          <w:p w14:paraId="71F518EF" w14:textId="77777777" w:rsidR="00D86209" w:rsidRPr="008B7F9B" w:rsidRDefault="00D86209" w:rsidP="00D3223D">
            <w:pPr>
              <w:jc w:val="center"/>
              <w:rPr>
                <w:rFonts w:ascii="Arial" w:hAnsi="Arial" w:cs="Arial"/>
              </w:rPr>
            </w:pPr>
            <w:r w:rsidRPr="008B7F9B">
              <w:rPr>
                <w:rFonts w:ascii="Arial" w:hAnsi="Arial" w:cs="Arial"/>
                <w:sz w:val="24"/>
                <w:szCs w:val="24"/>
              </w:rPr>
              <w:t xml:space="preserve">                  4 szt.                          </w:t>
            </w:r>
          </w:p>
        </w:tc>
        <w:tc>
          <w:tcPr>
            <w:tcW w:w="1701" w:type="dxa"/>
            <w:tcBorders>
              <w:top w:val="single" w:sz="4" w:space="0" w:color="000000"/>
              <w:left w:val="single" w:sz="4" w:space="0" w:color="000000"/>
              <w:bottom w:val="single" w:sz="4" w:space="0" w:color="000000"/>
              <w:right w:val="single" w:sz="4" w:space="0" w:color="000000"/>
            </w:tcBorders>
          </w:tcPr>
          <w:p w14:paraId="62CA7DDC"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D4B56A3"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E476C68" w14:textId="77777777" w:rsidR="00D86209" w:rsidRPr="008B7F9B" w:rsidRDefault="00D86209" w:rsidP="00D3223D">
            <w:pPr>
              <w:jc w:val="center"/>
              <w:rPr>
                <w:rFonts w:ascii="Arial" w:hAnsi="Arial" w:cs="Arial"/>
                <w:sz w:val="24"/>
                <w:szCs w:val="24"/>
              </w:rPr>
            </w:pPr>
          </w:p>
        </w:tc>
      </w:tr>
      <w:tr w:rsidR="00D86209" w:rsidRPr="008B7F9B" w14:paraId="78AAD419" w14:textId="77777777" w:rsidTr="00D3223D">
        <w:tc>
          <w:tcPr>
            <w:tcW w:w="779" w:type="dxa"/>
            <w:tcBorders>
              <w:top w:val="single" w:sz="4" w:space="0" w:color="000000"/>
              <w:left w:val="single" w:sz="4" w:space="0" w:color="000000"/>
              <w:bottom w:val="single" w:sz="4" w:space="0" w:color="000000"/>
            </w:tcBorders>
          </w:tcPr>
          <w:p w14:paraId="3C2B44D7"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Cs/>
                <w:sz w:val="24"/>
                <w:szCs w:val="24"/>
              </w:rPr>
            </w:pPr>
            <w:r w:rsidRPr="008B7F9B">
              <w:rPr>
                <w:rFonts w:ascii="Arial" w:hAnsi="Arial" w:cs="Arial"/>
                <w:bCs/>
                <w:sz w:val="24"/>
                <w:szCs w:val="24"/>
              </w:rPr>
              <w:t>49.</w:t>
            </w:r>
          </w:p>
        </w:tc>
        <w:tc>
          <w:tcPr>
            <w:tcW w:w="5245" w:type="dxa"/>
            <w:tcBorders>
              <w:top w:val="single" w:sz="4" w:space="0" w:color="000000"/>
              <w:left w:val="single" w:sz="4" w:space="0" w:color="000000"/>
              <w:bottom w:val="single" w:sz="4" w:space="0" w:color="000000"/>
            </w:tcBorders>
          </w:tcPr>
          <w:p w14:paraId="62FCB229"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Cewnik </w:t>
            </w:r>
            <w:proofErr w:type="spellStart"/>
            <w:r w:rsidRPr="008B7F9B">
              <w:rPr>
                <w:rFonts w:ascii="Arial" w:hAnsi="Arial" w:cs="Arial"/>
                <w:sz w:val="24"/>
                <w:szCs w:val="24"/>
              </w:rPr>
              <w:t>Foleya</w:t>
            </w:r>
            <w:proofErr w:type="spellEnd"/>
          </w:p>
        </w:tc>
        <w:tc>
          <w:tcPr>
            <w:tcW w:w="1934" w:type="dxa"/>
            <w:tcBorders>
              <w:top w:val="single" w:sz="4" w:space="0" w:color="000000"/>
              <w:left w:val="single" w:sz="4" w:space="0" w:color="000000"/>
              <w:bottom w:val="single" w:sz="4" w:space="0" w:color="000000"/>
            </w:tcBorders>
          </w:tcPr>
          <w:p w14:paraId="134BC8BB"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5D606EBF" w14:textId="77777777" w:rsidR="00D86209" w:rsidRPr="008B7F9B" w:rsidRDefault="00D86209" w:rsidP="00D3223D">
            <w:pPr>
              <w:jc w:val="right"/>
              <w:rPr>
                <w:rFonts w:ascii="Arial" w:hAnsi="Arial" w:cs="Arial"/>
              </w:rPr>
            </w:pPr>
            <w:r w:rsidRPr="008B7F9B">
              <w:rPr>
                <w:rFonts w:ascii="Arial" w:hAnsi="Arial" w:cs="Arial"/>
                <w:sz w:val="24"/>
                <w:szCs w:val="24"/>
              </w:rPr>
              <w:t>150 szt.</w:t>
            </w:r>
          </w:p>
        </w:tc>
        <w:tc>
          <w:tcPr>
            <w:tcW w:w="1701" w:type="dxa"/>
            <w:tcBorders>
              <w:top w:val="single" w:sz="4" w:space="0" w:color="000000"/>
              <w:left w:val="single" w:sz="4" w:space="0" w:color="000000"/>
              <w:bottom w:val="single" w:sz="4" w:space="0" w:color="000000"/>
              <w:right w:val="single" w:sz="4" w:space="0" w:color="000000"/>
            </w:tcBorders>
          </w:tcPr>
          <w:p w14:paraId="578573CC"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5B82DDB"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5C3EEBE" w14:textId="77777777" w:rsidR="00D86209" w:rsidRPr="008B7F9B" w:rsidRDefault="00D86209" w:rsidP="00D3223D">
            <w:pPr>
              <w:jc w:val="right"/>
              <w:rPr>
                <w:rFonts w:ascii="Arial" w:hAnsi="Arial" w:cs="Arial"/>
                <w:sz w:val="24"/>
                <w:szCs w:val="24"/>
              </w:rPr>
            </w:pPr>
          </w:p>
        </w:tc>
      </w:tr>
      <w:tr w:rsidR="00D86209" w:rsidRPr="008B7F9B" w14:paraId="7721FC69" w14:textId="77777777" w:rsidTr="00D3223D">
        <w:tc>
          <w:tcPr>
            <w:tcW w:w="779" w:type="dxa"/>
            <w:tcBorders>
              <w:top w:val="single" w:sz="4" w:space="0" w:color="000000"/>
              <w:left w:val="single" w:sz="4" w:space="0" w:color="000000"/>
              <w:bottom w:val="single" w:sz="4" w:space="0" w:color="000000"/>
            </w:tcBorders>
          </w:tcPr>
          <w:p w14:paraId="4C97C4A2"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50.</w:t>
            </w:r>
          </w:p>
        </w:tc>
        <w:tc>
          <w:tcPr>
            <w:tcW w:w="5245" w:type="dxa"/>
            <w:tcBorders>
              <w:top w:val="single" w:sz="4" w:space="0" w:color="000000"/>
              <w:left w:val="single" w:sz="4" w:space="0" w:color="000000"/>
              <w:bottom w:val="single" w:sz="4" w:space="0" w:color="000000"/>
            </w:tcBorders>
          </w:tcPr>
          <w:p w14:paraId="755F56EF" w14:textId="77777777" w:rsidR="00D86209" w:rsidRPr="008B7F9B" w:rsidRDefault="00D86209" w:rsidP="00D3223D">
            <w:pPr>
              <w:rPr>
                <w:rFonts w:ascii="Arial" w:hAnsi="Arial" w:cs="Arial"/>
                <w:sz w:val="24"/>
                <w:szCs w:val="24"/>
              </w:rPr>
            </w:pPr>
            <w:proofErr w:type="spellStart"/>
            <w:r w:rsidRPr="008B7F9B">
              <w:rPr>
                <w:rFonts w:ascii="Arial" w:hAnsi="Arial" w:cs="Arial"/>
                <w:sz w:val="24"/>
                <w:szCs w:val="24"/>
              </w:rPr>
              <w:t>Venflon</w:t>
            </w:r>
            <w:proofErr w:type="spellEnd"/>
            <w:r w:rsidRPr="008B7F9B">
              <w:rPr>
                <w:rFonts w:ascii="Arial" w:hAnsi="Arial" w:cs="Arial"/>
                <w:sz w:val="24"/>
                <w:szCs w:val="24"/>
              </w:rPr>
              <w:t xml:space="preserve"> – kaniula do długotrwałych wlewów dożylnych wykonana z FEP, posiadający </w:t>
            </w:r>
            <w:proofErr w:type="spellStart"/>
            <w:r w:rsidRPr="008B7F9B">
              <w:rPr>
                <w:rFonts w:ascii="Arial" w:hAnsi="Arial" w:cs="Arial"/>
                <w:sz w:val="24"/>
                <w:szCs w:val="24"/>
              </w:rPr>
              <w:t>samodomykający</w:t>
            </w:r>
            <w:proofErr w:type="spellEnd"/>
            <w:r w:rsidRPr="008B7F9B">
              <w:rPr>
                <w:rFonts w:ascii="Arial" w:hAnsi="Arial" w:cs="Arial"/>
                <w:sz w:val="24"/>
                <w:szCs w:val="24"/>
              </w:rPr>
              <w:t xml:space="preserve"> się zawór portu bocznego, wyposażona w filtr hydrofobowy i koreczek </w:t>
            </w:r>
            <w:proofErr w:type="spellStart"/>
            <w:r w:rsidRPr="008B7F9B">
              <w:rPr>
                <w:rFonts w:ascii="Arial" w:hAnsi="Arial" w:cs="Arial"/>
                <w:sz w:val="24"/>
                <w:szCs w:val="24"/>
              </w:rPr>
              <w:t>luer</w:t>
            </w:r>
            <w:proofErr w:type="spellEnd"/>
            <w:r w:rsidRPr="008B7F9B">
              <w:rPr>
                <w:rFonts w:ascii="Arial" w:hAnsi="Arial" w:cs="Arial"/>
                <w:sz w:val="24"/>
                <w:szCs w:val="24"/>
              </w:rPr>
              <w:t xml:space="preserve">  lock  lub </w:t>
            </w:r>
            <w:proofErr w:type="spellStart"/>
            <w:r w:rsidRPr="008B7F9B">
              <w:rPr>
                <w:rFonts w:ascii="Arial" w:hAnsi="Arial" w:cs="Arial"/>
                <w:sz w:val="24"/>
                <w:szCs w:val="24"/>
              </w:rPr>
              <w:t>clik</w:t>
            </w:r>
            <w:proofErr w:type="spellEnd"/>
            <w:r w:rsidRPr="008B7F9B">
              <w:rPr>
                <w:rFonts w:ascii="Arial" w:hAnsi="Arial" w:cs="Arial"/>
                <w:sz w:val="24"/>
                <w:szCs w:val="24"/>
              </w:rPr>
              <w:t>* cewnik cienkościenny widoczny RTG</w:t>
            </w:r>
          </w:p>
        </w:tc>
        <w:tc>
          <w:tcPr>
            <w:tcW w:w="1934" w:type="dxa"/>
            <w:tcBorders>
              <w:top w:val="single" w:sz="4" w:space="0" w:color="000000"/>
              <w:left w:val="single" w:sz="4" w:space="0" w:color="000000"/>
              <w:bottom w:val="single" w:sz="4" w:space="0" w:color="000000"/>
            </w:tcBorders>
          </w:tcPr>
          <w:p w14:paraId="65971817"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  </w:t>
            </w:r>
          </w:p>
          <w:p w14:paraId="70842190" w14:textId="77777777" w:rsidR="00D86209" w:rsidRPr="008B7F9B" w:rsidRDefault="00D86209" w:rsidP="00D3223D">
            <w:pPr>
              <w:rPr>
                <w:rFonts w:ascii="Arial" w:hAnsi="Arial" w:cs="Arial"/>
                <w:sz w:val="24"/>
                <w:szCs w:val="24"/>
              </w:rPr>
            </w:pPr>
            <w:r w:rsidRPr="008B7F9B">
              <w:rPr>
                <w:rFonts w:ascii="Arial" w:hAnsi="Arial" w:cs="Arial"/>
                <w:sz w:val="24"/>
                <w:szCs w:val="24"/>
              </w:rPr>
              <w:t>( rozmiary od  14G</w:t>
            </w:r>
          </w:p>
          <w:p w14:paraId="18089125"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do 24G )</w:t>
            </w:r>
          </w:p>
        </w:tc>
        <w:tc>
          <w:tcPr>
            <w:tcW w:w="1701" w:type="dxa"/>
            <w:tcBorders>
              <w:top w:val="single" w:sz="4" w:space="0" w:color="000000"/>
              <w:left w:val="single" w:sz="4" w:space="0" w:color="000000"/>
              <w:bottom w:val="single" w:sz="4" w:space="0" w:color="000000"/>
              <w:right w:val="single" w:sz="4" w:space="0" w:color="000000"/>
            </w:tcBorders>
          </w:tcPr>
          <w:p w14:paraId="1BB4E76D" w14:textId="77777777" w:rsidR="00D86209" w:rsidRPr="008B7F9B" w:rsidRDefault="00D86209" w:rsidP="00D3223D">
            <w:pPr>
              <w:jc w:val="right"/>
              <w:rPr>
                <w:rFonts w:ascii="Arial" w:hAnsi="Arial" w:cs="Arial"/>
              </w:rPr>
            </w:pPr>
            <w:r w:rsidRPr="008B7F9B">
              <w:rPr>
                <w:rFonts w:ascii="Arial" w:hAnsi="Arial" w:cs="Arial"/>
                <w:sz w:val="24"/>
                <w:szCs w:val="24"/>
              </w:rPr>
              <w:t>320 szt.</w:t>
            </w:r>
          </w:p>
        </w:tc>
        <w:tc>
          <w:tcPr>
            <w:tcW w:w="1701" w:type="dxa"/>
            <w:tcBorders>
              <w:top w:val="single" w:sz="4" w:space="0" w:color="000000"/>
              <w:left w:val="single" w:sz="4" w:space="0" w:color="000000"/>
              <w:bottom w:val="single" w:sz="4" w:space="0" w:color="000000"/>
              <w:right w:val="single" w:sz="4" w:space="0" w:color="000000"/>
            </w:tcBorders>
          </w:tcPr>
          <w:p w14:paraId="061EEFCE"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BE275F2"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9D3A306" w14:textId="77777777" w:rsidR="00D86209" w:rsidRPr="008B7F9B" w:rsidRDefault="00D86209" w:rsidP="00D3223D">
            <w:pPr>
              <w:jc w:val="right"/>
              <w:rPr>
                <w:rFonts w:ascii="Arial" w:hAnsi="Arial" w:cs="Arial"/>
                <w:sz w:val="24"/>
                <w:szCs w:val="24"/>
              </w:rPr>
            </w:pPr>
          </w:p>
        </w:tc>
      </w:tr>
      <w:tr w:rsidR="00D86209" w:rsidRPr="008B7F9B" w14:paraId="1DD95BA3" w14:textId="77777777" w:rsidTr="00D3223D">
        <w:tc>
          <w:tcPr>
            <w:tcW w:w="779" w:type="dxa"/>
            <w:tcBorders>
              <w:top w:val="single" w:sz="4" w:space="0" w:color="000000"/>
              <w:left w:val="single" w:sz="4" w:space="0" w:color="000000"/>
              <w:bottom w:val="single" w:sz="4" w:space="0" w:color="000000"/>
            </w:tcBorders>
          </w:tcPr>
          <w:p w14:paraId="6DDD432D"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sz w:val="24"/>
                <w:szCs w:val="24"/>
              </w:rPr>
            </w:pPr>
            <w:r w:rsidRPr="008B7F9B">
              <w:rPr>
                <w:rFonts w:ascii="Arial" w:hAnsi="Arial" w:cs="Arial"/>
                <w:sz w:val="24"/>
                <w:szCs w:val="24"/>
              </w:rPr>
              <w:t>51.</w:t>
            </w:r>
          </w:p>
        </w:tc>
        <w:tc>
          <w:tcPr>
            <w:tcW w:w="5245" w:type="dxa"/>
            <w:tcBorders>
              <w:top w:val="single" w:sz="4" w:space="0" w:color="000000"/>
              <w:left w:val="single" w:sz="4" w:space="0" w:color="000000"/>
              <w:bottom w:val="single" w:sz="4" w:space="0" w:color="000000"/>
            </w:tcBorders>
          </w:tcPr>
          <w:p w14:paraId="5C66F913"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Koreczki do kaniuli pakowane w </w:t>
            </w:r>
            <w:proofErr w:type="spellStart"/>
            <w:r w:rsidRPr="008B7F9B">
              <w:rPr>
                <w:rFonts w:ascii="Arial" w:hAnsi="Arial" w:cs="Arial"/>
                <w:sz w:val="24"/>
                <w:szCs w:val="24"/>
              </w:rPr>
              <w:t>tyvek</w:t>
            </w:r>
            <w:proofErr w:type="spellEnd"/>
            <w:r w:rsidRPr="008B7F9B">
              <w:rPr>
                <w:rFonts w:ascii="Arial" w:hAnsi="Arial" w:cs="Arial"/>
                <w:sz w:val="24"/>
                <w:szCs w:val="24"/>
              </w:rPr>
              <w:t xml:space="preserve">  z perforacją </w:t>
            </w:r>
          </w:p>
        </w:tc>
        <w:tc>
          <w:tcPr>
            <w:tcW w:w="1934" w:type="dxa"/>
            <w:tcBorders>
              <w:top w:val="single" w:sz="4" w:space="0" w:color="000000"/>
              <w:left w:val="single" w:sz="4" w:space="0" w:color="000000"/>
              <w:bottom w:val="single" w:sz="4" w:space="0" w:color="000000"/>
            </w:tcBorders>
          </w:tcPr>
          <w:p w14:paraId="756E451C"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225E4300" w14:textId="77777777" w:rsidR="00D86209" w:rsidRPr="008B7F9B" w:rsidRDefault="00D86209" w:rsidP="00D3223D">
            <w:pPr>
              <w:jc w:val="right"/>
              <w:rPr>
                <w:rFonts w:ascii="Arial" w:hAnsi="Arial" w:cs="Arial"/>
              </w:rPr>
            </w:pPr>
            <w:r w:rsidRPr="008B7F9B">
              <w:rPr>
                <w:rFonts w:ascii="Arial" w:hAnsi="Arial" w:cs="Arial"/>
                <w:sz w:val="24"/>
                <w:szCs w:val="24"/>
              </w:rPr>
              <w:t>320 szt.</w:t>
            </w:r>
          </w:p>
        </w:tc>
        <w:tc>
          <w:tcPr>
            <w:tcW w:w="1701" w:type="dxa"/>
            <w:tcBorders>
              <w:top w:val="single" w:sz="4" w:space="0" w:color="000000"/>
              <w:left w:val="single" w:sz="4" w:space="0" w:color="000000"/>
              <w:bottom w:val="single" w:sz="4" w:space="0" w:color="000000"/>
              <w:right w:val="single" w:sz="4" w:space="0" w:color="000000"/>
            </w:tcBorders>
          </w:tcPr>
          <w:p w14:paraId="153D2C59"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6DB0189"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AD6CF3D" w14:textId="77777777" w:rsidR="00D86209" w:rsidRPr="008B7F9B" w:rsidRDefault="00D86209" w:rsidP="00D3223D">
            <w:pPr>
              <w:jc w:val="right"/>
              <w:rPr>
                <w:rFonts w:ascii="Arial" w:hAnsi="Arial" w:cs="Arial"/>
                <w:sz w:val="24"/>
                <w:szCs w:val="24"/>
              </w:rPr>
            </w:pPr>
          </w:p>
        </w:tc>
      </w:tr>
      <w:tr w:rsidR="00D86209" w:rsidRPr="008B7F9B" w14:paraId="24755864" w14:textId="77777777" w:rsidTr="00D3223D">
        <w:tc>
          <w:tcPr>
            <w:tcW w:w="779" w:type="dxa"/>
            <w:tcBorders>
              <w:top w:val="single" w:sz="4" w:space="0" w:color="000000"/>
              <w:left w:val="single" w:sz="4" w:space="0" w:color="000000"/>
              <w:bottom w:val="single" w:sz="4" w:space="0" w:color="000000"/>
            </w:tcBorders>
          </w:tcPr>
          <w:p w14:paraId="369D3516"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Cs/>
                <w:sz w:val="24"/>
                <w:szCs w:val="24"/>
              </w:rPr>
            </w:pPr>
            <w:r w:rsidRPr="008B7F9B">
              <w:rPr>
                <w:rFonts w:ascii="Arial" w:hAnsi="Arial" w:cs="Arial"/>
                <w:bCs/>
                <w:sz w:val="24"/>
                <w:szCs w:val="24"/>
              </w:rPr>
              <w:t>52.</w:t>
            </w:r>
          </w:p>
        </w:tc>
        <w:tc>
          <w:tcPr>
            <w:tcW w:w="5245" w:type="dxa"/>
            <w:tcBorders>
              <w:top w:val="single" w:sz="4" w:space="0" w:color="000000"/>
              <w:left w:val="single" w:sz="4" w:space="0" w:color="000000"/>
              <w:bottom w:val="single" w:sz="4" w:space="0" w:color="000000"/>
            </w:tcBorders>
          </w:tcPr>
          <w:p w14:paraId="480A61A9" w14:textId="77777777" w:rsidR="00D86209" w:rsidRPr="008B7F9B" w:rsidRDefault="00D86209" w:rsidP="00D3223D">
            <w:pPr>
              <w:rPr>
                <w:rFonts w:ascii="Arial" w:hAnsi="Arial" w:cs="Arial"/>
                <w:sz w:val="24"/>
                <w:szCs w:val="24"/>
              </w:rPr>
            </w:pPr>
            <w:r w:rsidRPr="008B7F9B">
              <w:rPr>
                <w:rFonts w:ascii="Arial" w:hAnsi="Arial" w:cs="Arial"/>
                <w:sz w:val="24"/>
                <w:szCs w:val="24"/>
              </w:rPr>
              <w:t>Zatyczki do cewników nie sterylne (sterylne)</w:t>
            </w:r>
          </w:p>
        </w:tc>
        <w:tc>
          <w:tcPr>
            <w:tcW w:w="1934" w:type="dxa"/>
            <w:tcBorders>
              <w:top w:val="single" w:sz="4" w:space="0" w:color="000000"/>
              <w:left w:val="single" w:sz="4" w:space="0" w:color="000000"/>
              <w:bottom w:val="single" w:sz="4" w:space="0" w:color="000000"/>
            </w:tcBorders>
          </w:tcPr>
          <w:p w14:paraId="515173F9"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op.</w:t>
            </w:r>
          </w:p>
        </w:tc>
        <w:tc>
          <w:tcPr>
            <w:tcW w:w="1701" w:type="dxa"/>
            <w:tcBorders>
              <w:top w:val="single" w:sz="4" w:space="0" w:color="000000"/>
              <w:left w:val="single" w:sz="4" w:space="0" w:color="000000"/>
              <w:bottom w:val="single" w:sz="4" w:space="0" w:color="000000"/>
              <w:right w:val="single" w:sz="4" w:space="0" w:color="000000"/>
            </w:tcBorders>
          </w:tcPr>
          <w:p w14:paraId="3CDB00A8" w14:textId="77777777" w:rsidR="00D86209" w:rsidRPr="008B7F9B" w:rsidRDefault="00D86209" w:rsidP="00D3223D">
            <w:pPr>
              <w:jc w:val="right"/>
              <w:rPr>
                <w:rFonts w:ascii="Arial" w:hAnsi="Arial" w:cs="Arial"/>
              </w:rPr>
            </w:pPr>
            <w:r w:rsidRPr="008B7F9B">
              <w:rPr>
                <w:rFonts w:ascii="Arial" w:hAnsi="Arial" w:cs="Arial"/>
                <w:sz w:val="24"/>
                <w:szCs w:val="24"/>
              </w:rPr>
              <w:t>4 op.</w:t>
            </w:r>
          </w:p>
        </w:tc>
        <w:tc>
          <w:tcPr>
            <w:tcW w:w="1701" w:type="dxa"/>
            <w:tcBorders>
              <w:top w:val="single" w:sz="4" w:space="0" w:color="000000"/>
              <w:left w:val="single" w:sz="4" w:space="0" w:color="000000"/>
              <w:bottom w:val="single" w:sz="4" w:space="0" w:color="000000"/>
              <w:right w:val="single" w:sz="4" w:space="0" w:color="000000"/>
            </w:tcBorders>
          </w:tcPr>
          <w:p w14:paraId="38B507C5"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3F7E922"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8B78BA7" w14:textId="77777777" w:rsidR="00D86209" w:rsidRPr="008B7F9B" w:rsidRDefault="00D86209" w:rsidP="00D3223D">
            <w:pPr>
              <w:jc w:val="right"/>
              <w:rPr>
                <w:rFonts w:ascii="Arial" w:hAnsi="Arial" w:cs="Arial"/>
                <w:sz w:val="24"/>
                <w:szCs w:val="24"/>
              </w:rPr>
            </w:pPr>
          </w:p>
        </w:tc>
      </w:tr>
      <w:tr w:rsidR="00D86209" w:rsidRPr="008B7F9B" w14:paraId="52CB15C2" w14:textId="77777777" w:rsidTr="00D3223D">
        <w:tc>
          <w:tcPr>
            <w:tcW w:w="779" w:type="dxa"/>
            <w:tcBorders>
              <w:top w:val="single" w:sz="4" w:space="0" w:color="000000"/>
              <w:left w:val="single" w:sz="4" w:space="0" w:color="000000"/>
              <w:bottom w:val="single" w:sz="4" w:space="0" w:color="000000"/>
            </w:tcBorders>
          </w:tcPr>
          <w:p w14:paraId="44CCBC2F"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Cs/>
                <w:sz w:val="24"/>
                <w:szCs w:val="24"/>
              </w:rPr>
            </w:pPr>
            <w:r w:rsidRPr="008B7F9B">
              <w:rPr>
                <w:rFonts w:ascii="Arial" w:hAnsi="Arial" w:cs="Arial"/>
                <w:bCs/>
                <w:sz w:val="24"/>
                <w:szCs w:val="24"/>
              </w:rPr>
              <w:t>53.</w:t>
            </w:r>
          </w:p>
        </w:tc>
        <w:tc>
          <w:tcPr>
            <w:tcW w:w="5245" w:type="dxa"/>
            <w:tcBorders>
              <w:top w:val="single" w:sz="4" w:space="0" w:color="000000"/>
              <w:left w:val="single" w:sz="4" w:space="0" w:color="000000"/>
              <w:bottom w:val="single" w:sz="4" w:space="0" w:color="000000"/>
            </w:tcBorders>
          </w:tcPr>
          <w:p w14:paraId="7D5C3854" w14:textId="77777777" w:rsidR="00D86209" w:rsidRPr="008B7F9B" w:rsidRDefault="00D86209" w:rsidP="00D3223D">
            <w:pPr>
              <w:rPr>
                <w:rFonts w:ascii="Arial" w:hAnsi="Arial" w:cs="Arial"/>
                <w:sz w:val="24"/>
                <w:szCs w:val="24"/>
              </w:rPr>
            </w:pPr>
            <w:r w:rsidRPr="008B7F9B">
              <w:rPr>
                <w:rFonts w:ascii="Arial" w:hAnsi="Arial" w:cs="Arial"/>
                <w:sz w:val="24"/>
                <w:szCs w:val="24"/>
              </w:rPr>
              <w:t>Pęsety j/u</w:t>
            </w:r>
          </w:p>
        </w:tc>
        <w:tc>
          <w:tcPr>
            <w:tcW w:w="1934" w:type="dxa"/>
            <w:tcBorders>
              <w:top w:val="single" w:sz="4" w:space="0" w:color="000000"/>
              <w:left w:val="single" w:sz="4" w:space="0" w:color="000000"/>
              <w:bottom w:val="single" w:sz="4" w:space="0" w:color="000000"/>
            </w:tcBorders>
          </w:tcPr>
          <w:p w14:paraId="55E9E5E0" w14:textId="77777777" w:rsidR="00D86209" w:rsidRPr="008B7F9B" w:rsidRDefault="00D86209" w:rsidP="00D3223D">
            <w:pPr>
              <w:rPr>
                <w:rFonts w:ascii="Arial" w:hAnsi="Arial" w:cs="Arial"/>
                <w:sz w:val="24"/>
                <w:szCs w:val="24"/>
              </w:rPr>
            </w:pPr>
            <w:r w:rsidRPr="008B7F9B">
              <w:rPr>
                <w:rFonts w:ascii="Arial" w:hAnsi="Arial" w:cs="Arial"/>
                <w:sz w:val="24"/>
                <w:szCs w:val="24"/>
              </w:rPr>
              <w:t>x  100 szt.</w:t>
            </w:r>
          </w:p>
        </w:tc>
        <w:tc>
          <w:tcPr>
            <w:tcW w:w="1701" w:type="dxa"/>
            <w:tcBorders>
              <w:top w:val="single" w:sz="4" w:space="0" w:color="000000"/>
              <w:left w:val="single" w:sz="4" w:space="0" w:color="000000"/>
              <w:bottom w:val="single" w:sz="4" w:space="0" w:color="000000"/>
              <w:right w:val="single" w:sz="4" w:space="0" w:color="000000"/>
            </w:tcBorders>
          </w:tcPr>
          <w:p w14:paraId="0924A9DB" w14:textId="77777777" w:rsidR="00D86209" w:rsidRPr="008B7F9B" w:rsidRDefault="00D86209" w:rsidP="00D3223D">
            <w:pPr>
              <w:jc w:val="right"/>
              <w:rPr>
                <w:rFonts w:ascii="Arial" w:hAnsi="Arial" w:cs="Arial"/>
              </w:rPr>
            </w:pPr>
            <w:r w:rsidRPr="008B7F9B">
              <w:rPr>
                <w:rFonts w:ascii="Arial" w:hAnsi="Arial" w:cs="Arial"/>
                <w:sz w:val="24"/>
                <w:szCs w:val="24"/>
              </w:rPr>
              <w:t>8 op.</w:t>
            </w:r>
          </w:p>
        </w:tc>
        <w:tc>
          <w:tcPr>
            <w:tcW w:w="1701" w:type="dxa"/>
            <w:tcBorders>
              <w:top w:val="single" w:sz="4" w:space="0" w:color="000000"/>
              <w:left w:val="single" w:sz="4" w:space="0" w:color="000000"/>
              <w:bottom w:val="single" w:sz="4" w:space="0" w:color="000000"/>
              <w:right w:val="single" w:sz="4" w:space="0" w:color="000000"/>
            </w:tcBorders>
          </w:tcPr>
          <w:p w14:paraId="5E94E41D"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1001729"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B854594" w14:textId="77777777" w:rsidR="00D86209" w:rsidRPr="008B7F9B" w:rsidRDefault="00D86209" w:rsidP="00D3223D">
            <w:pPr>
              <w:jc w:val="right"/>
              <w:rPr>
                <w:rFonts w:ascii="Arial" w:hAnsi="Arial" w:cs="Arial"/>
                <w:sz w:val="24"/>
                <w:szCs w:val="24"/>
              </w:rPr>
            </w:pPr>
          </w:p>
        </w:tc>
      </w:tr>
      <w:tr w:rsidR="00D86209" w:rsidRPr="008B7F9B" w14:paraId="11A3C976" w14:textId="77777777" w:rsidTr="00D3223D">
        <w:tc>
          <w:tcPr>
            <w:tcW w:w="779" w:type="dxa"/>
            <w:tcBorders>
              <w:top w:val="single" w:sz="4" w:space="0" w:color="000000"/>
              <w:left w:val="single" w:sz="4" w:space="0" w:color="000000"/>
              <w:bottom w:val="single" w:sz="4" w:space="0" w:color="000000"/>
            </w:tcBorders>
          </w:tcPr>
          <w:p w14:paraId="540E88E5" w14:textId="77777777" w:rsidR="00D86209" w:rsidRPr="008B7F9B" w:rsidRDefault="00D86209" w:rsidP="00D86209">
            <w:pPr>
              <w:numPr>
                <w:ilvl w:val="0"/>
                <w:numId w:val="4"/>
              </w:numPr>
              <w:tabs>
                <w:tab w:val="clear" w:pos="0"/>
                <w:tab w:val="num" w:pos="360"/>
              </w:tabs>
              <w:suppressAutoHyphens/>
              <w:snapToGrid w:val="0"/>
              <w:spacing w:after="0" w:line="240" w:lineRule="auto"/>
              <w:rPr>
                <w:rFonts w:ascii="Arial" w:hAnsi="Arial" w:cs="Arial"/>
                <w:bCs/>
                <w:sz w:val="24"/>
                <w:szCs w:val="24"/>
              </w:rPr>
            </w:pPr>
            <w:r w:rsidRPr="008B7F9B">
              <w:rPr>
                <w:rFonts w:ascii="Arial" w:hAnsi="Arial" w:cs="Arial"/>
                <w:bCs/>
                <w:sz w:val="24"/>
                <w:szCs w:val="24"/>
              </w:rPr>
              <w:t>54.</w:t>
            </w:r>
          </w:p>
        </w:tc>
        <w:tc>
          <w:tcPr>
            <w:tcW w:w="5245" w:type="dxa"/>
            <w:tcBorders>
              <w:top w:val="single" w:sz="4" w:space="0" w:color="000000"/>
              <w:left w:val="single" w:sz="4" w:space="0" w:color="000000"/>
              <w:bottom w:val="single" w:sz="4" w:space="0" w:color="000000"/>
            </w:tcBorders>
          </w:tcPr>
          <w:p w14:paraId="4CA695BA" w14:textId="77777777" w:rsidR="00D86209" w:rsidRPr="008B7F9B" w:rsidRDefault="00D86209" w:rsidP="00D3223D">
            <w:pPr>
              <w:rPr>
                <w:rFonts w:ascii="Arial" w:hAnsi="Arial" w:cs="Arial"/>
                <w:sz w:val="24"/>
                <w:szCs w:val="24"/>
              </w:rPr>
            </w:pPr>
            <w:r w:rsidRPr="008B7F9B">
              <w:rPr>
                <w:rFonts w:ascii="Arial" w:hAnsi="Arial" w:cs="Arial"/>
                <w:sz w:val="24"/>
                <w:szCs w:val="24"/>
              </w:rPr>
              <w:t>Ustnik  papierowy jednorazowy do spirometru / typ SPIROLAB II przenośny/ REF.US-050</w:t>
            </w:r>
          </w:p>
        </w:tc>
        <w:tc>
          <w:tcPr>
            <w:tcW w:w="1934" w:type="dxa"/>
            <w:tcBorders>
              <w:top w:val="single" w:sz="4" w:space="0" w:color="000000"/>
              <w:left w:val="single" w:sz="4" w:space="0" w:color="000000"/>
              <w:bottom w:val="single" w:sz="4" w:space="0" w:color="000000"/>
            </w:tcBorders>
          </w:tcPr>
          <w:p w14:paraId="2DCAE6EC"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5C09CA38" w14:textId="77777777" w:rsidR="00D86209" w:rsidRPr="008B7F9B" w:rsidRDefault="00D86209" w:rsidP="00D3223D">
            <w:pPr>
              <w:jc w:val="right"/>
              <w:rPr>
                <w:rFonts w:ascii="Arial" w:hAnsi="Arial" w:cs="Arial"/>
              </w:rPr>
            </w:pPr>
            <w:r w:rsidRPr="008B7F9B">
              <w:rPr>
                <w:rFonts w:ascii="Arial" w:hAnsi="Arial" w:cs="Arial"/>
                <w:sz w:val="24"/>
                <w:szCs w:val="24"/>
              </w:rPr>
              <w:t>3000 szt.</w:t>
            </w:r>
          </w:p>
        </w:tc>
        <w:tc>
          <w:tcPr>
            <w:tcW w:w="1701" w:type="dxa"/>
            <w:tcBorders>
              <w:top w:val="single" w:sz="4" w:space="0" w:color="000000"/>
              <w:left w:val="single" w:sz="4" w:space="0" w:color="000000"/>
              <w:bottom w:val="single" w:sz="4" w:space="0" w:color="000000"/>
              <w:right w:val="single" w:sz="4" w:space="0" w:color="000000"/>
            </w:tcBorders>
          </w:tcPr>
          <w:p w14:paraId="7E9FA20D" w14:textId="77777777" w:rsidR="00D86209" w:rsidRPr="008B7F9B" w:rsidRDefault="00D86209" w:rsidP="00D3223D">
            <w:pPr>
              <w:jc w:val="right"/>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D18D983" w14:textId="77777777" w:rsidR="00D86209" w:rsidRPr="008B7F9B" w:rsidRDefault="00D86209" w:rsidP="00D3223D">
            <w:pPr>
              <w:jc w:val="right"/>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D5D5C1E" w14:textId="77777777" w:rsidR="00D86209" w:rsidRPr="008B7F9B" w:rsidRDefault="00D86209" w:rsidP="00D3223D">
            <w:pPr>
              <w:jc w:val="right"/>
              <w:rPr>
                <w:rFonts w:ascii="Arial" w:hAnsi="Arial" w:cs="Arial"/>
                <w:sz w:val="24"/>
                <w:szCs w:val="24"/>
              </w:rPr>
            </w:pPr>
          </w:p>
        </w:tc>
      </w:tr>
      <w:tr w:rsidR="00D86209" w:rsidRPr="008B7F9B" w14:paraId="0238E4B4" w14:textId="77777777" w:rsidTr="00D3223D">
        <w:tc>
          <w:tcPr>
            <w:tcW w:w="779" w:type="dxa"/>
            <w:tcBorders>
              <w:top w:val="single" w:sz="4" w:space="0" w:color="000000"/>
              <w:left w:val="single" w:sz="4" w:space="0" w:color="000000"/>
              <w:bottom w:val="single" w:sz="4" w:space="0" w:color="000000"/>
            </w:tcBorders>
          </w:tcPr>
          <w:p w14:paraId="5374702F"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55.         </w:t>
            </w:r>
          </w:p>
        </w:tc>
        <w:tc>
          <w:tcPr>
            <w:tcW w:w="5245" w:type="dxa"/>
            <w:tcBorders>
              <w:top w:val="single" w:sz="4" w:space="0" w:color="000000"/>
              <w:left w:val="single" w:sz="4" w:space="0" w:color="000000"/>
              <w:bottom w:val="single" w:sz="4" w:space="0" w:color="000000"/>
            </w:tcBorders>
          </w:tcPr>
          <w:p w14:paraId="35009D62" w14:textId="77777777" w:rsidR="00D86209" w:rsidRPr="008B7F9B" w:rsidRDefault="00D86209" w:rsidP="00D3223D">
            <w:pPr>
              <w:rPr>
                <w:rFonts w:ascii="Arial" w:hAnsi="Arial" w:cs="Arial"/>
                <w:sz w:val="24"/>
                <w:szCs w:val="24"/>
              </w:rPr>
            </w:pPr>
            <w:r w:rsidRPr="008B7F9B">
              <w:rPr>
                <w:rFonts w:ascii="Arial" w:hAnsi="Arial" w:cs="Arial"/>
                <w:sz w:val="24"/>
                <w:szCs w:val="24"/>
              </w:rPr>
              <w:t>PRZEŚCIERADŁA  j/u wym. min. 190x70</w:t>
            </w:r>
          </w:p>
        </w:tc>
        <w:tc>
          <w:tcPr>
            <w:tcW w:w="1934" w:type="dxa"/>
            <w:tcBorders>
              <w:top w:val="single" w:sz="4" w:space="0" w:color="000000"/>
              <w:left w:val="single" w:sz="4" w:space="0" w:color="000000"/>
              <w:bottom w:val="single" w:sz="4" w:space="0" w:color="000000"/>
            </w:tcBorders>
          </w:tcPr>
          <w:p w14:paraId="73A27810"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3AE4F83F" w14:textId="77777777" w:rsidR="00D86209" w:rsidRPr="008B7F9B" w:rsidRDefault="00D86209" w:rsidP="00D3223D">
            <w:pPr>
              <w:rPr>
                <w:rFonts w:ascii="Arial" w:hAnsi="Arial" w:cs="Arial"/>
              </w:rPr>
            </w:pPr>
            <w:r w:rsidRPr="008B7F9B">
              <w:rPr>
                <w:rFonts w:ascii="Arial" w:hAnsi="Arial" w:cs="Arial"/>
                <w:sz w:val="24"/>
                <w:szCs w:val="24"/>
              </w:rPr>
              <w:t xml:space="preserve">                50 szt.</w:t>
            </w:r>
          </w:p>
        </w:tc>
        <w:tc>
          <w:tcPr>
            <w:tcW w:w="1701" w:type="dxa"/>
            <w:tcBorders>
              <w:top w:val="single" w:sz="4" w:space="0" w:color="000000"/>
              <w:left w:val="single" w:sz="4" w:space="0" w:color="000000"/>
              <w:bottom w:val="single" w:sz="4" w:space="0" w:color="000000"/>
              <w:right w:val="single" w:sz="4" w:space="0" w:color="000000"/>
            </w:tcBorders>
          </w:tcPr>
          <w:p w14:paraId="7D145B3B"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0FCD82E"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EFE05FF" w14:textId="77777777" w:rsidR="00D86209" w:rsidRPr="008B7F9B" w:rsidRDefault="00D86209" w:rsidP="00D3223D">
            <w:pPr>
              <w:rPr>
                <w:rFonts w:ascii="Arial" w:hAnsi="Arial" w:cs="Arial"/>
                <w:sz w:val="24"/>
                <w:szCs w:val="24"/>
              </w:rPr>
            </w:pPr>
          </w:p>
        </w:tc>
      </w:tr>
      <w:tr w:rsidR="00D86209" w:rsidRPr="008B7F9B" w14:paraId="6902A7EF" w14:textId="77777777" w:rsidTr="00D3223D">
        <w:tc>
          <w:tcPr>
            <w:tcW w:w="779" w:type="dxa"/>
            <w:tcBorders>
              <w:top w:val="single" w:sz="4" w:space="0" w:color="000000"/>
              <w:left w:val="single" w:sz="4" w:space="0" w:color="000000"/>
              <w:bottom w:val="single" w:sz="4" w:space="0" w:color="000000"/>
            </w:tcBorders>
          </w:tcPr>
          <w:p w14:paraId="5BAA716E" w14:textId="77777777" w:rsidR="00D86209" w:rsidRPr="008B7F9B" w:rsidRDefault="00D86209" w:rsidP="00D3223D">
            <w:pPr>
              <w:rPr>
                <w:rFonts w:ascii="Arial" w:hAnsi="Arial" w:cs="Arial"/>
                <w:sz w:val="24"/>
                <w:szCs w:val="24"/>
              </w:rPr>
            </w:pPr>
            <w:r w:rsidRPr="008B7F9B">
              <w:rPr>
                <w:rFonts w:ascii="Arial" w:hAnsi="Arial" w:cs="Arial"/>
                <w:sz w:val="24"/>
                <w:szCs w:val="24"/>
              </w:rPr>
              <w:t>56.</w:t>
            </w:r>
          </w:p>
        </w:tc>
        <w:tc>
          <w:tcPr>
            <w:tcW w:w="5245" w:type="dxa"/>
            <w:tcBorders>
              <w:top w:val="single" w:sz="4" w:space="0" w:color="000000"/>
              <w:left w:val="single" w:sz="4" w:space="0" w:color="000000"/>
              <w:bottom w:val="single" w:sz="4" w:space="0" w:color="000000"/>
            </w:tcBorders>
          </w:tcPr>
          <w:p w14:paraId="34CE70F7"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STRZYKAWKA  </w:t>
            </w:r>
            <w:proofErr w:type="spellStart"/>
            <w:r w:rsidRPr="008B7F9B">
              <w:rPr>
                <w:rFonts w:ascii="Arial" w:hAnsi="Arial" w:cs="Arial"/>
                <w:sz w:val="24"/>
                <w:szCs w:val="24"/>
              </w:rPr>
              <w:t>j.u</w:t>
            </w:r>
            <w:proofErr w:type="spellEnd"/>
            <w:r w:rsidRPr="008B7F9B">
              <w:rPr>
                <w:rFonts w:ascii="Arial" w:hAnsi="Arial" w:cs="Arial"/>
                <w:sz w:val="24"/>
                <w:szCs w:val="24"/>
              </w:rPr>
              <w:t>. 100 ml. skokowo zakończona, tłok kontrastujący w kolorze białym (kontrastujący), czarna czytelna skala</w:t>
            </w:r>
          </w:p>
        </w:tc>
        <w:tc>
          <w:tcPr>
            <w:tcW w:w="1934" w:type="dxa"/>
            <w:tcBorders>
              <w:top w:val="single" w:sz="4" w:space="0" w:color="000000"/>
              <w:left w:val="single" w:sz="4" w:space="0" w:color="000000"/>
              <w:bottom w:val="single" w:sz="4" w:space="0" w:color="000000"/>
            </w:tcBorders>
          </w:tcPr>
          <w:p w14:paraId="6ED082B4"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50331E76" w14:textId="77777777" w:rsidR="00D86209" w:rsidRPr="008B7F9B" w:rsidRDefault="00D86209" w:rsidP="00D3223D">
            <w:pPr>
              <w:rPr>
                <w:rFonts w:ascii="Arial" w:hAnsi="Arial" w:cs="Arial"/>
              </w:rPr>
            </w:pPr>
            <w:r w:rsidRPr="008B7F9B">
              <w:rPr>
                <w:rFonts w:ascii="Arial" w:hAnsi="Arial" w:cs="Arial"/>
                <w:sz w:val="24"/>
                <w:szCs w:val="24"/>
              </w:rPr>
              <w:t xml:space="preserve">                60 szt.</w:t>
            </w:r>
          </w:p>
        </w:tc>
        <w:tc>
          <w:tcPr>
            <w:tcW w:w="1701" w:type="dxa"/>
            <w:tcBorders>
              <w:top w:val="single" w:sz="4" w:space="0" w:color="000000"/>
              <w:left w:val="single" w:sz="4" w:space="0" w:color="000000"/>
              <w:bottom w:val="single" w:sz="4" w:space="0" w:color="000000"/>
              <w:right w:val="single" w:sz="4" w:space="0" w:color="000000"/>
            </w:tcBorders>
          </w:tcPr>
          <w:p w14:paraId="5424846F"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7F981ED"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9FA0E47" w14:textId="77777777" w:rsidR="00D86209" w:rsidRPr="008B7F9B" w:rsidRDefault="00D86209" w:rsidP="00D3223D">
            <w:pPr>
              <w:rPr>
                <w:rFonts w:ascii="Arial" w:hAnsi="Arial" w:cs="Arial"/>
                <w:sz w:val="24"/>
                <w:szCs w:val="24"/>
              </w:rPr>
            </w:pPr>
          </w:p>
        </w:tc>
      </w:tr>
      <w:tr w:rsidR="00D86209" w:rsidRPr="008B7F9B" w14:paraId="60E39084" w14:textId="77777777" w:rsidTr="00D3223D">
        <w:tc>
          <w:tcPr>
            <w:tcW w:w="779" w:type="dxa"/>
            <w:tcBorders>
              <w:top w:val="single" w:sz="4" w:space="0" w:color="000000"/>
              <w:left w:val="single" w:sz="4" w:space="0" w:color="000000"/>
              <w:bottom w:val="single" w:sz="4" w:space="0" w:color="000000"/>
            </w:tcBorders>
          </w:tcPr>
          <w:p w14:paraId="25F17C7A" w14:textId="77777777" w:rsidR="00D86209" w:rsidRPr="008B7F9B" w:rsidRDefault="00D86209" w:rsidP="00D3223D">
            <w:pPr>
              <w:rPr>
                <w:rFonts w:ascii="Arial" w:hAnsi="Arial" w:cs="Arial"/>
                <w:sz w:val="24"/>
                <w:szCs w:val="24"/>
              </w:rPr>
            </w:pPr>
            <w:r w:rsidRPr="008B7F9B">
              <w:rPr>
                <w:rFonts w:ascii="Arial" w:hAnsi="Arial" w:cs="Arial"/>
                <w:sz w:val="24"/>
                <w:szCs w:val="24"/>
              </w:rPr>
              <w:t>57.</w:t>
            </w:r>
          </w:p>
        </w:tc>
        <w:tc>
          <w:tcPr>
            <w:tcW w:w="5245" w:type="dxa"/>
            <w:tcBorders>
              <w:top w:val="single" w:sz="4" w:space="0" w:color="000000"/>
              <w:left w:val="single" w:sz="4" w:space="0" w:color="000000"/>
              <w:bottom w:val="single" w:sz="4" w:space="0" w:color="000000"/>
            </w:tcBorders>
          </w:tcPr>
          <w:p w14:paraId="3C412970" w14:textId="77777777" w:rsidR="00D86209" w:rsidRPr="008B7F9B" w:rsidRDefault="00D86209" w:rsidP="00D3223D">
            <w:pPr>
              <w:rPr>
                <w:rFonts w:ascii="Arial" w:hAnsi="Arial" w:cs="Arial"/>
                <w:sz w:val="24"/>
                <w:szCs w:val="24"/>
              </w:rPr>
            </w:pPr>
            <w:r w:rsidRPr="008B7F9B">
              <w:rPr>
                <w:rFonts w:ascii="Arial" w:hAnsi="Arial" w:cs="Arial"/>
                <w:sz w:val="24"/>
                <w:szCs w:val="24"/>
              </w:rPr>
              <w:t>STRZYKAWKA  ŻANETA 100ml + 160 ml</w:t>
            </w:r>
          </w:p>
        </w:tc>
        <w:tc>
          <w:tcPr>
            <w:tcW w:w="1934" w:type="dxa"/>
            <w:tcBorders>
              <w:top w:val="single" w:sz="4" w:space="0" w:color="000000"/>
              <w:left w:val="single" w:sz="4" w:space="0" w:color="000000"/>
              <w:bottom w:val="single" w:sz="4" w:space="0" w:color="000000"/>
            </w:tcBorders>
          </w:tcPr>
          <w:p w14:paraId="2ADF94B7"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5E5900F4" w14:textId="77777777" w:rsidR="00D86209" w:rsidRPr="008B7F9B" w:rsidRDefault="00D86209" w:rsidP="00D3223D">
            <w:pPr>
              <w:rPr>
                <w:rFonts w:ascii="Arial" w:hAnsi="Arial" w:cs="Arial"/>
              </w:rPr>
            </w:pPr>
            <w:r w:rsidRPr="008B7F9B">
              <w:rPr>
                <w:rFonts w:ascii="Arial" w:hAnsi="Arial" w:cs="Arial"/>
                <w:sz w:val="24"/>
                <w:szCs w:val="24"/>
              </w:rPr>
              <w:t xml:space="preserve">        35 + 35  - szt.</w:t>
            </w:r>
          </w:p>
        </w:tc>
        <w:tc>
          <w:tcPr>
            <w:tcW w:w="1701" w:type="dxa"/>
            <w:tcBorders>
              <w:top w:val="single" w:sz="4" w:space="0" w:color="000000"/>
              <w:left w:val="single" w:sz="4" w:space="0" w:color="000000"/>
              <w:bottom w:val="single" w:sz="4" w:space="0" w:color="000000"/>
              <w:right w:val="single" w:sz="4" w:space="0" w:color="000000"/>
            </w:tcBorders>
          </w:tcPr>
          <w:p w14:paraId="17866DA1"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B287CED"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B4D55DA" w14:textId="77777777" w:rsidR="00D86209" w:rsidRPr="008B7F9B" w:rsidRDefault="00D86209" w:rsidP="00D3223D">
            <w:pPr>
              <w:rPr>
                <w:rFonts w:ascii="Arial" w:hAnsi="Arial" w:cs="Arial"/>
                <w:sz w:val="24"/>
                <w:szCs w:val="24"/>
              </w:rPr>
            </w:pPr>
          </w:p>
        </w:tc>
      </w:tr>
      <w:tr w:rsidR="00D86209" w:rsidRPr="008B7F9B" w14:paraId="5726D94C" w14:textId="77777777" w:rsidTr="00D3223D">
        <w:tc>
          <w:tcPr>
            <w:tcW w:w="779" w:type="dxa"/>
            <w:tcBorders>
              <w:top w:val="single" w:sz="4" w:space="0" w:color="000000"/>
              <w:left w:val="single" w:sz="4" w:space="0" w:color="000000"/>
              <w:bottom w:val="single" w:sz="4" w:space="0" w:color="000000"/>
            </w:tcBorders>
          </w:tcPr>
          <w:p w14:paraId="152C0FC4" w14:textId="77777777" w:rsidR="00D86209" w:rsidRPr="008B7F9B" w:rsidRDefault="00D86209" w:rsidP="00D3223D">
            <w:pPr>
              <w:rPr>
                <w:rFonts w:ascii="Arial" w:hAnsi="Arial" w:cs="Arial"/>
                <w:sz w:val="24"/>
                <w:szCs w:val="24"/>
              </w:rPr>
            </w:pPr>
            <w:r w:rsidRPr="008B7F9B">
              <w:rPr>
                <w:rFonts w:ascii="Arial" w:hAnsi="Arial" w:cs="Arial"/>
                <w:sz w:val="24"/>
                <w:szCs w:val="24"/>
              </w:rPr>
              <w:t>58.</w:t>
            </w:r>
          </w:p>
        </w:tc>
        <w:tc>
          <w:tcPr>
            <w:tcW w:w="5245" w:type="dxa"/>
            <w:tcBorders>
              <w:top w:val="single" w:sz="4" w:space="0" w:color="000000"/>
              <w:left w:val="single" w:sz="4" w:space="0" w:color="000000"/>
              <w:bottom w:val="single" w:sz="4" w:space="0" w:color="000000"/>
            </w:tcBorders>
          </w:tcPr>
          <w:p w14:paraId="566596B0" w14:textId="77777777" w:rsidR="00D86209" w:rsidRPr="008B7F9B" w:rsidRDefault="00D86209" w:rsidP="00D3223D">
            <w:pPr>
              <w:rPr>
                <w:rFonts w:ascii="Arial" w:hAnsi="Arial" w:cs="Arial"/>
                <w:sz w:val="24"/>
                <w:szCs w:val="24"/>
              </w:rPr>
            </w:pPr>
            <w:r w:rsidRPr="008B7F9B">
              <w:rPr>
                <w:rFonts w:ascii="Arial" w:hAnsi="Arial" w:cs="Arial"/>
                <w:sz w:val="24"/>
                <w:szCs w:val="24"/>
              </w:rPr>
              <w:t>MASKI TLENIWE  j/u  dla dorosłych</w:t>
            </w:r>
          </w:p>
        </w:tc>
        <w:tc>
          <w:tcPr>
            <w:tcW w:w="1934" w:type="dxa"/>
            <w:tcBorders>
              <w:top w:val="single" w:sz="4" w:space="0" w:color="000000"/>
              <w:left w:val="single" w:sz="4" w:space="0" w:color="000000"/>
              <w:bottom w:val="single" w:sz="4" w:space="0" w:color="000000"/>
            </w:tcBorders>
          </w:tcPr>
          <w:p w14:paraId="1252B887"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0A7DDDAD" w14:textId="77777777" w:rsidR="00D86209" w:rsidRPr="008B7F9B" w:rsidRDefault="00D86209" w:rsidP="00D3223D">
            <w:pPr>
              <w:rPr>
                <w:rFonts w:ascii="Arial" w:hAnsi="Arial" w:cs="Arial"/>
              </w:rPr>
            </w:pPr>
            <w:r w:rsidRPr="008B7F9B">
              <w:rPr>
                <w:rFonts w:ascii="Arial" w:hAnsi="Arial" w:cs="Arial"/>
                <w:sz w:val="24"/>
                <w:szCs w:val="24"/>
              </w:rPr>
              <w:t xml:space="preserve">                50 szt.</w:t>
            </w:r>
          </w:p>
        </w:tc>
        <w:tc>
          <w:tcPr>
            <w:tcW w:w="1701" w:type="dxa"/>
            <w:tcBorders>
              <w:top w:val="single" w:sz="4" w:space="0" w:color="000000"/>
              <w:left w:val="single" w:sz="4" w:space="0" w:color="000000"/>
              <w:bottom w:val="single" w:sz="4" w:space="0" w:color="000000"/>
              <w:right w:val="single" w:sz="4" w:space="0" w:color="000000"/>
            </w:tcBorders>
          </w:tcPr>
          <w:p w14:paraId="19ADE607"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F5E6C84"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475D2DB" w14:textId="77777777" w:rsidR="00D86209" w:rsidRPr="008B7F9B" w:rsidRDefault="00D86209" w:rsidP="00D3223D">
            <w:pPr>
              <w:rPr>
                <w:rFonts w:ascii="Arial" w:hAnsi="Arial" w:cs="Arial"/>
                <w:sz w:val="24"/>
                <w:szCs w:val="24"/>
              </w:rPr>
            </w:pPr>
          </w:p>
        </w:tc>
      </w:tr>
      <w:tr w:rsidR="00D86209" w:rsidRPr="008B7F9B" w14:paraId="16FA8B64" w14:textId="77777777" w:rsidTr="00D3223D">
        <w:tc>
          <w:tcPr>
            <w:tcW w:w="779" w:type="dxa"/>
            <w:tcBorders>
              <w:top w:val="single" w:sz="4" w:space="0" w:color="000000"/>
              <w:left w:val="single" w:sz="4" w:space="0" w:color="000000"/>
              <w:bottom w:val="single" w:sz="4" w:space="0" w:color="000000"/>
            </w:tcBorders>
          </w:tcPr>
          <w:p w14:paraId="086B2C3A" w14:textId="77777777" w:rsidR="00D86209" w:rsidRPr="008B7F9B" w:rsidRDefault="00D86209" w:rsidP="00D3223D">
            <w:pPr>
              <w:rPr>
                <w:rFonts w:ascii="Arial" w:hAnsi="Arial" w:cs="Arial"/>
                <w:sz w:val="24"/>
                <w:szCs w:val="24"/>
              </w:rPr>
            </w:pPr>
            <w:r w:rsidRPr="008B7F9B">
              <w:rPr>
                <w:rFonts w:ascii="Arial" w:hAnsi="Arial" w:cs="Arial"/>
                <w:sz w:val="24"/>
                <w:szCs w:val="24"/>
              </w:rPr>
              <w:t>59.</w:t>
            </w:r>
          </w:p>
        </w:tc>
        <w:tc>
          <w:tcPr>
            <w:tcW w:w="5245" w:type="dxa"/>
            <w:tcBorders>
              <w:top w:val="single" w:sz="4" w:space="0" w:color="000000"/>
              <w:left w:val="single" w:sz="4" w:space="0" w:color="000000"/>
              <w:bottom w:val="single" w:sz="4" w:space="0" w:color="000000"/>
            </w:tcBorders>
          </w:tcPr>
          <w:p w14:paraId="128C6AF7" w14:textId="77777777" w:rsidR="00D86209" w:rsidRPr="008B7F9B" w:rsidRDefault="00D86209" w:rsidP="00D3223D">
            <w:pPr>
              <w:rPr>
                <w:rFonts w:ascii="Arial" w:hAnsi="Arial" w:cs="Arial"/>
                <w:sz w:val="24"/>
                <w:szCs w:val="24"/>
              </w:rPr>
            </w:pPr>
            <w:r w:rsidRPr="008B7F9B">
              <w:rPr>
                <w:rFonts w:ascii="Arial" w:hAnsi="Arial" w:cs="Arial"/>
                <w:sz w:val="24"/>
                <w:szCs w:val="24"/>
              </w:rPr>
              <w:t>MASKI  TLENOWE  j/u  dla dzieci</w:t>
            </w:r>
          </w:p>
        </w:tc>
        <w:tc>
          <w:tcPr>
            <w:tcW w:w="1934" w:type="dxa"/>
            <w:tcBorders>
              <w:top w:val="single" w:sz="4" w:space="0" w:color="000000"/>
              <w:left w:val="single" w:sz="4" w:space="0" w:color="000000"/>
              <w:bottom w:val="single" w:sz="4" w:space="0" w:color="000000"/>
            </w:tcBorders>
          </w:tcPr>
          <w:p w14:paraId="2FF03A8E"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 szt.</w:t>
            </w:r>
          </w:p>
        </w:tc>
        <w:tc>
          <w:tcPr>
            <w:tcW w:w="1701" w:type="dxa"/>
            <w:tcBorders>
              <w:top w:val="single" w:sz="4" w:space="0" w:color="000000"/>
              <w:left w:val="single" w:sz="4" w:space="0" w:color="000000"/>
              <w:bottom w:val="single" w:sz="4" w:space="0" w:color="000000"/>
              <w:right w:val="single" w:sz="4" w:space="0" w:color="000000"/>
            </w:tcBorders>
          </w:tcPr>
          <w:p w14:paraId="2E033599" w14:textId="77777777" w:rsidR="00D86209" w:rsidRPr="008B7F9B" w:rsidRDefault="00D86209" w:rsidP="00D3223D">
            <w:pPr>
              <w:rPr>
                <w:rFonts w:ascii="Arial" w:hAnsi="Arial" w:cs="Arial"/>
              </w:rPr>
            </w:pPr>
            <w:r w:rsidRPr="008B7F9B">
              <w:rPr>
                <w:rFonts w:ascii="Arial" w:hAnsi="Arial" w:cs="Arial"/>
                <w:sz w:val="24"/>
                <w:szCs w:val="24"/>
              </w:rPr>
              <w:t xml:space="preserve">                20 szt.</w:t>
            </w:r>
          </w:p>
        </w:tc>
        <w:tc>
          <w:tcPr>
            <w:tcW w:w="1701" w:type="dxa"/>
            <w:tcBorders>
              <w:top w:val="single" w:sz="4" w:space="0" w:color="000000"/>
              <w:left w:val="single" w:sz="4" w:space="0" w:color="000000"/>
              <w:bottom w:val="single" w:sz="4" w:space="0" w:color="000000"/>
              <w:right w:val="single" w:sz="4" w:space="0" w:color="000000"/>
            </w:tcBorders>
          </w:tcPr>
          <w:p w14:paraId="4C2C0A85"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509C6549"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AE67A9D" w14:textId="77777777" w:rsidR="00D86209" w:rsidRPr="008B7F9B" w:rsidRDefault="00D86209" w:rsidP="00D3223D">
            <w:pPr>
              <w:rPr>
                <w:rFonts w:ascii="Arial" w:hAnsi="Arial" w:cs="Arial"/>
                <w:sz w:val="24"/>
                <w:szCs w:val="24"/>
              </w:rPr>
            </w:pPr>
          </w:p>
        </w:tc>
      </w:tr>
      <w:tr w:rsidR="00D86209" w:rsidRPr="008B7F9B" w14:paraId="114533D9" w14:textId="77777777" w:rsidTr="00D3223D">
        <w:trPr>
          <w:trHeight w:val="366"/>
        </w:trPr>
        <w:tc>
          <w:tcPr>
            <w:tcW w:w="779" w:type="dxa"/>
            <w:tcBorders>
              <w:top w:val="single" w:sz="4" w:space="0" w:color="000000"/>
              <w:left w:val="single" w:sz="4" w:space="0" w:color="000000"/>
              <w:bottom w:val="single" w:sz="4" w:space="0" w:color="000000"/>
            </w:tcBorders>
          </w:tcPr>
          <w:p w14:paraId="24C23134" w14:textId="77777777" w:rsidR="00D86209" w:rsidRPr="008B7F9B" w:rsidRDefault="00D86209" w:rsidP="00D3223D">
            <w:pPr>
              <w:rPr>
                <w:rFonts w:ascii="Arial" w:hAnsi="Arial" w:cs="Arial"/>
                <w:sz w:val="24"/>
                <w:szCs w:val="24"/>
              </w:rPr>
            </w:pPr>
            <w:r w:rsidRPr="008B7F9B">
              <w:rPr>
                <w:rFonts w:ascii="Arial" w:hAnsi="Arial" w:cs="Arial"/>
                <w:sz w:val="24"/>
                <w:szCs w:val="24"/>
              </w:rPr>
              <w:t>60.</w:t>
            </w:r>
          </w:p>
        </w:tc>
        <w:tc>
          <w:tcPr>
            <w:tcW w:w="5245" w:type="dxa"/>
            <w:tcBorders>
              <w:top w:val="single" w:sz="4" w:space="0" w:color="000000"/>
              <w:left w:val="single" w:sz="4" w:space="0" w:color="000000"/>
              <w:bottom w:val="single" w:sz="4" w:space="0" w:color="000000"/>
            </w:tcBorders>
          </w:tcPr>
          <w:p w14:paraId="48E6625E" w14:textId="77777777" w:rsidR="00D86209" w:rsidRPr="008B7F9B" w:rsidRDefault="00D86209" w:rsidP="00D3223D">
            <w:pPr>
              <w:rPr>
                <w:rFonts w:ascii="Arial" w:hAnsi="Arial" w:cs="Arial"/>
                <w:sz w:val="24"/>
                <w:szCs w:val="24"/>
              </w:rPr>
            </w:pPr>
            <w:r w:rsidRPr="008B7F9B">
              <w:rPr>
                <w:rFonts w:ascii="Arial" w:hAnsi="Arial" w:cs="Arial"/>
                <w:sz w:val="24"/>
                <w:szCs w:val="24"/>
              </w:rPr>
              <w:t>OSŁONKI LATEX NA GŁOWICE  USG</w:t>
            </w:r>
          </w:p>
        </w:tc>
        <w:tc>
          <w:tcPr>
            <w:tcW w:w="1934" w:type="dxa"/>
            <w:tcBorders>
              <w:top w:val="single" w:sz="4" w:space="0" w:color="000000"/>
              <w:left w:val="single" w:sz="4" w:space="0" w:color="000000"/>
              <w:bottom w:val="single" w:sz="4" w:space="0" w:color="000000"/>
            </w:tcBorders>
          </w:tcPr>
          <w:p w14:paraId="49589F1E"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67DD1C1C" w14:textId="77777777" w:rsidR="00D86209" w:rsidRPr="008B7F9B" w:rsidRDefault="00D86209" w:rsidP="00D3223D">
            <w:pPr>
              <w:rPr>
                <w:rFonts w:ascii="Arial" w:hAnsi="Arial" w:cs="Arial"/>
              </w:rPr>
            </w:pPr>
            <w:r w:rsidRPr="008B7F9B">
              <w:rPr>
                <w:rFonts w:ascii="Arial" w:hAnsi="Arial" w:cs="Arial"/>
                <w:sz w:val="24"/>
                <w:szCs w:val="24"/>
              </w:rPr>
              <w:t xml:space="preserve">              300 szt.</w:t>
            </w:r>
          </w:p>
        </w:tc>
        <w:tc>
          <w:tcPr>
            <w:tcW w:w="1701" w:type="dxa"/>
            <w:tcBorders>
              <w:top w:val="single" w:sz="4" w:space="0" w:color="000000"/>
              <w:left w:val="single" w:sz="4" w:space="0" w:color="000000"/>
              <w:bottom w:val="single" w:sz="4" w:space="0" w:color="000000"/>
              <w:right w:val="single" w:sz="4" w:space="0" w:color="000000"/>
            </w:tcBorders>
          </w:tcPr>
          <w:p w14:paraId="288C52B0"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2A4CEEB9"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46EFF4E" w14:textId="77777777" w:rsidR="00D86209" w:rsidRPr="008B7F9B" w:rsidRDefault="00D86209" w:rsidP="00D3223D">
            <w:pPr>
              <w:rPr>
                <w:rFonts w:ascii="Arial" w:hAnsi="Arial" w:cs="Arial"/>
                <w:sz w:val="24"/>
                <w:szCs w:val="24"/>
              </w:rPr>
            </w:pPr>
          </w:p>
        </w:tc>
      </w:tr>
      <w:tr w:rsidR="00D86209" w:rsidRPr="008B7F9B" w14:paraId="48A0C979" w14:textId="77777777" w:rsidTr="00D3223D">
        <w:trPr>
          <w:trHeight w:val="366"/>
        </w:trPr>
        <w:tc>
          <w:tcPr>
            <w:tcW w:w="779" w:type="dxa"/>
            <w:tcBorders>
              <w:top w:val="single" w:sz="4" w:space="0" w:color="000000"/>
              <w:left w:val="single" w:sz="4" w:space="0" w:color="000000"/>
              <w:bottom w:val="single" w:sz="4" w:space="0" w:color="000000"/>
            </w:tcBorders>
          </w:tcPr>
          <w:p w14:paraId="26E2BD83" w14:textId="77777777" w:rsidR="00D86209" w:rsidRPr="008B7F9B" w:rsidRDefault="00D86209" w:rsidP="00D3223D">
            <w:pPr>
              <w:rPr>
                <w:rFonts w:ascii="Arial" w:hAnsi="Arial" w:cs="Arial"/>
                <w:sz w:val="24"/>
                <w:szCs w:val="24"/>
              </w:rPr>
            </w:pPr>
            <w:r w:rsidRPr="008B7F9B">
              <w:rPr>
                <w:rFonts w:ascii="Arial" w:hAnsi="Arial" w:cs="Arial"/>
                <w:sz w:val="24"/>
                <w:szCs w:val="24"/>
              </w:rPr>
              <w:t>61.</w:t>
            </w:r>
          </w:p>
        </w:tc>
        <w:tc>
          <w:tcPr>
            <w:tcW w:w="5245" w:type="dxa"/>
            <w:tcBorders>
              <w:top w:val="single" w:sz="4" w:space="0" w:color="000000"/>
              <w:left w:val="single" w:sz="4" w:space="0" w:color="000000"/>
              <w:bottom w:val="single" w:sz="4" w:space="0" w:color="000000"/>
            </w:tcBorders>
          </w:tcPr>
          <w:p w14:paraId="638D0E79" w14:textId="77777777" w:rsidR="00D86209" w:rsidRPr="008B7F9B" w:rsidRDefault="00D86209" w:rsidP="00D3223D">
            <w:pPr>
              <w:rPr>
                <w:rFonts w:ascii="Arial" w:hAnsi="Arial" w:cs="Arial"/>
                <w:sz w:val="24"/>
                <w:szCs w:val="24"/>
              </w:rPr>
            </w:pPr>
            <w:r w:rsidRPr="008B7F9B">
              <w:rPr>
                <w:rFonts w:ascii="Arial" w:hAnsi="Arial" w:cs="Arial"/>
                <w:sz w:val="24"/>
                <w:szCs w:val="24"/>
              </w:rPr>
              <w:t>SZCZOTECZKI DO CYTOLOGI TYP  C</w:t>
            </w:r>
          </w:p>
        </w:tc>
        <w:tc>
          <w:tcPr>
            <w:tcW w:w="1934" w:type="dxa"/>
            <w:tcBorders>
              <w:top w:val="single" w:sz="4" w:space="0" w:color="000000"/>
              <w:left w:val="single" w:sz="4" w:space="0" w:color="000000"/>
              <w:bottom w:val="single" w:sz="4" w:space="0" w:color="000000"/>
            </w:tcBorders>
          </w:tcPr>
          <w:p w14:paraId="35712787"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51062B47" w14:textId="77777777" w:rsidR="00D86209" w:rsidRPr="008B7F9B" w:rsidRDefault="00D86209" w:rsidP="00D3223D">
            <w:pPr>
              <w:rPr>
                <w:rFonts w:ascii="Arial" w:hAnsi="Arial" w:cs="Arial"/>
              </w:rPr>
            </w:pPr>
            <w:r w:rsidRPr="008B7F9B">
              <w:rPr>
                <w:rFonts w:ascii="Arial" w:hAnsi="Arial" w:cs="Arial"/>
                <w:sz w:val="24"/>
                <w:szCs w:val="24"/>
              </w:rPr>
              <w:t xml:space="preserve">            2500 szt.</w:t>
            </w:r>
          </w:p>
        </w:tc>
        <w:tc>
          <w:tcPr>
            <w:tcW w:w="1701" w:type="dxa"/>
            <w:tcBorders>
              <w:top w:val="single" w:sz="4" w:space="0" w:color="000000"/>
              <w:left w:val="single" w:sz="4" w:space="0" w:color="000000"/>
              <w:bottom w:val="single" w:sz="4" w:space="0" w:color="000000"/>
              <w:right w:val="single" w:sz="4" w:space="0" w:color="000000"/>
            </w:tcBorders>
          </w:tcPr>
          <w:p w14:paraId="74B71656"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2EE0CF63"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180E368" w14:textId="77777777" w:rsidR="00D86209" w:rsidRPr="008B7F9B" w:rsidRDefault="00D86209" w:rsidP="00D3223D">
            <w:pPr>
              <w:rPr>
                <w:rFonts w:ascii="Arial" w:hAnsi="Arial" w:cs="Arial"/>
                <w:sz w:val="24"/>
                <w:szCs w:val="24"/>
              </w:rPr>
            </w:pPr>
          </w:p>
        </w:tc>
      </w:tr>
      <w:tr w:rsidR="00D86209" w:rsidRPr="008B7F9B" w14:paraId="59A2EEF9" w14:textId="77777777" w:rsidTr="00D3223D">
        <w:trPr>
          <w:trHeight w:val="366"/>
        </w:trPr>
        <w:tc>
          <w:tcPr>
            <w:tcW w:w="779" w:type="dxa"/>
            <w:tcBorders>
              <w:top w:val="single" w:sz="4" w:space="0" w:color="000000"/>
              <w:left w:val="single" w:sz="4" w:space="0" w:color="000000"/>
              <w:bottom w:val="single" w:sz="4" w:space="0" w:color="000000"/>
            </w:tcBorders>
          </w:tcPr>
          <w:p w14:paraId="5B5E05BE" w14:textId="77777777" w:rsidR="00D86209" w:rsidRPr="008B7F9B" w:rsidRDefault="00D86209" w:rsidP="00D3223D">
            <w:pPr>
              <w:rPr>
                <w:rFonts w:ascii="Arial" w:hAnsi="Arial" w:cs="Arial"/>
                <w:sz w:val="24"/>
                <w:szCs w:val="24"/>
              </w:rPr>
            </w:pPr>
            <w:r w:rsidRPr="008B7F9B">
              <w:rPr>
                <w:rFonts w:ascii="Arial" w:hAnsi="Arial" w:cs="Arial"/>
                <w:sz w:val="24"/>
                <w:szCs w:val="24"/>
              </w:rPr>
              <w:t>62.</w:t>
            </w:r>
          </w:p>
        </w:tc>
        <w:tc>
          <w:tcPr>
            <w:tcW w:w="5245" w:type="dxa"/>
            <w:tcBorders>
              <w:top w:val="single" w:sz="4" w:space="0" w:color="000000"/>
              <w:left w:val="single" w:sz="4" w:space="0" w:color="000000"/>
              <w:bottom w:val="single" w:sz="4" w:space="0" w:color="000000"/>
            </w:tcBorders>
          </w:tcPr>
          <w:p w14:paraId="410F26B6" w14:textId="77777777" w:rsidR="00D86209" w:rsidRPr="008B7F9B" w:rsidRDefault="00D86209" w:rsidP="00D3223D">
            <w:pPr>
              <w:rPr>
                <w:rFonts w:ascii="Arial" w:hAnsi="Arial" w:cs="Arial"/>
                <w:sz w:val="24"/>
                <w:szCs w:val="24"/>
              </w:rPr>
            </w:pPr>
            <w:r w:rsidRPr="008B7F9B">
              <w:rPr>
                <w:rFonts w:ascii="Arial" w:hAnsi="Arial" w:cs="Arial"/>
                <w:sz w:val="24"/>
                <w:szCs w:val="24"/>
              </w:rPr>
              <w:t>ECOBAL ( do powierzchni )</w:t>
            </w:r>
          </w:p>
        </w:tc>
        <w:tc>
          <w:tcPr>
            <w:tcW w:w="1934" w:type="dxa"/>
            <w:tcBorders>
              <w:top w:val="single" w:sz="4" w:space="0" w:color="000000"/>
              <w:left w:val="single" w:sz="4" w:space="0" w:color="000000"/>
              <w:bottom w:val="single" w:sz="4" w:space="0" w:color="000000"/>
            </w:tcBorders>
          </w:tcPr>
          <w:p w14:paraId="7D4CE20A" w14:textId="77777777" w:rsidR="00D86209" w:rsidRPr="008B7F9B" w:rsidRDefault="00D86209" w:rsidP="00D3223D">
            <w:pPr>
              <w:rPr>
                <w:rFonts w:ascii="Arial" w:hAnsi="Arial" w:cs="Arial"/>
                <w:sz w:val="24"/>
                <w:szCs w:val="24"/>
              </w:rPr>
            </w:pPr>
            <w:r w:rsidRPr="008B7F9B">
              <w:rPr>
                <w:rFonts w:ascii="Arial" w:hAnsi="Arial" w:cs="Arial"/>
                <w:sz w:val="24"/>
                <w:szCs w:val="24"/>
              </w:rPr>
              <w:t>op. x 1 l.</w:t>
            </w:r>
          </w:p>
        </w:tc>
        <w:tc>
          <w:tcPr>
            <w:tcW w:w="1701" w:type="dxa"/>
            <w:tcBorders>
              <w:top w:val="single" w:sz="4" w:space="0" w:color="000000"/>
              <w:left w:val="single" w:sz="4" w:space="0" w:color="000000"/>
              <w:bottom w:val="single" w:sz="4" w:space="0" w:color="000000"/>
              <w:right w:val="single" w:sz="4" w:space="0" w:color="000000"/>
            </w:tcBorders>
          </w:tcPr>
          <w:p w14:paraId="0988963E" w14:textId="77777777" w:rsidR="00D86209" w:rsidRPr="008B7F9B" w:rsidRDefault="00D86209" w:rsidP="00D3223D">
            <w:pPr>
              <w:rPr>
                <w:rFonts w:ascii="Arial" w:hAnsi="Arial" w:cs="Arial"/>
              </w:rPr>
            </w:pPr>
            <w:r w:rsidRPr="008B7F9B">
              <w:rPr>
                <w:rFonts w:ascii="Arial" w:hAnsi="Arial" w:cs="Arial"/>
                <w:sz w:val="24"/>
                <w:szCs w:val="24"/>
              </w:rPr>
              <w:t xml:space="preserve">                12 op.</w:t>
            </w:r>
          </w:p>
        </w:tc>
        <w:tc>
          <w:tcPr>
            <w:tcW w:w="1701" w:type="dxa"/>
            <w:tcBorders>
              <w:top w:val="single" w:sz="4" w:space="0" w:color="000000"/>
              <w:left w:val="single" w:sz="4" w:space="0" w:color="000000"/>
              <w:bottom w:val="single" w:sz="4" w:space="0" w:color="000000"/>
              <w:right w:val="single" w:sz="4" w:space="0" w:color="000000"/>
            </w:tcBorders>
          </w:tcPr>
          <w:p w14:paraId="57F87EB2"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3215903"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160CCF0" w14:textId="77777777" w:rsidR="00D86209" w:rsidRPr="008B7F9B" w:rsidRDefault="00D86209" w:rsidP="00D3223D">
            <w:pPr>
              <w:rPr>
                <w:rFonts w:ascii="Arial" w:hAnsi="Arial" w:cs="Arial"/>
                <w:sz w:val="24"/>
                <w:szCs w:val="24"/>
              </w:rPr>
            </w:pPr>
          </w:p>
        </w:tc>
      </w:tr>
      <w:tr w:rsidR="00D86209" w:rsidRPr="008B7F9B" w14:paraId="7F5E1491" w14:textId="77777777" w:rsidTr="00D3223D">
        <w:trPr>
          <w:trHeight w:val="366"/>
        </w:trPr>
        <w:tc>
          <w:tcPr>
            <w:tcW w:w="779" w:type="dxa"/>
            <w:tcBorders>
              <w:top w:val="single" w:sz="4" w:space="0" w:color="000000"/>
              <w:left w:val="single" w:sz="4" w:space="0" w:color="000000"/>
              <w:bottom w:val="single" w:sz="4" w:space="0" w:color="000000"/>
            </w:tcBorders>
          </w:tcPr>
          <w:p w14:paraId="5AB6B3DA" w14:textId="77777777" w:rsidR="00D86209" w:rsidRPr="008B7F9B" w:rsidRDefault="00D86209" w:rsidP="00D3223D">
            <w:pPr>
              <w:rPr>
                <w:rFonts w:ascii="Arial" w:hAnsi="Arial" w:cs="Arial"/>
                <w:sz w:val="24"/>
                <w:szCs w:val="24"/>
              </w:rPr>
            </w:pPr>
            <w:r w:rsidRPr="008B7F9B">
              <w:rPr>
                <w:rFonts w:ascii="Arial" w:hAnsi="Arial" w:cs="Arial"/>
                <w:sz w:val="24"/>
                <w:szCs w:val="24"/>
              </w:rPr>
              <w:t>63</w:t>
            </w:r>
          </w:p>
        </w:tc>
        <w:tc>
          <w:tcPr>
            <w:tcW w:w="5245" w:type="dxa"/>
            <w:tcBorders>
              <w:top w:val="single" w:sz="4" w:space="0" w:color="000000"/>
              <w:left w:val="single" w:sz="4" w:space="0" w:color="000000"/>
              <w:bottom w:val="single" w:sz="4" w:space="0" w:color="000000"/>
            </w:tcBorders>
          </w:tcPr>
          <w:p w14:paraId="2E1E9387" w14:textId="77777777" w:rsidR="00D86209" w:rsidRPr="008B7F9B" w:rsidRDefault="00D86209" w:rsidP="00D3223D">
            <w:pPr>
              <w:rPr>
                <w:rFonts w:ascii="Arial" w:hAnsi="Arial" w:cs="Arial"/>
                <w:sz w:val="24"/>
                <w:szCs w:val="24"/>
              </w:rPr>
            </w:pPr>
            <w:r w:rsidRPr="008B7F9B">
              <w:rPr>
                <w:rFonts w:ascii="Arial" w:hAnsi="Arial" w:cs="Arial"/>
                <w:sz w:val="24"/>
                <w:szCs w:val="24"/>
              </w:rPr>
              <w:t>ALDESAN ( do narzędzi )</w:t>
            </w:r>
          </w:p>
        </w:tc>
        <w:tc>
          <w:tcPr>
            <w:tcW w:w="1934" w:type="dxa"/>
            <w:tcBorders>
              <w:top w:val="single" w:sz="4" w:space="0" w:color="000000"/>
              <w:left w:val="single" w:sz="4" w:space="0" w:color="000000"/>
              <w:bottom w:val="single" w:sz="4" w:space="0" w:color="000000"/>
            </w:tcBorders>
          </w:tcPr>
          <w:p w14:paraId="660E7A02" w14:textId="77777777" w:rsidR="00D86209" w:rsidRPr="008B7F9B" w:rsidRDefault="00D86209" w:rsidP="00D3223D">
            <w:pPr>
              <w:rPr>
                <w:rFonts w:ascii="Arial" w:hAnsi="Arial" w:cs="Arial"/>
                <w:sz w:val="24"/>
                <w:szCs w:val="24"/>
              </w:rPr>
            </w:pPr>
            <w:r w:rsidRPr="008B7F9B">
              <w:rPr>
                <w:rFonts w:ascii="Arial" w:hAnsi="Arial" w:cs="Arial"/>
                <w:sz w:val="24"/>
                <w:szCs w:val="24"/>
              </w:rPr>
              <w:t>op. x 1 l.</w:t>
            </w:r>
          </w:p>
        </w:tc>
        <w:tc>
          <w:tcPr>
            <w:tcW w:w="1701" w:type="dxa"/>
            <w:tcBorders>
              <w:top w:val="single" w:sz="4" w:space="0" w:color="000000"/>
              <w:left w:val="single" w:sz="4" w:space="0" w:color="000000"/>
              <w:bottom w:val="single" w:sz="4" w:space="0" w:color="000000"/>
              <w:right w:val="single" w:sz="4" w:space="0" w:color="000000"/>
            </w:tcBorders>
          </w:tcPr>
          <w:p w14:paraId="546B8201" w14:textId="77777777" w:rsidR="00D86209" w:rsidRPr="008B7F9B" w:rsidRDefault="00D86209" w:rsidP="00D3223D">
            <w:pPr>
              <w:rPr>
                <w:rFonts w:ascii="Arial" w:hAnsi="Arial" w:cs="Arial"/>
              </w:rPr>
            </w:pPr>
            <w:r w:rsidRPr="008B7F9B">
              <w:rPr>
                <w:rFonts w:ascii="Arial" w:hAnsi="Arial" w:cs="Arial"/>
                <w:sz w:val="24"/>
                <w:szCs w:val="24"/>
              </w:rPr>
              <w:t xml:space="preserve">                12 op.</w:t>
            </w:r>
          </w:p>
        </w:tc>
        <w:tc>
          <w:tcPr>
            <w:tcW w:w="1701" w:type="dxa"/>
            <w:tcBorders>
              <w:top w:val="single" w:sz="4" w:space="0" w:color="000000"/>
              <w:left w:val="single" w:sz="4" w:space="0" w:color="000000"/>
              <w:bottom w:val="single" w:sz="4" w:space="0" w:color="000000"/>
              <w:right w:val="single" w:sz="4" w:space="0" w:color="000000"/>
            </w:tcBorders>
          </w:tcPr>
          <w:p w14:paraId="3B67540E"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61061F3"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3D8A57FB" w14:textId="77777777" w:rsidR="00D86209" w:rsidRPr="008B7F9B" w:rsidRDefault="00D86209" w:rsidP="00D3223D">
            <w:pPr>
              <w:rPr>
                <w:rFonts w:ascii="Arial" w:hAnsi="Arial" w:cs="Arial"/>
                <w:sz w:val="24"/>
                <w:szCs w:val="24"/>
              </w:rPr>
            </w:pPr>
          </w:p>
        </w:tc>
      </w:tr>
      <w:tr w:rsidR="00D86209" w:rsidRPr="008B7F9B" w14:paraId="2F175E10" w14:textId="77777777" w:rsidTr="00D3223D">
        <w:trPr>
          <w:trHeight w:val="366"/>
        </w:trPr>
        <w:tc>
          <w:tcPr>
            <w:tcW w:w="779" w:type="dxa"/>
            <w:tcBorders>
              <w:top w:val="single" w:sz="4" w:space="0" w:color="000000"/>
              <w:left w:val="single" w:sz="4" w:space="0" w:color="000000"/>
              <w:bottom w:val="single" w:sz="4" w:space="0" w:color="000000"/>
            </w:tcBorders>
          </w:tcPr>
          <w:p w14:paraId="5747FD74" w14:textId="77777777" w:rsidR="00D86209" w:rsidRPr="008B7F9B" w:rsidRDefault="00D86209" w:rsidP="00D3223D">
            <w:pPr>
              <w:rPr>
                <w:rFonts w:ascii="Arial" w:hAnsi="Arial" w:cs="Arial"/>
                <w:sz w:val="24"/>
                <w:szCs w:val="24"/>
              </w:rPr>
            </w:pPr>
            <w:r w:rsidRPr="008B7F9B">
              <w:rPr>
                <w:rFonts w:ascii="Arial" w:hAnsi="Arial" w:cs="Arial"/>
                <w:sz w:val="24"/>
                <w:szCs w:val="24"/>
              </w:rPr>
              <w:t>64</w:t>
            </w:r>
          </w:p>
        </w:tc>
        <w:tc>
          <w:tcPr>
            <w:tcW w:w="5245" w:type="dxa"/>
            <w:tcBorders>
              <w:top w:val="single" w:sz="4" w:space="0" w:color="000000"/>
              <w:left w:val="single" w:sz="4" w:space="0" w:color="000000"/>
              <w:bottom w:val="single" w:sz="4" w:space="0" w:color="000000"/>
            </w:tcBorders>
          </w:tcPr>
          <w:p w14:paraId="7FD331DD" w14:textId="77777777" w:rsidR="00D86209" w:rsidRPr="008B7F9B" w:rsidRDefault="00D86209" w:rsidP="00D3223D">
            <w:pPr>
              <w:rPr>
                <w:rFonts w:ascii="Arial" w:hAnsi="Arial" w:cs="Arial"/>
                <w:sz w:val="24"/>
                <w:szCs w:val="24"/>
              </w:rPr>
            </w:pPr>
            <w:r w:rsidRPr="008B7F9B">
              <w:rPr>
                <w:rFonts w:ascii="Arial" w:hAnsi="Arial" w:cs="Arial"/>
                <w:sz w:val="24"/>
                <w:szCs w:val="24"/>
              </w:rPr>
              <w:t>IGŁA  MOTYLEK</w:t>
            </w:r>
          </w:p>
        </w:tc>
        <w:tc>
          <w:tcPr>
            <w:tcW w:w="1934" w:type="dxa"/>
            <w:tcBorders>
              <w:top w:val="single" w:sz="4" w:space="0" w:color="000000"/>
              <w:left w:val="single" w:sz="4" w:space="0" w:color="000000"/>
              <w:bottom w:val="single" w:sz="4" w:space="0" w:color="000000"/>
            </w:tcBorders>
          </w:tcPr>
          <w:p w14:paraId="642CEC9C"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2A7E0A4B" w14:textId="77777777" w:rsidR="00D86209" w:rsidRPr="008B7F9B" w:rsidRDefault="00D86209" w:rsidP="00D3223D">
            <w:pPr>
              <w:rPr>
                <w:rFonts w:ascii="Arial" w:hAnsi="Arial" w:cs="Arial"/>
              </w:rPr>
            </w:pPr>
            <w:r w:rsidRPr="008B7F9B">
              <w:rPr>
                <w:rFonts w:ascii="Arial" w:hAnsi="Arial" w:cs="Arial"/>
                <w:sz w:val="24"/>
                <w:szCs w:val="24"/>
              </w:rPr>
              <w:t xml:space="preserve">                 50 szt.</w:t>
            </w:r>
          </w:p>
        </w:tc>
        <w:tc>
          <w:tcPr>
            <w:tcW w:w="1701" w:type="dxa"/>
            <w:tcBorders>
              <w:top w:val="single" w:sz="4" w:space="0" w:color="000000"/>
              <w:left w:val="single" w:sz="4" w:space="0" w:color="000000"/>
              <w:bottom w:val="single" w:sz="4" w:space="0" w:color="000000"/>
              <w:right w:val="single" w:sz="4" w:space="0" w:color="000000"/>
            </w:tcBorders>
          </w:tcPr>
          <w:p w14:paraId="405DAF1F"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51403DD"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BE519B0" w14:textId="77777777" w:rsidR="00D86209" w:rsidRPr="008B7F9B" w:rsidRDefault="00D86209" w:rsidP="00D3223D">
            <w:pPr>
              <w:rPr>
                <w:rFonts w:ascii="Arial" w:hAnsi="Arial" w:cs="Arial"/>
                <w:sz w:val="24"/>
                <w:szCs w:val="24"/>
              </w:rPr>
            </w:pPr>
          </w:p>
        </w:tc>
      </w:tr>
      <w:tr w:rsidR="00D86209" w:rsidRPr="008B7F9B" w14:paraId="1C615656" w14:textId="77777777" w:rsidTr="00D3223D">
        <w:trPr>
          <w:trHeight w:val="366"/>
        </w:trPr>
        <w:tc>
          <w:tcPr>
            <w:tcW w:w="779" w:type="dxa"/>
            <w:tcBorders>
              <w:top w:val="single" w:sz="4" w:space="0" w:color="000000"/>
              <w:left w:val="single" w:sz="4" w:space="0" w:color="000000"/>
              <w:bottom w:val="single" w:sz="4" w:space="0" w:color="000000"/>
            </w:tcBorders>
          </w:tcPr>
          <w:p w14:paraId="2E805F95" w14:textId="77777777" w:rsidR="00D86209" w:rsidRPr="008B7F9B" w:rsidRDefault="00D86209" w:rsidP="00D3223D">
            <w:pPr>
              <w:rPr>
                <w:rFonts w:ascii="Arial" w:hAnsi="Arial" w:cs="Arial"/>
                <w:sz w:val="24"/>
                <w:szCs w:val="24"/>
              </w:rPr>
            </w:pPr>
            <w:r w:rsidRPr="008B7F9B">
              <w:rPr>
                <w:rFonts w:ascii="Arial" w:hAnsi="Arial" w:cs="Arial"/>
                <w:sz w:val="24"/>
                <w:szCs w:val="24"/>
              </w:rPr>
              <w:t>65</w:t>
            </w:r>
          </w:p>
        </w:tc>
        <w:tc>
          <w:tcPr>
            <w:tcW w:w="5245" w:type="dxa"/>
            <w:tcBorders>
              <w:top w:val="single" w:sz="4" w:space="0" w:color="000000"/>
              <w:left w:val="single" w:sz="4" w:space="0" w:color="000000"/>
              <w:bottom w:val="single" w:sz="4" w:space="0" w:color="000000"/>
            </w:tcBorders>
          </w:tcPr>
          <w:p w14:paraId="0DDFB3D2" w14:textId="77777777" w:rsidR="00D86209" w:rsidRPr="008B7F9B" w:rsidRDefault="00D86209" w:rsidP="00D3223D">
            <w:pPr>
              <w:rPr>
                <w:rFonts w:ascii="Arial" w:hAnsi="Arial" w:cs="Arial"/>
                <w:sz w:val="24"/>
                <w:szCs w:val="24"/>
              </w:rPr>
            </w:pPr>
            <w:r w:rsidRPr="008B7F9B">
              <w:rPr>
                <w:rFonts w:ascii="Arial" w:hAnsi="Arial" w:cs="Arial"/>
                <w:sz w:val="24"/>
                <w:szCs w:val="24"/>
              </w:rPr>
              <w:t>Maski  do  sztucznego  oddychania  dla dorosłych</w:t>
            </w:r>
          </w:p>
        </w:tc>
        <w:tc>
          <w:tcPr>
            <w:tcW w:w="1934" w:type="dxa"/>
            <w:tcBorders>
              <w:top w:val="single" w:sz="4" w:space="0" w:color="000000"/>
              <w:left w:val="single" w:sz="4" w:space="0" w:color="000000"/>
              <w:bottom w:val="single" w:sz="4" w:space="0" w:color="000000"/>
            </w:tcBorders>
          </w:tcPr>
          <w:p w14:paraId="5A0226DA"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1F994F71" w14:textId="77777777" w:rsidR="00D86209" w:rsidRPr="008B7F9B" w:rsidRDefault="00D86209" w:rsidP="00D3223D">
            <w:pPr>
              <w:rPr>
                <w:rFonts w:ascii="Arial" w:hAnsi="Arial" w:cs="Arial"/>
              </w:rPr>
            </w:pPr>
            <w:r w:rsidRPr="008B7F9B">
              <w:rPr>
                <w:rFonts w:ascii="Arial" w:hAnsi="Arial" w:cs="Arial"/>
                <w:sz w:val="24"/>
                <w:szCs w:val="24"/>
              </w:rPr>
              <w:t xml:space="preserve">                 50 szt.</w:t>
            </w:r>
          </w:p>
        </w:tc>
        <w:tc>
          <w:tcPr>
            <w:tcW w:w="1701" w:type="dxa"/>
            <w:tcBorders>
              <w:top w:val="single" w:sz="4" w:space="0" w:color="000000"/>
              <w:left w:val="single" w:sz="4" w:space="0" w:color="000000"/>
              <w:bottom w:val="single" w:sz="4" w:space="0" w:color="000000"/>
              <w:right w:val="single" w:sz="4" w:space="0" w:color="000000"/>
            </w:tcBorders>
          </w:tcPr>
          <w:p w14:paraId="57895826"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B078930"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B26D90A" w14:textId="77777777" w:rsidR="00D86209" w:rsidRPr="008B7F9B" w:rsidRDefault="00D86209" w:rsidP="00D3223D">
            <w:pPr>
              <w:rPr>
                <w:rFonts w:ascii="Arial" w:hAnsi="Arial" w:cs="Arial"/>
                <w:sz w:val="24"/>
                <w:szCs w:val="24"/>
              </w:rPr>
            </w:pPr>
          </w:p>
        </w:tc>
      </w:tr>
      <w:tr w:rsidR="00D86209" w:rsidRPr="008B7F9B" w14:paraId="018D4FE5" w14:textId="77777777" w:rsidTr="00D3223D">
        <w:trPr>
          <w:trHeight w:val="366"/>
        </w:trPr>
        <w:tc>
          <w:tcPr>
            <w:tcW w:w="779" w:type="dxa"/>
            <w:tcBorders>
              <w:top w:val="single" w:sz="4" w:space="0" w:color="000000"/>
              <w:left w:val="single" w:sz="4" w:space="0" w:color="000000"/>
              <w:bottom w:val="single" w:sz="4" w:space="0" w:color="000000"/>
            </w:tcBorders>
          </w:tcPr>
          <w:p w14:paraId="5D39E4E7" w14:textId="77777777" w:rsidR="00D86209" w:rsidRPr="008B7F9B" w:rsidRDefault="00D86209" w:rsidP="00D3223D">
            <w:pPr>
              <w:rPr>
                <w:rFonts w:ascii="Arial" w:hAnsi="Arial" w:cs="Arial"/>
                <w:sz w:val="24"/>
                <w:szCs w:val="24"/>
              </w:rPr>
            </w:pPr>
            <w:r w:rsidRPr="008B7F9B">
              <w:rPr>
                <w:rFonts w:ascii="Arial" w:hAnsi="Arial" w:cs="Arial"/>
                <w:sz w:val="24"/>
                <w:szCs w:val="24"/>
              </w:rPr>
              <w:t>66</w:t>
            </w:r>
          </w:p>
        </w:tc>
        <w:tc>
          <w:tcPr>
            <w:tcW w:w="5245" w:type="dxa"/>
            <w:tcBorders>
              <w:top w:val="single" w:sz="4" w:space="0" w:color="000000"/>
              <w:left w:val="single" w:sz="4" w:space="0" w:color="000000"/>
              <w:bottom w:val="single" w:sz="4" w:space="0" w:color="000000"/>
            </w:tcBorders>
          </w:tcPr>
          <w:p w14:paraId="110F4C96" w14:textId="77777777" w:rsidR="00D86209" w:rsidRPr="008B7F9B" w:rsidRDefault="00D86209" w:rsidP="00D3223D">
            <w:pPr>
              <w:rPr>
                <w:rFonts w:ascii="Arial" w:hAnsi="Arial" w:cs="Arial"/>
                <w:sz w:val="24"/>
                <w:szCs w:val="24"/>
              </w:rPr>
            </w:pPr>
            <w:r w:rsidRPr="008B7F9B">
              <w:rPr>
                <w:rFonts w:ascii="Arial" w:hAnsi="Arial" w:cs="Arial"/>
                <w:sz w:val="24"/>
                <w:szCs w:val="24"/>
              </w:rPr>
              <w:t>Wzierniki  ginekologiczne  M  j/u opakowanie foliowe</w:t>
            </w:r>
          </w:p>
        </w:tc>
        <w:tc>
          <w:tcPr>
            <w:tcW w:w="1934" w:type="dxa"/>
            <w:tcBorders>
              <w:top w:val="single" w:sz="4" w:space="0" w:color="000000"/>
              <w:left w:val="single" w:sz="4" w:space="0" w:color="000000"/>
              <w:bottom w:val="single" w:sz="4" w:space="0" w:color="000000"/>
            </w:tcBorders>
          </w:tcPr>
          <w:p w14:paraId="12F9C1BB"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1289CEFF" w14:textId="77777777" w:rsidR="00D86209" w:rsidRPr="008B7F9B" w:rsidRDefault="00D86209" w:rsidP="00D3223D">
            <w:pPr>
              <w:rPr>
                <w:rFonts w:ascii="Arial" w:hAnsi="Arial" w:cs="Arial"/>
              </w:rPr>
            </w:pPr>
            <w:r w:rsidRPr="008B7F9B">
              <w:rPr>
                <w:rFonts w:ascii="Arial" w:hAnsi="Arial" w:cs="Arial"/>
                <w:sz w:val="24"/>
                <w:szCs w:val="24"/>
              </w:rPr>
              <w:t xml:space="preserve">            2000 szt.          </w:t>
            </w:r>
          </w:p>
        </w:tc>
        <w:tc>
          <w:tcPr>
            <w:tcW w:w="1701" w:type="dxa"/>
            <w:tcBorders>
              <w:top w:val="single" w:sz="4" w:space="0" w:color="000000"/>
              <w:left w:val="single" w:sz="4" w:space="0" w:color="000000"/>
              <w:bottom w:val="single" w:sz="4" w:space="0" w:color="000000"/>
              <w:right w:val="single" w:sz="4" w:space="0" w:color="000000"/>
            </w:tcBorders>
          </w:tcPr>
          <w:p w14:paraId="4BD6B89F"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7757725"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0686F94" w14:textId="77777777" w:rsidR="00D86209" w:rsidRPr="008B7F9B" w:rsidRDefault="00D86209" w:rsidP="00D3223D">
            <w:pPr>
              <w:rPr>
                <w:rFonts w:ascii="Arial" w:hAnsi="Arial" w:cs="Arial"/>
                <w:sz w:val="24"/>
                <w:szCs w:val="24"/>
              </w:rPr>
            </w:pPr>
          </w:p>
        </w:tc>
      </w:tr>
      <w:tr w:rsidR="00D86209" w:rsidRPr="008B7F9B" w14:paraId="48A48C02" w14:textId="77777777" w:rsidTr="00D3223D">
        <w:trPr>
          <w:trHeight w:val="366"/>
        </w:trPr>
        <w:tc>
          <w:tcPr>
            <w:tcW w:w="779" w:type="dxa"/>
            <w:tcBorders>
              <w:top w:val="single" w:sz="4" w:space="0" w:color="000000"/>
              <w:left w:val="single" w:sz="4" w:space="0" w:color="000000"/>
              <w:bottom w:val="single" w:sz="4" w:space="0" w:color="000000"/>
            </w:tcBorders>
          </w:tcPr>
          <w:p w14:paraId="253EB07A" w14:textId="77777777" w:rsidR="00D86209" w:rsidRPr="008B7F9B" w:rsidRDefault="00D86209" w:rsidP="00D3223D">
            <w:pPr>
              <w:rPr>
                <w:rFonts w:ascii="Arial" w:hAnsi="Arial" w:cs="Arial"/>
                <w:sz w:val="24"/>
                <w:szCs w:val="24"/>
              </w:rPr>
            </w:pPr>
            <w:r w:rsidRPr="008B7F9B">
              <w:rPr>
                <w:rFonts w:ascii="Arial" w:hAnsi="Arial" w:cs="Arial"/>
                <w:sz w:val="24"/>
                <w:szCs w:val="24"/>
              </w:rPr>
              <w:t>67.</w:t>
            </w:r>
          </w:p>
        </w:tc>
        <w:tc>
          <w:tcPr>
            <w:tcW w:w="5245" w:type="dxa"/>
            <w:tcBorders>
              <w:top w:val="single" w:sz="4" w:space="0" w:color="000000"/>
              <w:left w:val="single" w:sz="4" w:space="0" w:color="000000"/>
              <w:bottom w:val="single" w:sz="4" w:space="0" w:color="000000"/>
            </w:tcBorders>
          </w:tcPr>
          <w:p w14:paraId="7104F935" w14:textId="77777777" w:rsidR="00D86209" w:rsidRPr="008B7F9B" w:rsidRDefault="00D86209" w:rsidP="00D3223D">
            <w:pPr>
              <w:rPr>
                <w:rFonts w:ascii="Arial" w:hAnsi="Arial" w:cs="Arial"/>
                <w:sz w:val="24"/>
                <w:szCs w:val="24"/>
              </w:rPr>
            </w:pPr>
            <w:r w:rsidRPr="008B7F9B">
              <w:rPr>
                <w:rFonts w:ascii="Arial" w:hAnsi="Arial" w:cs="Arial"/>
                <w:sz w:val="24"/>
                <w:szCs w:val="24"/>
              </w:rPr>
              <w:t>Przyrząd do infuzji z łącznikiem bezigłowym do dodatkowych iniekcji, bez talów, część przeźroczysta komory kroplowej o dł. Min. 5,5 cm., część nieprzeźroczysta wyposażona w zamykany filtr umożliwiający używanie zarówno z pojemnikami miękkimi jak i twardymi.</w:t>
            </w:r>
          </w:p>
        </w:tc>
        <w:tc>
          <w:tcPr>
            <w:tcW w:w="1934" w:type="dxa"/>
            <w:tcBorders>
              <w:top w:val="single" w:sz="4" w:space="0" w:color="000000"/>
              <w:left w:val="single" w:sz="4" w:space="0" w:color="000000"/>
              <w:bottom w:val="single" w:sz="4" w:space="0" w:color="000000"/>
            </w:tcBorders>
          </w:tcPr>
          <w:p w14:paraId="66D95722" w14:textId="77777777" w:rsidR="00D86209" w:rsidRPr="008B7F9B" w:rsidRDefault="00D86209" w:rsidP="00D3223D">
            <w:pPr>
              <w:snapToGrid w:val="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AF092BC" w14:textId="77777777" w:rsidR="00D86209" w:rsidRPr="008B7F9B" w:rsidRDefault="00D86209" w:rsidP="00D3223D">
            <w:pPr>
              <w:rPr>
                <w:rFonts w:ascii="Arial" w:hAnsi="Arial" w:cs="Arial"/>
              </w:rPr>
            </w:pPr>
            <w:r w:rsidRPr="008B7F9B">
              <w:rPr>
                <w:rFonts w:ascii="Arial" w:hAnsi="Arial" w:cs="Arial"/>
                <w:sz w:val="24"/>
                <w:szCs w:val="24"/>
              </w:rPr>
              <w:t xml:space="preserve">                20 szt.     </w:t>
            </w:r>
          </w:p>
        </w:tc>
        <w:tc>
          <w:tcPr>
            <w:tcW w:w="1701" w:type="dxa"/>
            <w:tcBorders>
              <w:top w:val="single" w:sz="4" w:space="0" w:color="000000"/>
              <w:left w:val="single" w:sz="4" w:space="0" w:color="000000"/>
              <w:bottom w:val="single" w:sz="4" w:space="0" w:color="000000"/>
              <w:right w:val="single" w:sz="4" w:space="0" w:color="000000"/>
            </w:tcBorders>
          </w:tcPr>
          <w:p w14:paraId="3A3A18E7"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1DA3141"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AA07491" w14:textId="77777777" w:rsidR="00D86209" w:rsidRPr="008B7F9B" w:rsidRDefault="00D86209" w:rsidP="00D3223D">
            <w:pPr>
              <w:rPr>
                <w:rFonts w:ascii="Arial" w:hAnsi="Arial" w:cs="Arial"/>
                <w:sz w:val="24"/>
                <w:szCs w:val="24"/>
              </w:rPr>
            </w:pPr>
          </w:p>
        </w:tc>
      </w:tr>
      <w:tr w:rsidR="00D86209" w:rsidRPr="008B7F9B" w14:paraId="7C0F3E6F" w14:textId="77777777" w:rsidTr="00D3223D">
        <w:trPr>
          <w:trHeight w:val="366"/>
        </w:trPr>
        <w:tc>
          <w:tcPr>
            <w:tcW w:w="779" w:type="dxa"/>
            <w:tcBorders>
              <w:top w:val="single" w:sz="4" w:space="0" w:color="000000"/>
              <w:left w:val="single" w:sz="4" w:space="0" w:color="000000"/>
              <w:bottom w:val="single" w:sz="4" w:space="0" w:color="000000"/>
            </w:tcBorders>
          </w:tcPr>
          <w:p w14:paraId="6B9BFE71" w14:textId="77777777" w:rsidR="00D86209" w:rsidRPr="008B7F9B" w:rsidRDefault="00D86209" w:rsidP="00D3223D">
            <w:pPr>
              <w:rPr>
                <w:rFonts w:ascii="Arial" w:hAnsi="Arial" w:cs="Arial"/>
                <w:sz w:val="24"/>
                <w:szCs w:val="24"/>
              </w:rPr>
            </w:pPr>
            <w:r w:rsidRPr="008B7F9B">
              <w:rPr>
                <w:rFonts w:ascii="Arial" w:hAnsi="Arial" w:cs="Arial"/>
                <w:sz w:val="24"/>
                <w:szCs w:val="24"/>
              </w:rPr>
              <w:t>68.</w:t>
            </w:r>
          </w:p>
        </w:tc>
        <w:tc>
          <w:tcPr>
            <w:tcW w:w="5245" w:type="dxa"/>
            <w:tcBorders>
              <w:top w:val="single" w:sz="4" w:space="0" w:color="000000"/>
              <w:left w:val="single" w:sz="4" w:space="0" w:color="000000"/>
              <w:bottom w:val="single" w:sz="4" w:space="0" w:color="000000"/>
            </w:tcBorders>
          </w:tcPr>
          <w:p w14:paraId="5A7D2D76"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Łącznik do </w:t>
            </w:r>
            <w:proofErr w:type="spellStart"/>
            <w:r w:rsidRPr="008B7F9B">
              <w:rPr>
                <w:rFonts w:ascii="Arial" w:hAnsi="Arial" w:cs="Arial"/>
                <w:sz w:val="24"/>
                <w:szCs w:val="24"/>
              </w:rPr>
              <w:t>venflonu</w:t>
            </w:r>
            <w:proofErr w:type="spellEnd"/>
            <w:r w:rsidRPr="008B7F9B">
              <w:rPr>
                <w:rFonts w:ascii="Arial" w:hAnsi="Arial" w:cs="Arial"/>
                <w:sz w:val="24"/>
                <w:szCs w:val="24"/>
              </w:rPr>
              <w:t xml:space="preserve">  (pobieranie krwi </w:t>
            </w:r>
            <w:proofErr w:type="spellStart"/>
            <w:r w:rsidRPr="008B7F9B">
              <w:rPr>
                <w:rFonts w:ascii="Arial" w:hAnsi="Arial" w:cs="Arial"/>
                <w:sz w:val="24"/>
                <w:szCs w:val="24"/>
              </w:rPr>
              <w:t>vacutajnerem</w:t>
            </w:r>
            <w:proofErr w:type="spellEnd"/>
            <w:r w:rsidRPr="008B7F9B">
              <w:rPr>
                <w:rFonts w:ascii="Arial" w:hAnsi="Arial" w:cs="Arial"/>
                <w:sz w:val="24"/>
                <w:szCs w:val="24"/>
              </w:rPr>
              <w:t>) , (podawanie dwóch kroplówek)</w:t>
            </w:r>
          </w:p>
        </w:tc>
        <w:tc>
          <w:tcPr>
            <w:tcW w:w="1934" w:type="dxa"/>
            <w:tcBorders>
              <w:top w:val="single" w:sz="4" w:space="0" w:color="000000"/>
              <w:left w:val="single" w:sz="4" w:space="0" w:color="000000"/>
              <w:bottom w:val="single" w:sz="4" w:space="0" w:color="000000"/>
            </w:tcBorders>
          </w:tcPr>
          <w:p w14:paraId="0F45DDD0"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065B3528" w14:textId="77777777" w:rsidR="00D86209" w:rsidRPr="008B7F9B" w:rsidRDefault="00D86209" w:rsidP="00D3223D">
            <w:pPr>
              <w:rPr>
                <w:rFonts w:ascii="Arial" w:hAnsi="Arial" w:cs="Arial"/>
              </w:rPr>
            </w:pPr>
            <w:r w:rsidRPr="008B7F9B">
              <w:rPr>
                <w:rFonts w:ascii="Arial" w:hAnsi="Arial" w:cs="Arial"/>
                <w:sz w:val="24"/>
                <w:szCs w:val="24"/>
              </w:rPr>
              <w:t xml:space="preserve">                20 szt.   </w:t>
            </w:r>
          </w:p>
        </w:tc>
        <w:tc>
          <w:tcPr>
            <w:tcW w:w="1701" w:type="dxa"/>
            <w:tcBorders>
              <w:top w:val="single" w:sz="4" w:space="0" w:color="000000"/>
              <w:left w:val="single" w:sz="4" w:space="0" w:color="000000"/>
              <w:bottom w:val="single" w:sz="4" w:space="0" w:color="000000"/>
              <w:right w:val="single" w:sz="4" w:space="0" w:color="000000"/>
            </w:tcBorders>
          </w:tcPr>
          <w:p w14:paraId="7412E2AB"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38EC198"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6A5A747" w14:textId="77777777" w:rsidR="00D86209" w:rsidRPr="008B7F9B" w:rsidRDefault="00D86209" w:rsidP="00D3223D">
            <w:pPr>
              <w:rPr>
                <w:rFonts w:ascii="Arial" w:hAnsi="Arial" w:cs="Arial"/>
                <w:sz w:val="24"/>
                <w:szCs w:val="24"/>
              </w:rPr>
            </w:pPr>
          </w:p>
        </w:tc>
      </w:tr>
      <w:tr w:rsidR="00D86209" w:rsidRPr="008B7F9B" w14:paraId="71423C89" w14:textId="77777777" w:rsidTr="00D3223D">
        <w:trPr>
          <w:trHeight w:val="366"/>
        </w:trPr>
        <w:tc>
          <w:tcPr>
            <w:tcW w:w="779" w:type="dxa"/>
            <w:tcBorders>
              <w:top w:val="single" w:sz="4" w:space="0" w:color="000000"/>
              <w:left w:val="single" w:sz="4" w:space="0" w:color="000000"/>
              <w:bottom w:val="single" w:sz="4" w:space="0" w:color="000000"/>
            </w:tcBorders>
          </w:tcPr>
          <w:p w14:paraId="6FDB1AE3" w14:textId="77777777" w:rsidR="00D86209" w:rsidRPr="008B7F9B" w:rsidRDefault="00D86209" w:rsidP="00D3223D">
            <w:pPr>
              <w:rPr>
                <w:rFonts w:ascii="Arial" w:hAnsi="Arial" w:cs="Arial"/>
                <w:sz w:val="24"/>
                <w:szCs w:val="24"/>
              </w:rPr>
            </w:pPr>
            <w:r w:rsidRPr="008B7F9B">
              <w:rPr>
                <w:rFonts w:ascii="Arial" w:hAnsi="Arial" w:cs="Arial"/>
                <w:sz w:val="24"/>
                <w:szCs w:val="24"/>
              </w:rPr>
              <w:t>69.</w:t>
            </w:r>
          </w:p>
        </w:tc>
        <w:tc>
          <w:tcPr>
            <w:tcW w:w="5245" w:type="dxa"/>
            <w:tcBorders>
              <w:top w:val="single" w:sz="4" w:space="0" w:color="000000"/>
              <w:left w:val="single" w:sz="4" w:space="0" w:color="000000"/>
              <w:bottom w:val="single" w:sz="4" w:space="0" w:color="000000"/>
            </w:tcBorders>
          </w:tcPr>
          <w:p w14:paraId="43A36C54" w14:textId="77777777" w:rsidR="00D86209" w:rsidRPr="008B7F9B" w:rsidRDefault="00D86209" w:rsidP="00D3223D">
            <w:pPr>
              <w:rPr>
                <w:rFonts w:ascii="Arial" w:hAnsi="Arial" w:cs="Arial"/>
                <w:sz w:val="24"/>
                <w:szCs w:val="24"/>
              </w:rPr>
            </w:pPr>
            <w:r w:rsidRPr="008B7F9B">
              <w:rPr>
                <w:rFonts w:ascii="Arial" w:hAnsi="Arial" w:cs="Arial"/>
                <w:sz w:val="24"/>
                <w:szCs w:val="24"/>
              </w:rPr>
              <w:t>Rurka ustno-gardłowa typu  GUEDEL</w:t>
            </w:r>
          </w:p>
        </w:tc>
        <w:tc>
          <w:tcPr>
            <w:tcW w:w="1934" w:type="dxa"/>
            <w:tcBorders>
              <w:top w:val="single" w:sz="4" w:space="0" w:color="000000"/>
              <w:left w:val="single" w:sz="4" w:space="0" w:color="000000"/>
              <w:bottom w:val="single" w:sz="4" w:space="0" w:color="000000"/>
            </w:tcBorders>
          </w:tcPr>
          <w:p w14:paraId="6F7FA1B6"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0E6BC319" w14:textId="77777777" w:rsidR="00D86209" w:rsidRPr="008B7F9B" w:rsidRDefault="00D86209" w:rsidP="00D3223D">
            <w:pPr>
              <w:rPr>
                <w:rFonts w:ascii="Arial" w:hAnsi="Arial" w:cs="Arial"/>
              </w:rPr>
            </w:pPr>
            <w:r w:rsidRPr="008B7F9B">
              <w:rPr>
                <w:rFonts w:ascii="Arial" w:hAnsi="Arial" w:cs="Arial"/>
                <w:sz w:val="24"/>
                <w:szCs w:val="24"/>
              </w:rPr>
              <w:t xml:space="preserve">                  4 szt.  </w:t>
            </w:r>
          </w:p>
        </w:tc>
        <w:tc>
          <w:tcPr>
            <w:tcW w:w="1701" w:type="dxa"/>
            <w:tcBorders>
              <w:top w:val="single" w:sz="4" w:space="0" w:color="000000"/>
              <w:left w:val="single" w:sz="4" w:space="0" w:color="000000"/>
              <w:bottom w:val="single" w:sz="4" w:space="0" w:color="000000"/>
              <w:right w:val="single" w:sz="4" w:space="0" w:color="000000"/>
            </w:tcBorders>
          </w:tcPr>
          <w:p w14:paraId="572852D9"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0FF3496" w14:textId="77777777" w:rsidR="00D86209" w:rsidRPr="008B7F9B" w:rsidRDefault="00D86209" w:rsidP="00D3223D">
            <w:pP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9912B99" w14:textId="77777777" w:rsidR="00D86209" w:rsidRPr="008B7F9B" w:rsidRDefault="00D86209" w:rsidP="00D3223D">
            <w:pPr>
              <w:rPr>
                <w:rFonts w:ascii="Arial" w:hAnsi="Arial" w:cs="Arial"/>
                <w:sz w:val="24"/>
                <w:szCs w:val="24"/>
              </w:rPr>
            </w:pPr>
          </w:p>
        </w:tc>
      </w:tr>
      <w:tr w:rsidR="00D86209" w:rsidRPr="008B7F9B" w14:paraId="27022563" w14:textId="77777777" w:rsidTr="00D3223D">
        <w:trPr>
          <w:trHeight w:val="366"/>
        </w:trPr>
        <w:tc>
          <w:tcPr>
            <w:tcW w:w="779" w:type="dxa"/>
            <w:tcBorders>
              <w:top w:val="single" w:sz="4" w:space="0" w:color="000000"/>
              <w:left w:val="single" w:sz="4" w:space="0" w:color="000000"/>
              <w:bottom w:val="single" w:sz="4" w:space="0" w:color="000000"/>
            </w:tcBorders>
          </w:tcPr>
          <w:p w14:paraId="15193734" w14:textId="77777777" w:rsidR="00D86209" w:rsidRPr="008B7F9B" w:rsidRDefault="00D86209" w:rsidP="00D3223D">
            <w:pPr>
              <w:rPr>
                <w:rFonts w:ascii="Arial" w:hAnsi="Arial" w:cs="Arial"/>
                <w:sz w:val="24"/>
                <w:szCs w:val="24"/>
              </w:rPr>
            </w:pPr>
            <w:r w:rsidRPr="008B7F9B">
              <w:rPr>
                <w:rFonts w:ascii="Arial" w:hAnsi="Arial" w:cs="Arial"/>
                <w:sz w:val="24"/>
                <w:szCs w:val="24"/>
              </w:rPr>
              <w:t>70.</w:t>
            </w:r>
          </w:p>
        </w:tc>
        <w:tc>
          <w:tcPr>
            <w:tcW w:w="5245" w:type="dxa"/>
            <w:tcBorders>
              <w:top w:val="single" w:sz="4" w:space="0" w:color="000000"/>
              <w:left w:val="single" w:sz="4" w:space="0" w:color="000000"/>
              <w:bottom w:val="single" w:sz="4" w:space="0" w:color="000000"/>
            </w:tcBorders>
          </w:tcPr>
          <w:p w14:paraId="03677ADE"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Rurka </w:t>
            </w:r>
            <w:proofErr w:type="spellStart"/>
            <w:r w:rsidRPr="008B7F9B">
              <w:rPr>
                <w:rFonts w:ascii="Arial" w:hAnsi="Arial" w:cs="Arial"/>
                <w:sz w:val="24"/>
                <w:szCs w:val="24"/>
              </w:rPr>
              <w:t>tracheostomijna</w:t>
            </w:r>
            <w:proofErr w:type="spellEnd"/>
            <w:r w:rsidRPr="008B7F9B">
              <w:rPr>
                <w:rFonts w:ascii="Arial" w:hAnsi="Arial" w:cs="Arial"/>
                <w:sz w:val="24"/>
                <w:szCs w:val="24"/>
              </w:rPr>
              <w:t xml:space="preserve"> z mankietem</w:t>
            </w:r>
          </w:p>
        </w:tc>
        <w:tc>
          <w:tcPr>
            <w:tcW w:w="1934" w:type="dxa"/>
            <w:tcBorders>
              <w:top w:val="single" w:sz="4" w:space="0" w:color="000000"/>
              <w:left w:val="single" w:sz="4" w:space="0" w:color="000000"/>
              <w:bottom w:val="single" w:sz="4" w:space="0" w:color="000000"/>
            </w:tcBorders>
          </w:tcPr>
          <w:p w14:paraId="33E15A3C"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674F837D" w14:textId="77777777" w:rsidR="00D86209" w:rsidRPr="008B7F9B" w:rsidRDefault="00D86209" w:rsidP="00D3223D">
            <w:pPr>
              <w:jc w:val="center"/>
              <w:rPr>
                <w:rFonts w:ascii="Arial" w:hAnsi="Arial" w:cs="Arial"/>
              </w:rPr>
            </w:pPr>
            <w:r w:rsidRPr="008B7F9B">
              <w:rPr>
                <w:rFonts w:ascii="Arial" w:hAnsi="Arial" w:cs="Arial"/>
                <w:sz w:val="24"/>
                <w:szCs w:val="24"/>
              </w:rPr>
              <w:t xml:space="preserve">                4 szt.            </w:t>
            </w:r>
          </w:p>
        </w:tc>
        <w:tc>
          <w:tcPr>
            <w:tcW w:w="1701" w:type="dxa"/>
            <w:tcBorders>
              <w:top w:val="single" w:sz="4" w:space="0" w:color="000000"/>
              <w:left w:val="single" w:sz="4" w:space="0" w:color="000000"/>
              <w:bottom w:val="single" w:sz="4" w:space="0" w:color="000000"/>
              <w:right w:val="single" w:sz="4" w:space="0" w:color="000000"/>
            </w:tcBorders>
          </w:tcPr>
          <w:p w14:paraId="70744E7D"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8F409D2"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529933C" w14:textId="77777777" w:rsidR="00D86209" w:rsidRPr="008B7F9B" w:rsidRDefault="00D86209" w:rsidP="00D3223D">
            <w:pPr>
              <w:jc w:val="center"/>
              <w:rPr>
                <w:rFonts w:ascii="Arial" w:hAnsi="Arial" w:cs="Arial"/>
                <w:sz w:val="24"/>
                <w:szCs w:val="24"/>
              </w:rPr>
            </w:pPr>
          </w:p>
        </w:tc>
      </w:tr>
      <w:tr w:rsidR="00D86209" w:rsidRPr="008B7F9B" w14:paraId="4CAE2F11" w14:textId="77777777" w:rsidTr="00D3223D">
        <w:trPr>
          <w:trHeight w:val="366"/>
        </w:trPr>
        <w:tc>
          <w:tcPr>
            <w:tcW w:w="779" w:type="dxa"/>
            <w:tcBorders>
              <w:top w:val="single" w:sz="4" w:space="0" w:color="000000"/>
              <w:left w:val="single" w:sz="4" w:space="0" w:color="000000"/>
              <w:bottom w:val="single" w:sz="4" w:space="0" w:color="000000"/>
            </w:tcBorders>
          </w:tcPr>
          <w:p w14:paraId="18611079" w14:textId="77777777" w:rsidR="00D86209" w:rsidRPr="008B7F9B" w:rsidRDefault="00D86209" w:rsidP="00D3223D">
            <w:pPr>
              <w:rPr>
                <w:rFonts w:ascii="Arial" w:hAnsi="Arial" w:cs="Arial"/>
                <w:sz w:val="24"/>
                <w:szCs w:val="24"/>
              </w:rPr>
            </w:pPr>
            <w:r w:rsidRPr="008B7F9B">
              <w:rPr>
                <w:rFonts w:ascii="Arial" w:hAnsi="Arial" w:cs="Arial"/>
                <w:sz w:val="24"/>
                <w:szCs w:val="24"/>
              </w:rPr>
              <w:t>71.</w:t>
            </w:r>
          </w:p>
        </w:tc>
        <w:tc>
          <w:tcPr>
            <w:tcW w:w="5245" w:type="dxa"/>
            <w:tcBorders>
              <w:top w:val="single" w:sz="4" w:space="0" w:color="000000"/>
              <w:left w:val="single" w:sz="4" w:space="0" w:color="000000"/>
              <w:bottom w:val="single" w:sz="4" w:space="0" w:color="000000"/>
            </w:tcBorders>
          </w:tcPr>
          <w:p w14:paraId="5EC1ACB3" w14:textId="77777777" w:rsidR="00D86209" w:rsidRPr="008B7F9B" w:rsidRDefault="00D86209" w:rsidP="00D3223D">
            <w:pPr>
              <w:rPr>
                <w:rFonts w:ascii="Arial" w:hAnsi="Arial" w:cs="Arial"/>
                <w:sz w:val="24"/>
                <w:szCs w:val="24"/>
              </w:rPr>
            </w:pPr>
            <w:r w:rsidRPr="008B7F9B">
              <w:rPr>
                <w:rFonts w:ascii="Arial" w:hAnsi="Arial" w:cs="Arial"/>
                <w:sz w:val="24"/>
                <w:szCs w:val="24"/>
              </w:rPr>
              <w:t>Zestaw  do  cewnikowania  j/u</w:t>
            </w:r>
          </w:p>
        </w:tc>
        <w:tc>
          <w:tcPr>
            <w:tcW w:w="1934" w:type="dxa"/>
            <w:tcBorders>
              <w:top w:val="single" w:sz="4" w:space="0" w:color="000000"/>
              <w:left w:val="single" w:sz="4" w:space="0" w:color="000000"/>
              <w:bottom w:val="single" w:sz="4" w:space="0" w:color="000000"/>
            </w:tcBorders>
          </w:tcPr>
          <w:p w14:paraId="470B3874" w14:textId="77777777" w:rsidR="00D86209" w:rsidRPr="008B7F9B" w:rsidRDefault="00D86209" w:rsidP="00D3223D">
            <w:pPr>
              <w:rPr>
                <w:rFonts w:ascii="Arial" w:hAnsi="Arial" w:cs="Arial"/>
                <w:sz w:val="24"/>
                <w:szCs w:val="24"/>
              </w:rPr>
            </w:pPr>
            <w:r w:rsidRPr="008B7F9B">
              <w:rPr>
                <w:rFonts w:ascii="Arial" w:hAnsi="Arial" w:cs="Arial"/>
                <w:sz w:val="24"/>
                <w:szCs w:val="24"/>
              </w:rPr>
              <w:t>op.</w:t>
            </w:r>
          </w:p>
        </w:tc>
        <w:tc>
          <w:tcPr>
            <w:tcW w:w="1701" w:type="dxa"/>
            <w:tcBorders>
              <w:top w:val="single" w:sz="4" w:space="0" w:color="000000"/>
              <w:left w:val="single" w:sz="4" w:space="0" w:color="000000"/>
              <w:bottom w:val="single" w:sz="4" w:space="0" w:color="000000"/>
              <w:right w:val="single" w:sz="4" w:space="0" w:color="000000"/>
            </w:tcBorders>
          </w:tcPr>
          <w:p w14:paraId="1481836C" w14:textId="77777777" w:rsidR="00D86209" w:rsidRPr="008B7F9B" w:rsidRDefault="00D86209" w:rsidP="00D3223D">
            <w:pPr>
              <w:jc w:val="center"/>
              <w:rPr>
                <w:rFonts w:ascii="Arial" w:hAnsi="Arial" w:cs="Arial"/>
              </w:rPr>
            </w:pPr>
            <w:r w:rsidRPr="008B7F9B">
              <w:rPr>
                <w:rFonts w:ascii="Arial" w:hAnsi="Arial" w:cs="Arial"/>
                <w:sz w:val="24"/>
                <w:szCs w:val="24"/>
              </w:rPr>
              <w:t xml:space="preserve">             50 op.          </w:t>
            </w:r>
          </w:p>
        </w:tc>
        <w:tc>
          <w:tcPr>
            <w:tcW w:w="1701" w:type="dxa"/>
            <w:tcBorders>
              <w:top w:val="single" w:sz="4" w:space="0" w:color="000000"/>
              <w:left w:val="single" w:sz="4" w:space="0" w:color="000000"/>
              <w:bottom w:val="single" w:sz="4" w:space="0" w:color="000000"/>
              <w:right w:val="single" w:sz="4" w:space="0" w:color="000000"/>
            </w:tcBorders>
          </w:tcPr>
          <w:p w14:paraId="479B9270"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64DA21D"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B50FAB1" w14:textId="77777777" w:rsidR="00D86209" w:rsidRPr="008B7F9B" w:rsidRDefault="00D86209" w:rsidP="00D3223D">
            <w:pPr>
              <w:jc w:val="center"/>
              <w:rPr>
                <w:rFonts w:ascii="Arial" w:hAnsi="Arial" w:cs="Arial"/>
                <w:sz w:val="24"/>
                <w:szCs w:val="24"/>
              </w:rPr>
            </w:pPr>
          </w:p>
        </w:tc>
      </w:tr>
      <w:tr w:rsidR="00D86209" w:rsidRPr="008B7F9B" w14:paraId="73D0493E" w14:textId="77777777" w:rsidTr="00D3223D">
        <w:trPr>
          <w:trHeight w:val="366"/>
        </w:trPr>
        <w:tc>
          <w:tcPr>
            <w:tcW w:w="779" w:type="dxa"/>
            <w:tcBorders>
              <w:top w:val="single" w:sz="4" w:space="0" w:color="000000"/>
              <w:left w:val="single" w:sz="4" w:space="0" w:color="000000"/>
              <w:bottom w:val="single" w:sz="4" w:space="0" w:color="000000"/>
            </w:tcBorders>
          </w:tcPr>
          <w:p w14:paraId="5150860D" w14:textId="77777777" w:rsidR="00D86209" w:rsidRPr="008B7F9B" w:rsidRDefault="00D86209" w:rsidP="00D3223D">
            <w:pPr>
              <w:rPr>
                <w:rFonts w:ascii="Arial" w:hAnsi="Arial" w:cs="Arial"/>
                <w:sz w:val="24"/>
                <w:szCs w:val="24"/>
              </w:rPr>
            </w:pPr>
            <w:r w:rsidRPr="008B7F9B">
              <w:rPr>
                <w:rFonts w:ascii="Arial" w:hAnsi="Arial" w:cs="Arial"/>
                <w:sz w:val="24"/>
                <w:szCs w:val="24"/>
              </w:rPr>
              <w:t>72.</w:t>
            </w:r>
          </w:p>
        </w:tc>
        <w:tc>
          <w:tcPr>
            <w:tcW w:w="5245" w:type="dxa"/>
            <w:tcBorders>
              <w:top w:val="single" w:sz="4" w:space="0" w:color="000000"/>
              <w:left w:val="single" w:sz="4" w:space="0" w:color="000000"/>
              <w:bottom w:val="single" w:sz="4" w:space="0" w:color="000000"/>
            </w:tcBorders>
          </w:tcPr>
          <w:p w14:paraId="193389A0" w14:textId="77777777" w:rsidR="00D86209" w:rsidRPr="008B7F9B" w:rsidRDefault="00D86209" w:rsidP="00D3223D">
            <w:pPr>
              <w:rPr>
                <w:rFonts w:ascii="Arial" w:hAnsi="Arial" w:cs="Arial"/>
                <w:sz w:val="24"/>
                <w:szCs w:val="24"/>
              </w:rPr>
            </w:pPr>
            <w:r w:rsidRPr="008B7F9B">
              <w:rPr>
                <w:rFonts w:ascii="Arial" w:hAnsi="Arial" w:cs="Arial"/>
                <w:sz w:val="24"/>
                <w:szCs w:val="24"/>
              </w:rPr>
              <w:t>Jałowy żel do cewnikowania 12,5 g. w jednorazowych opakowaniach</w:t>
            </w:r>
          </w:p>
        </w:tc>
        <w:tc>
          <w:tcPr>
            <w:tcW w:w="1934" w:type="dxa"/>
            <w:tcBorders>
              <w:top w:val="single" w:sz="4" w:space="0" w:color="000000"/>
              <w:left w:val="single" w:sz="4" w:space="0" w:color="000000"/>
              <w:bottom w:val="single" w:sz="4" w:space="0" w:color="000000"/>
            </w:tcBorders>
          </w:tcPr>
          <w:p w14:paraId="69337DFD"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77753BF5" w14:textId="77777777" w:rsidR="00D86209" w:rsidRPr="008B7F9B" w:rsidRDefault="00D86209" w:rsidP="00D3223D">
            <w:pPr>
              <w:jc w:val="center"/>
              <w:rPr>
                <w:rFonts w:ascii="Arial" w:hAnsi="Arial" w:cs="Arial"/>
              </w:rPr>
            </w:pPr>
            <w:r w:rsidRPr="008B7F9B">
              <w:rPr>
                <w:rFonts w:ascii="Arial" w:hAnsi="Arial" w:cs="Arial"/>
                <w:sz w:val="24"/>
                <w:szCs w:val="24"/>
              </w:rPr>
              <w:t xml:space="preserve">             50 szt.</w:t>
            </w:r>
          </w:p>
        </w:tc>
        <w:tc>
          <w:tcPr>
            <w:tcW w:w="1701" w:type="dxa"/>
            <w:tcBorders>
              <w:top w:val="single" w:sz="4" w:space="0" w:color="000000"/>
              <w:left w:val="single" w:sz="4" w:space="0" w:color="000000"/>
              <w:bottom w:val="single" w:sz="4" w:space="0" w:color="000000"/>
              <w:right w:val="single" w:sz="4" w:space="0" w:color="000000"/>
            </w:tcBorders>
          </w:tcPr>
          <w:p w14:paraId="678A192B"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7F46781"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36339462" w14:textId="77777777" w:rsidR="00D86209" w:rsidRPr="008B7F9B" w:rsidRDefault="00D86209" w:rsidP="00D3223D">
            <w:pPr>
              <w:jc w:val="center"/>
              <w:rPr>
                <w:rFonts w:ascii="Arial" w:hAnsi="Arial" w:cs="Arial"/>
                <w:sz w:val="24"/>
                <w:szCs w:val="24"/>
              </w:rPr>
            </w:pPr>
          </w:p>
        </w:tc>
      </w:tr>
      <w:tr w:rsidR="00D86209" w:rsidRPr="008B7F9B" w14:paraId="42830C1F" w14:textId="77777777" w:rsidTr="00D3223D">
        <w:trPr>
          <w:trHeight w:val="366"/>
        </w:trPr>
        <w:tc>
          <w:tcPr>
            <w:tcW w:w="779" w:type="dxa"/>
            <w:tcBorders>
              <w:top w:val="single" w:sz="4" w:space="0" w:color="000000"/>
              <w:left w:val="single" w:sz="4" w:space="0" w:color="000000"/>
              <w:bottom w:val="single" w:sz="4" w:space="0" w:color="000000"/>
            </w:tcBorders>
          </w:tcPr>
          <w:p w14:paraId="1896C0F8" w14:textId="77777777" w:rsidR="00D86209" w:rsidRPr="008B7F9B" w:rsidRDefault="00D86209" w:rsidP="00D3223D">
            <w:pPr>
              <w:rPr>
                <w:rFonts w:ascii="Arial" w:hAnsi="Arial" w:cs="Arial"/>
                <w:sz w:val="24"/>
                <w:szCs w:val="24"/>
              </w:rPr>
            </w:pPr>
            <w:r w:rsidRPr="008B7F9B">
              <w:rPr>
                <w:rFonts w:ascii="Arial" w:hAnsi="Arial" w:cs="Arial"/>
                <w:sz w:val="24"/>
                <w:szCs w:val="24"/>
              </w:rPr>
              <w:t>73.</w:t>
            </w:r>
          </w:p>
        </w:tc>
        <w:tc>
          <w:tcPr>
            <w:tcW w:w="5245" w:type="dxa"/>
            <w:tcBorders>
              <w:top w:val="single" w:sz="4" w:space="0" w:color="000000"/>
              <w:left w:val="single" w:sz="4" w:space="0" w:color="000000"/>
              <w:bottom w:val="single" w:sz="4" w:space="0" w:color="000000"/>
            </w:tcBorders>
          </w:tcPr>
          <w:p w14:paraId="6A759DDE" w14:textId="77777777" w:rsidR="00D86209" w:rsidRPr="008B7F9B" w:rsidRDefault="00D86209" w:rsidP="00D3223D">
            <w:pPr>
              <w:rPr>
                <w:rFonts w:ascii="Arial" w:hAnsi="Arial" w:cs="Arial"/>
                <w:sz w:val="24"/>
                <w:szCs w:val="24"/>
              </w:rPr>
            </w:pPr>
            <w:r w:rsidRPr="008B7F9B">
              <w:rPr>
                <w:rFonts w:ascii="Arial" w:hAnsi="Arial" w:cs="Arial"/>
                <w:sz w:val="24"/>
                <w:szCs w:val="24"/>
              </w:rPr>
              <w:t>Chusty  trójkątne</w:t>
            </w:r>
          </w:p>
        </w:tc>
        <w:tc>
          <w:tcPr>
            <w:tcW w:w="1934" w:type="dxa"/>
            <w:tcBorders>
              <w:top w:val="single" w:sz="4" w:space="0" w:color="000000"/>
              <w:left w:val="single" w:sz="4" w:space="0" w:color="000000"/>
              <w:bottom w:val="single" w:sz="4" w:space="0" w:color="000000"/>
            </w:tcBorders>
          </w:tcPr>
          <w:p w14:paraId="3D363B32"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6489B611" w14:textId="77777777" w:rsidR="00D86209" w:rsidRPr="008B7F9B" w:rsidRDefault="00D86209" w:rsidP="00D3223D">
            <w:pPr>
              <w:jc w:val="center"/>
              <w:rPr>
                <w:rFonts w:ascii="Arial" w:hAnsi="Arial" w:cs="Arial"/>
              </w:rPr>
            </w:pPr>
            <w:r w:rsidRPr="008B7F9B">
              <w:rPr>
                <w:rFonts w:ascii="Arial" w:hAnsi="Arial" w:cs="Arial"/>
                <w:sz w:val="24"/>
                <w:szCs w:val="24"/>
              </w:rPr>
              <w:t xml:space="preserve">             20 szt.</w:t>
            </w:r>
          </w:p>
        </w:tc>
        <w:tc>
          <w:tcPr>
            <w:tcW w:w="1701" w:type="dxa"/>
            <w:tcBorders>
              <w:top w:val="single" w:sz="4" w:space="0" w:color="000000"/>
              <w:left w:val="single" w:sz="4" w:space="0" w:color="000000"/>
              <w:bottom w:val="single" w:sz="4" w:space="0" w:color="000000"/>
              <w:right w:val="single" w:sz="4" w:space="0" w:color="000000"/>
            </w:tcBorders>
          </w:tcPr>
          <w:p w14:paraId="121AA044"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22830E5F"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8CB18CC" w14:textId="77777777" w:rsidR="00D86209" w:rsidRPr="008B7F9B" w:rsidRDefault="00D86209" w:rsidP="00D3223D">
            <w:pPr>
              <w:jc w:val="center"/>
              <w:rPr>
                <w:rFonts w:ascii="Arial" w:hAnsi="Arial" w:cs="Arial"/>
                <w:sz w:val="24"/>
                <w:szCs w:val="24"/>
              </w:rPr>
            </w:pPr>
          </w:p>
        </w:tc>
      </w:tr>
      <w:tr w:rsidR="00D86209" w:rsidRPr="008B7F9B" w14:paraId="5DA19FB6" w14:textId="77777777" w:rsidTr="00D3223D">
        <w:trPr>
          <w:trHeight w:val="366"/>
        </w:trPr>
        <w:tc>
          <w:tcPr>
            <w:tcW w:w="779" w:type="dxa"/>
            <w:tcBorders>
              <w:top w:val="single" w:sz="4" w:space="0" w:color="000000"/>
              <w:left w:val="single" w:sz="4" w:space="0" w:color="000000"/>
              <w:bottom w:val="single" w:sz="4" w:space="0" w:color="000000"/>
            </w:tcBorders>
          </w:tcPr>
          <w:p w14:paraId="3874DC13" w14:textId="77777777" w:rsidR="00D86209" w:rsidRPr="008B7F9B" w:rsidRDefault="00D86209" w:rsidP="00D3223D">
            <w:pPr>
              <w:rPr>
                <w:rFonts w:ascii="Arial" w:hAnsi="Arial" w:cs="Arial"/>
                <w:sz w:val="24"/>
                <w:szCs w:val="24"/>
              </w:rPr>
            </w:pPr>
            <w:r w:rsidRPr="008B7F9B">
              <w:rPr>
                <w:rFonts w:ascii="Arial" w:hAnsi="Arial" w:cs="Arial"/>
                <w:sz w:val="24"/>
                <w:szCs w:val="24"/>
              </w:rPr>
              <w:t>74.</w:t>
            </w:r>
          </w:p>
        </w:tc>
        <w:tc>
          <w:tcPr>
            <w:tcW w:w="5245" w:type="dxa"/>
            <w:tcBorders>
              <w:top w:val="single" w:sz="4" w:space="0" w:color="000000"/>
              <w:left w:val="single" w:sz="4" w:space="0" w:color="000000"/>
              <w:bottom w:val="single" w:sz="4" w:space="0" w:color="000000"/>
            </w:tcBorders>
          </w:tcPr>
          <w:p w14:paraId="762BA46F" w14:textId="77777777" w:rsidR="00D86209" w:rsidRPr="008B7F9B" w:rsidRDefault="00D86209" w:rsidP="00D3223D">
            <w:pPr>
              <w:shd w:val="clear" w:color="auto" w:fill="FFFF99"/>
              <w:rPr>
                <w:rFonts w:ascii="Arial" w:hAnsi="Arial" w:cs="Arial"/>
                <w:sz w:val="24"/>
                <w:szCs w:val="24"/>
              </w:rPr>
            </w:pPr>
            <w:r w:rsidRPr="008B7F9B">
              <w:rPr>
                <w:rFonts w:ascii="Arial" w:hAnsi="Arial" w:cs="Arial"/>
                <w:sz w:val="24"/>
                <w:szCs w:val="24"/>
              </w:rPr>
              <w:t>Maseczki  ochronne  j/u</w:t>
            </w:r>
          </w:p>
        </w:tc>
        <w:tc>
          <w:tcPr>
            <w:tcW w:w="1934" w:type="dxa"/>
            <w:tcBorders>
              <w:top w:val="single" w:sz="4" w:space="0" w:color="000000"/>
              <w:left w:val="single" w:sz="4" w:space="0" w:color="000000"/>
              <w:bottom w:val="single" w:sz="4" w:space="0" w:color="000000"/>
            </w:tcBorders>
          </w:tcPr>
          <w:p w14:paraId="035026DF"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34EFE5E5" w14:textId="77777777" w:rsidR="00D86209" w:rsidRPr="008B7F9B" w:rsidRDefault="00D86209" w:rsidP="00D3223D">
            <w:pPr>
              <w:jc w:val="center"/>
              <w:rPr>
                <w:rFonts w:ascii="Arial" w:hAnsi="Arial" w:cs="Arial"/>
              </w:rPr>
            </w:pPr>
            <w:r w:rsidRPr="008B7F9B">
              <w:rPr>
                <w:rFonts w:ascii="Arial" w:hAnsi="Arial" w:cs="Arial"/>
                <w:sz w:val="24"/>
                <w:szCs w:val="24"/>
              </w:rPr>
              <w:t xml:space="preserve">             20 szt.</w:t>
            </w:r>
          </w:p>
        </w:tc>
        <w:tc>
          <w:tcPr>
            <w:tcW w:w="1701" w:type="dxa"/>
            <w:tcBorders>
              <w:top w:val="single" w:sz="4" w:space="0" w:color="000000"/>
              <w:left w:val="single" w:sz="4" w:space="0" w:color="000000"/>
              <w:bottom w:val="single" w:sz="4" w:space="0" w:color="000000"/>
              <w:right w:val="single" w:sz="4" w:space="0" w:color="000000"/>
            </w:tcBorders>
          </w:tcPr>
          <w:p w14:paraId="72535476"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1DC34A6"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7DC687E" w14:textId="77777777" w:rsidR="00D86209" w:rsidRPr="008B7F9B" w:rsidRDefault="00D86209" w:rsidP="00D3223D">
            <w:pPr>
              <w:jc w:val="center"/>
              <w:rPr>
                <w:rFonts w:ascii="Arial" w:hAnsi="Arial" w:cs="Arial"/>
                <w:sz w:val="24"/>
                <w:szCs w:val="24"/>
              </w:rPr>
            </w:pPr>
          </w:p>
        </w:tc>
      </w:tr>
      <w:tr w:rsidR="00D86209" w:rsidRPr="008B7F9B" w14:paraId="5B30B847" w14:textId="77777777" w:rsidTr="00D3223D">
        <w:trPr>
          <w:trHeight w:val="366"/>
        </w:trPr>
        <w:tc>
          <w:tcPr>
            <w:tcW w:w="779" w:type="dxa"/>
            <w:tcBorders>
              <w:top w:val="single" w:sz="4" w:space="0" w:color="000000"/>
              <w:left w:val="single" w:sz="4" w:space="0" w:color="000000"/>
              <w:bottom w:val="single" w:sz="4" w:space="0" w:color="000000"/>
            </w:tcBorders>
          </w:tcPr>
          <w:p w14:paraId="1C78F64A" w14:textId="77777777" w:rsidR="00D86209" w:rsidRPr="008B7F9B" w:rsidRDefault="00D86209" w:rsidP="00D3223D">
            <w:pPr>
              <w:rPr>
                <w:rFonts w:ascii="Arial" w:hAnsi="Arial" w:cs="Arial"/>
                <w:sz w:val="24"/>
                <w:szCs w:val="24"/>
              </w:rPr>
            </w:pPr>
            <w:r w:rsidRPr="008B7F9B">
              <w:rPr>
                <w:rFonts w:ascii="Arial" w:hAnsi="Arial" w:cs="Arial"/>
                <w:sz w:val="24"/>
                <w:szCs w:val="24"/>
              </w:rPr>
              <w:t>75.</w:t>
            </w:r>
          </w:p>
        </w:tc>
        <w:tc>
          <w:tcPr>
            <w:tcW w:w="5245" w:type="dxa"/>
            <w:tcBorders>
              <w:top w:val="single" w:sz="4" w:space="0" w:color="000000"/>
              <w:left w:val="single" w:sz="4" w:space="0" w:color="000000"/>
              <w:bottom w:val="single" w:sz="4" w:space="0" w:color="000000"/>
            </w:tcBorders>
          </w:tcPr>
          <w:p w14:paraId="678D414F" w14:textId="77777777" w:rsidR="00D86209" w:rsidRPr="008B7F9B" w:rsidRDefault="00D86209" w:rsidP="00D3223D">
            <w:pPr>
              <w:rPr>
                <w:rFonts w:ascii="Arial" w:hAnsi="Arial" w:cs="Arial"/>
                <w:sz w:val="24"/>
                <w:szCs w:val="24"/>
              </w:rPr>
            </w:pPr>
            <w:r w:rsidRPr="008B7F9B">
              <w:rPr>
                <w:rFonts w:ascii="Arial" w:hAnsi="Arial" w:cs="Arial"/>
                <w:sz w:val="24"/>
                <w:szCs w:val="24"/>
              </w:rPr>
              <w:t>Pojemniki na odpady medyczne zamykane czerwone poj.  0,7 l</w:t>
            </w:r>
          </w:p>
        </w:tc>
        <w:tc>
          <w:tcPr>
            <w:tcW w:w="1934" w:type="dxa"/>
            <w:tcBorders>
              <w:top w:val="single" w:sz="4" w:space="0" w:color="000000"/>
              <w:left w:val="single" w:sz="4" w:space="0" w:color="000000"/>
              <w:bottom w:val="single" w:sz="4" w:space="0" w:color="000000"/>
            </w:tcBorders>
          </w:tcPr>
          <w:p w14:paraId="310F5808" w14:textId="77777777" w:rsidR="00D86209" w:rsidRPr="008B7F9B" w:rsidRDefault="00D86209" w:rsidP="00D3223D">
            <w:pPr>
              <w:rPr>
                <w:rFonts w:ascii="Arial" w:hAnsi="Arial" w:cs="Arial"/>
                <w:sz w:val="24"/>
                <w:szCs w:val="24"/>
              </w:rPr>
            </w:pPr>
            <w:r w:rsidRPr="008B7F9B">
              <w:rPr>
                <w:rFonts w:ascii="Arial" w:hAnsi="Arial" w:cs="Arial"/>
                <w:sz w:val="24"/>
                <w:szCs w:val="24"/>
              </w:rPr>
              <w:t xml:space="preserve">szt. </w:t>
            </w:r>
          </w:p>
        </w:tc>
        <w:tc>
          <w:tcPr>
            <w:tcW w:w="1701" w:type="dxa"/>
            <w:tcBorders>
              <w:top w:val="single" w:sz="4" w:space="0" w:color="000000"/>
              <w:left w:val="single" w:sz="4" w:space="0" w:color="000000"/>
              <w:bottom w:val="single" w:sz="4" w:space="0" w:color="000000"/>
              <w:right w:val="single" w:sz="4" w:space="0" w:color="000000"/>
            </w:tcBorders>
          </w:tcPr>
          <w:p w14:paraId="34B0E6B3" w14:textId="77777777" w:rsidR="00D86209" w:rsidRPr="008B7F9B" w:rsidRDefault="00D86209" w:rsidP="00D3223D">
            <w:pPr>
              <w:jc w:val="center"/>
              <w:rPr>
                <w:rFonts w:ascii="Arial" w:hAnsi="Arial" w:cs="Arial"/>
              </w:rPr>
            </w:pPr>
            <w:r w:rsidRPr="008B7F9B">
              <w:rPr>
                <w:rFonts w:ascii="Arial" w:hAnsi="Arial" w:cs="Arial"/>
                <w:sz w:val="24"/>
                <w:szCs w:val="24"/>
              </w:rPr>
              <w:t xml:space="preserve">           700 szt.</w:t>
            </w:r>
          </w:p>
        </w:tc>
        <w:tc>
          <w:tcPr>
            <w:tcW w:w="1701" w:type="dxa"/>
            <w:tcBorders>
              <w:top w:val="single" w:sz="4" w:space="0" w:color="000000"/>
              <w:left w:val="single" w:sz="4" w:space="0" w:color="000000"/>
              <w:bottom w:val="single" w:sz="4" w:space="0" w:color="000000"/>
              <w:right w:val="single" w:sz="4" w:space="0" w:color="000000"/>
            </w:tcBorders>
          </w:tcPr>
          <w:p w14:paraId="018F38EC"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E876BAE"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C3AEA05" w14:textId="77777777" w:rsidR="00D86209" w:rsidRPr="008B7F9B" w:rsidRDefault="00D86209" w:rsidP="00D3223D">
            <w:pPr>
              <w:jc w:val="center"/>
              <w:rPr>
                <w:rFonts w:ascii="Arial" w:hAnsi="Arial" w:cs="Arial"/>
                <w:sz w:val="24"/>
                <w:szCs w:val="24"/>
              </w:rPr>
            </w:pPr>
          </w:p>
        </w:tc>
      </w:tr>
      <w:tr w:rsidR="00D86209" w:rsidRPr="008B7F9B" w14:paraId="635F92D5" w14:textId="77777777" w:rsidTr="00D3223D">
        <w:trPr>
          <w:trHeight w:val="366"/>
        </w:trPr>
        <w:tc>
          <w:tcPr>
            <w:tcW w:w="779" w:type="dxa"/>
            <w:tcBorders>
              <w:top w:val="single" w:sz="4" w:space="0" w:color="000000"/>
              <w:left w:val="single" w:sz="4" w:space="0" w:color="000000"/>
              <w:bottom w:val="single" w:sz="4" w:space="0" w:color="000000"/>
            </w:tcBorders>
          </w:tcPr>
          <w:p w14:paraId="771A5C4C" w14:textId="77777777" w:rsidR="00D86209" w:rsidRPr="008B7F9B" w:rsidRDefault="00D86209" w:rsidP="00D3223D">
            <w:pPr>
              <w:rPr>
                <w:rFonts w:ascii="Arial" w:hAnsi="Arial" w:cs="Arial"/>
                <w:sz w:val="24"/>
                <w:szCs w:val="24"/>
              </w:rPr>
            </w:pPr>
            <w:r w:rsidRPr="008B7F9B">
              <w:rPr>
                <w:rFonts w:ascii="Arial" w:hAnsi="Arial" w:cs="Arial"/>
                <w:sz w:val="24"/>
                <w:szCs w:val="24"/>
              </w:rPr>
              <w:t>76.</w:t>
            </w:r>
          </w:p>
        </w:tc>
        <w:tc>
          <w:tcPr>
            <w:tcW w:w="5245" w:type="dxa"/>
            <w:tcBorders>
              <w:top w:val="single" w:sz="4" w:space="0" w:color="000000"/>
              <w:left w:val="single" w:sz="4" w:space="0" w:color="000000"/>
              <w:bottom w:val="single" w:sz="4" w:space="0" w:color="000000"/>
            </w:tcBorders>
          </w:tcPr>
          <w:p w14:paraId="4953CE03" w14:textId="77777777" w:rsidR="00D86209" w:rsidRPr="008B7F9B" w:rsidRDefault="00D86209" w:rsidP="00D3223D">
            <w:pPr>
              <w:rPr>
                <w:rFonts w:ascii="Arial" w:hAnsi="Arial" w:cs="Arial"/>
                <w:sz w:val="24"/>
                <w:szCs w:val="24"/>
              </w:rPr>
            </w:pPr>
            <w:r w:rsidRPr="008B7F9B">
              <w:rPr>
                <w:rFonts w:ascii="Arial" w:hAnsi="Arial" w:cs="Arial"/>
                <w:sz w:val="24"/>
                <w:szCs w:val="24"/>
              </w:rPr>
              <w:t>J/w  poj.    2 l</w:t>
            </w:r>
          </w:p>
        </w:tc>
        <w:tc>
          <w:tcPr>
            <w:tcW w:w="1934" w:type="dxa"/>
            <w:tcBorders>
              <w:top w:val="single" w:sz="4" w:space="0" w:color="000000"/>
              <w:left w:val="single" w:sz="4" w:space="0" w:color="000000"/>
              <w:bottom w:val="single" w:sz="4" w:space="0" w:color="000000"/>
            </w:tcBorders>
          </w:tcPr>
          <w:p w14:paraId="2F13336A"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0EA839AF" w14:textId="77777777" w:rsidR="00D86209" w:rsidRPr="008B7F9B" w:rsidRDefault="00D86209" w:rsidP="00D3223D">
            <w:pPr>
              <w:jc w:val="center"/>
              <w:rPr>
                <w:rFonts w:ascii="Arial" w:hAnsi="Arial" w:cs="Arial"/>
              </w:rPr>
            </w:pPr>
            <w:r w:rsidRPr="008B7F9B">
              <w:rPr>
                <w:rFonts w:ascii="Arial" w:hAnsi="Arial" w:cs="Arial"/>
                <w:sz w:val="24"/>
                <w:szCs w:val="24"/>
              </w:rPr>
              <w:t xml:space="preserve">           700 szt.</w:t>
            </w:r>
          </w:p>
        </w:tc>
        <w:tc>
          <w:tcPr>
            <w:tcW w:w="1701" w:type="dxa"/>
            <w:tcBorders>
              <w:top w:val="single" w:sz="4" w:space="0" w:color="000000"/>
              <w:left w:val="single" w:sz="4" w:space="0" w:color="000000"/>
              <w:bottom w:val="single" w:sz="4" w:space="0" w:color="000000"/>
              <w:right w:val="single" w:sz="4" w:space="0" w:color="000000"/>
            </w:tcBorders>
          </w:tcPr>
          <w:p w14:paraId="66B9AFAF"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C95C6DB"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8FAAA2F" w14:textId="77777777" w:rsidR="00D86209" w:rsidRPr="008B7F9B" w:rsidRDefault="00D86209" w:rsidP="00D3223D">
            <w:pPr>
              <w:jc w:val="center"/>
              <w:rPr>
                <w:rFonts w:ascii="Arial" w:hAnsi="Arial" w:cs="Arial"/>
                <w:sz w:val="24"/>
                <w:szCs w:val="24"/>
              </w:rPr>
            </w:pPr>
          </w:p>
        </w:tc>
      </w:tr>
      <w:tr w:rsidR="00D86209" w:rsidRPr="008B7F9B" w14:paraId="7E219BC4" w14:textId="77777777" w:rsidTr="00D3223D">
        <w:trPr>
          <w:trHeight w:val="366"/>
        </w:trPr>
        <w:tc>
          <w:tcPr>
            <w:tcW w:w="779" w:type="dxa"/>
            <w:tcBorders>
              <w:top w:val="single" w:sz="4" w:space="0" w:color="000000"/>
              <w:left w:val="single" w:sz="4" w:space="0" w:color="000000"/>
              <w:bottom w:val="single" w:sz="4" w:space="0" w:color="000000"/>
            </w:tcBorders>
          </w:tcPr>
          <w:p w14:paraId="6490D356" w14:textId="77777777" w:rsidR="00D86209" w:rsidRPr="008B7F9B" w:rsidRDefault="00D86209" w:rsidP="00D3223D">
            <w:pPr>
              <w:rPr>
                <w:rFonts w:ascii="Arial" w:hAnsi="Arial" w:cs="Arial"/>
                <w:sz w:val="24"/>
                <w:szCs w:val="24"/>
              </w:rPr>
            </w:pPr>
            <w:r w:rsidRPr="008B7F9B">
              <w:rPr>
                <w:rFonts w:ascii="Arial" w:hAnsi="Arial" w:cs="Arial"/>
                <w:sz w:val="24"/>
                <w:szCs w:val="24"/>
              </w:rPr>
              <w:t>77.</w:t>
            </w:r>
          </w:p>
        </w:tc>
        <w:tc>
          <w:tcPr>
            <w:tcW w:w="5245" w:type="dxa"/>
            <w:tcBorders>
              <w:top w:val="single" w:sz="4" w:space="0" w:color="000000"/>
              <w:left w:val="single" w:sz="4" w:space="0" w:color="000000"/>
              <w:bottom w:val="single" w:sz="4" w:space="0" w:color="000000"/>
            </w:tcBorders>
          </w:tcPr>
          <w:p w14:paraId="230881E8" w14:textId="77777777" w:rsidR="00D86209" w:rsidRPr="008B7F9B" w:rsidRDefault="00D86209" w:rsidP="00D3223D">
            <w:pPr>
              <w:rPr>
                <w:rFonts w:ascii="Arial" w:hAnsi="Arial" w:cs="Arial"/>
                <w:sz w:val="24"/>
                <w:szCs w:val="24"/>
              </w:rPr>
            </w:pPr>
            <w:r w:rsidRPr="008B7F9B">
              <w:rPr>
                <w:rFonts w:ascii="Arial" w:hAnsi="Arial" w:cs="Arial"/>
                <w:sz w:val="24"/>
                <w:szCs w:val="24"/>
              </w:rPr>
              <w:t>J/w  poj.    5 l</w:t>
            </w:r>
          </w:p>
        </w:tc>
        <w:tc>
          <w:tcPr>
            <w:tcW w:w="1934" w:type="dxa"/>
            <w:tcBorders>
              <w:top w:val="single" w:sz="4" w:space="0" w:color="000000"/>
              <w:left w:val="single" w:sz="4" w:space="0" w:color="000000"/>
              <w:bottom w:val="single" w:sz="4" w:space="0" w:color="000000"/>
            </w:tcBorders>
          </w:tcPr>
          <w:p w14:paraId="186C57D5"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0F7242D9" w14:textId="77777777" w:rsidR="00D86209" w:rsidRPr="008B7F9B" w:rsidRDefault="00D86209" w:rsidP="00D3223D">
            <w:pPr>
              <w:jc w:val="center"/>
              <w:rPr>
                <w:rFonts w:ascii="Arial" w:hAnsi="Arial" w:cs="Arial"/>
              </w:rPr>
            </w:pPr>
            <w:r w:rsidRPr="008B7F9B">
              <w:rPr>
                <w:rFonts w:ascii="Arial" w:hAnsi="Arial" w:cs="Arial"/>
                <w:sz w:val="24"/>
                <w:szCs w:val="24"/>
              </w:rPr>
              <w:t xml:space="preserve">           600 szt.</w:t>
            </w:r>
          </w:p>
        </w:tc>
        <w:tc>
          <w:tcPr>
            <w:tcW w:w="1701" w:type="dxa"/>
            <w:tcBorders>
              <w:top w:val="single" w:sz="4" w:space="0" w:color="000000"/>
              <w:left w:val="single" w:sz="4" w:space="0" w:color="000000"/>
              <w:bottom w:val="single" w:sz="4" w:space="0" w:color="000000"/>
              <w:right w:val="single" w:sz="4" w:space="0" w:color="000000"/>
            </w:tcBorders>
          </w:tcPr>
          <w:p w14:paraId="2D7B48B6"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DA14BB3"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FE20D35" w14:textId="77777777" w:rsidR="00D86209" w:rsidRPr="008B7F9B" w:rsidRDefault="00D86209" w:rsidP="00D3223D">
            <w:pPr>
              <w:jc w:val="center"/>
              <w:rPr>
                <w:rFonts w:ascii="Arial" w:hAnsi="Arial" w:cs="Arial"/>
                <w:sz w:val="24"/>
                <w:szCs w:val="24"/>
              </w:rPr>
            </w:pPr>
          </w:p>
        </w:tc>
      </w:tr>
      <w:tr w:rsidR="00D86209" w:rsidRPr="008B7F9B" w14:paraId="65C04017" w14:textId="77777777" w:rsidTr="00D3223D">
        <w:trPr>
          <w:trHeight w:val="366"/>
        </w:trPr>
        <w:tc>
          <w:tcPr>
            <w:tcW w:w="779" w:type="dxa"/>
            <w:tcBorders>
              <w:top w:val="single" w:sz="4" w:space="0" w:color="000000"/>
              <w:left w:val="single" w:sz="4" w:space="0" w:color="000000"/>
              <w:bottom w:val="single" w:sz="4" w:space="0" w:color="000000"/>
            </w:tcBorders>
          </w:tcPr>
          <w:p w14:paraId="6A61B585" w14:textId="77777777" w:rsidR="00D86209" w:rsidRPr="008B7F9B" w:rsidRDefault="00D86209" w:rsidP="00D3223D">
            <w:pPr>
              <w:rPr>
                <w:rFonts w:ascii="Arial" w:hAnsi="Arial" w:cs="Arial"/>
                <w:sz w:val="24"/>
                <w:szCs w:val="24"/>
              </w:rPr>
            </w:pPr>
            <w:r w:rsidRPr="008B7F9B">
              <w:rPr>
                <w:rFonts w:ascii="Arial" w:hAnsi="Arial" w:cs="Arial"/>
                <w:sz w:val="24"/>
                <w:szCs w:val="24"/>
              </w:rPr>
              <w:t>78.</w:t>
            </w:r>
          </w:p>
        </w:tc>
        <w:tc>
          <w:tcPr>
            <w:tcW w:w="5245" w:type="dxa"/>
            <w:tcBorders>
              <w:top w:val="single" w:sz="4" w:space="0" w:color="000000"/>
              <w:left w:val="single" w:sz="4" w:space="0" w:color="000000"/>
              <w:bottom w:val="single" w:sz="4" w:space="0" w:color="000000"/>
            </w:tcBorders>
          </w:tcPr>
          <w:p w14:paraId="417DB151" w14:textId="77777777" w:rsidR="00D86209" w:rsidRPr="008B7F9B" w:rsidRDefault="00D86209" w:rsidP="00D3223D">
            <w:pPr>
              <w:rPr>
                <w:rFonts w:ascii="Arial" w:hAnsi="Arial" w:cs="Arial"/>
                <w:sz w:val="24"/>
                <w:szCs w:val="24"/>
              </w:rPr>
            </w:pPr>
            <w:r w:rsidRPr="008B7F9B">
              <w:rPr>
                <w:rFonts w:ascii="Arial" w:hAnsi="Arial" w:cs="Arial"/>
                <w:sz w:val="24"/>
                <w:szCs w:val="24"/>
              </w:rPr>
              <w:t>J/w  poj.    7 l</w:t>
            </w:r>
          </w:p>
        </w:tc>
        <w:tc>
          <w:tcPr>
            <w:tcW w:w="1934" w:type="dxa"/>
            <w:tcBorders>
              <w:top w:val="single" w:sz="4" w:space="0" w:color="000000"/>
              <w:left w:val="single" w:sz="4" w:space="0" w:color="000000"/>
              <w:bottom w:val="single" w:sz="4" w:space="0" w:color="000000"/>
            </w:tcBorders>
          </w:tcPr>
          <w:p w14:paraId="0E084FE3"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6FED7AAC" w14:textId="77777777" w:rsidR="00D86209" w:rsidRPr="008B7F9B" w:rsidRDefault="00D86209" w:rsidP="00D3223D">
            <w:pPr>
              <w:jc w:val="center"/>
              <w:rPr>
                <w:rFonts w:ascii="Arial" w:hAnsi="Arial" w:cs="Arial"/>
              </w:rPr>
            </w:pPr>
            <w:r w:rsidRPr="008B7F9B">
              <w:rPr>
                <w:rFonts w:ascii="Arial" w:hAnsi="Arial" w:cs="Arial"/>
                <w:sz w:val="24"/>
                <w:szCs w:val="24"/>
              </w:rPr>
              <w:t xml:space="preserve">           100 szt.</w:t>
            </w:r>
          </w:p>
        </w:tc>
        <w:tc>
          <w:tcPr>
            <w:tcW w:w="1701" w:type="dxa"/>
            <w:tcBorders>
              <w:top w:val="single" w:sz="4" w:space="0" w:color="000000"/>
              <w:left w:val="single" w:sz="4" w:space="0" w:color="000000"/>
              <w:bottom w:val="single" w:sz="4" w:space="0" w:color="000000"/>
              <w:right w:val="single" w:sz="4" w:space="0" w:color="000000"/>
            </w:tcBorders>
          </w:tcPr>
          <w:p w14:paraId="04881611"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3C34E22"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69964E4" w14:textId="77777777" w:rsidR="00D86209" w:rsidRPr="008B7F9B" w:rsidRDefault="00D86209" w:rsidP="00D3223D">
            <w:pPr>
              <w:jc w:val="center"/>
              <w:rPr>
                <w:rFonts w:ascii="Arial" w:hAnsi="Arial" w:cs="Arial"/>
                <w:sz w:val="24"/>
                <w:szCs w:val="24"/>
              </w:rPr>
            </w:pPr>
          </w:p>
        </w:tc>
      </w:tr>
      <w:tr w:rsidR="00D86209" w:rsidRPr="008B7F9B" w14:paraId="0B8BB27C" w14:textId="77777777" w:rsidTr="00D3223D">
        <w:trPr>
          <w:trHeight w:val="366"/>
        </w:trPr>
        <w:tc>
          <w:tcPr>
            <w:tcW w:w="779" w:type="dxa"/>
            <w:tcBorders>
              <w:top w:val="single" w:sz="4" w:space="0" w:color="000000"/>
              <w:left w:val="single" w:sz="4" w:space="0" w:color="000000"/>
              <w:bottom w:val="single" w:sz="4" w:space="0" w:color="000000"/>
            </w:tcBorders>
          </w:tcPr>
          <w:p w14:paraId="1B679437" w14:textId="77777777" w:rsidR="00D86209" w:rsidRPr="008B7F9B" w:rsidRDefault="00D86209" w:rsidP="00D3223D">
            <w:pPr>
              <w:rPr>
                <w:rFonts w:ascii="Arial" w:hAnsi="Arial" w:cs="Arial"/>
                <w:sz w:val="24"/>
                <w:szCs w:val="24"/>
              </w:rPr>
            </w:pPr>
            <w:r w:rsidRPr="008B7F9B">
              <w:rPr>
                <w:rFonts w:ascii="Arial" w:hAnsi="Arial" w:cs="Arial"/>
                <w:sz w:val="24"/>
                <w:szCs w:val="24"/>
              </w:rPr>
              <w:t>79.</w:t>
            </w:r>
          </w:p>
        </w:tc>
        <w:tc>
          <w:tcPr>
            <w:tcW w:w="5245" w:type="dxa"/>
            <w:tcBorders>
              <w:top w:val="single" w:sz="4" w:space="0" w:color="000000"/>
              <w:left w:val="single" w:sz="4" w:space="0" w:color="000000"/>
              <w:bottom w:val="single" w:sz="4" w:space="0" w:color="000000"/>
            </w:tcBorders>
          </w:tcPr>
          <w:p w14:paraId="6FADBDFF" w14:textId="77777777" w:rsidR="00D86209" w:rsidRPr="008B7F9B" w:rsidRDefault="00D86209" w:rsidP="00D3223D">
            <w:pPr>
              <w:rPr>
                <w:rFonts w:ascii="Arial" w:hAnsi="Arial" w:cs="Arial"/>
                <w:sz w:val="24"/>
                <w:szCs w:val="24"/>
              </w:rPr>
            </w:pPr>
            <w:r w:rsidRPr="008B7F9B">
              <w:rPr>
                <w:rFonts w:ascii="Arial" w:hAnsi="Arial" w:cs="Arial"/>
                <w:sz w:val="24"/>
                <w:szCs w:val="24"/>
              </w:rPr>
              <w:t>J/w  poj.  10 l</w:t>
            </w:r>
          </w:p>
        </w:tc>
        <w:tc>
          <w:tcPr>
            <w:tcW w:w="1934" w:type="dxa"/>
            <w:tcBorders>
              <w:top w:val="single" w:sz="4" w:space="0" w:color="000000"/>
              <w:left w:val="single" w:sz="4" w:space="0" w:color="000000"/>
              <w:bottom w:val="single" w:sz="4" w:space="0" w:color="000000"/>
            </w:tcBorders>
          </w:tcPr>
          <w:p w14:paraId="775ECC6E"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0AD58E47" w14:textId="77777777" w:rsidR="00D86209" w:rsidRPr="008B7F9B" w:rsidRDefault="00D86209" w:rsidP="00D3223D">
            <w:pPr>
              <w:jc w:val="center"/>
              <w:rPr>
                <w:rFonts w:ascii="Arial" w:hAnsi="Arial" w:cs="Arial"/>
              </w:rPr>
            </w:pPr>
            <w:r w:rsidRPr="008B7F9B">
              <w:rPr>
                <w:rFonts w:ascii="Arial" w:hAnsi="Arial" w:cs="Arial"/>
                <w:sz w:val="24"/>
                <w:szCs w:val="24"/>
              </w:rPr>
              <w:t xml:space="preserve">           500 szt.</w:t>
            </w:r>
          </w:p>
        </w:tc>
        <w:tc>
          <w:tcPr>
            <w:tcW w:w="1701" w:type="dxa"/>
            <w:tcBorders>
              <w:top w:val="single" w:sz="4" w:space="0" w:color="000000"/>
              <w:left w:val="single" w:sz="4" w:space="0" w:color="000000"/>
              <w:bottom w:val="single" w:sz="4" w:space="0" w:color="000000"/>
              <w:right w:val="single" w:sz="4" w:space="0" w:color="000000"/>
            </w:tcBorders>
          </w:tcPr>
          <w:p w14:paraId="3DBFE613"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5EA4E28"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8C5138D" w14:textId="77777777" w:rsidR="00D86209" w:rsidRPr="008B7F9B" w:rsidRDefault="00D86209" w:rsidP="00D3223D">
            <w:pPr>
              <w:jc w:val="center"/>
              <w:rPr>
                <w:rFonts w:ascii="Arial" w:hAnsi="Arial" w:cs="Arial"/>
                <w:sz w:val="24"/>
                <w:szCs w:val="24"/>
              </w:rPr>
            </w:pPr>
          </w:p>
        </w:tc>
      </w:tr>
      <w:tr w:rsidR="00D86209" w:rsidRPr="008B7F9B" w14:paraId="50E36EDD" w14:textId="77777777" w:rsidTr="00D3223D">
        <w:trPr>
          <w:trHeight w:val="366"/>
        </w:trPr>
        <w:tc>
          <w:tcPr>
            <w:tcW w:w="779" w:type="dxa"/>
            <w:tcBorders>
              <w:top w:val="single" w:sz="4" w:space="0" w:color="000000"/>
              <w:left w:val="single" w:sz="4" w:space="0" w:color="000000"/>
              <w:bottom w:val="single" w:sz="4" w:space="0" w:color="000000"/>
            </w:tcBorders>
          </w:tcPr>
          <w:p w14:paraId="094B039C" w14:textId="77777777" w:rsidR="00D86209" w:rsidRPr="008B7F9B" w:rsidRDefault="00D86209" w:rsidP="00D3223D">
            <w:pPr>
              <w:rPr>
                <w:rFonts w:ascii="Arial" w:hAnsi="Arial" w:cs="Arial"/>
                <w:sz w:val="24"/>
                <w:szCs w:val="24"/>
              </w:rPr>
            </w:pPr>
            <w:r w:rsidRPr="008B7F9B">
              <w:rPr>
                <w:rFonts w:ascii="Arial" w:hAnsi="Arial" w:cs="Arial"/>
                <w:sz w:val="24"/>
                <w:szCs w:val="24"/>
              </w:rPr>
              <w:t>80.</w:t>
            </w:r>
          </w:p>
        </w:tc>
        <w:tc>
          <w:tcPr>
            <w:tcW w:w="5245" w:type="dxa"/>
            <w:tcBorders>
              <w:top w:val="single" w:sz="4" w:space="0" w:color="000000"/>
              <w:left w:val="single" w:sz="4" w:space="0" w:color="000000"/>
              <w:bottom w:val="single" w:sz="4" w:space="0" w:color="000000"/>
            </w:tcBorders>
          </w:tcPr>
          <w:p w14:paraId="1DD632DE" w14:textId="77777777" w:rsidR="00D86209" w:rsidRPr="008B7F9B" w:rsidRDefault="00D86209" w:rsidP="00D3223D">
            <w:pPr>
              <w:rPr>
                <w:rFonts w:ascii="Arial" w:hAnsi="Arial" w:cs="Arial"/>
                <w:sz w:val="24"/>
                <w:szCs w:val="24"/>
              </w:rPr>
            </w:pPr>
            <w:r w:rsidRPr="008B7F9B">
              <w:rPr>
                <w:rFonts w:ascii="Arial" w:hAnsi="Arial" w:cs="Arial"/>
                <w:sz w:val="24"/>
                <w:szCs w:val="24"/>
              </w:rPr>
              <w:t>J/w  poj.  20 l</w:t>
            </w:r>
          </w:p>
        </w:tc>
        <w:tc>
          <w:tcPr>
            <w:tcW w:w="1934" w:type="dxa"/>
            <w:tcBorders>
              <w:top w:val="single" w:sz="4" w:space="0" w:color="000000"/>
              <w:left w:val="single" w:sz="4" w:space="0" w:color="000000"/>
              <w:bottom w:val="single" w:sz="4" w:space="0" w:color="000000"/>
            </w:tcBorders>
          </w:tcPr>
          <w:p w14:paraId="3D6A3528" w14:textId="77777777" w:rsidR="00D86209" w:rsidRPr="008B7F9B" w:rsidRDefault="00D86209" w:rsidP="00D3223D">
            <w:pPr>
              <w:rPr>
                <w:rFonts w:ascii="Arial" w:hAnsi="Arial" w:cs="Arial"/>
                <w:sz w:val="24"/>
                <w:szCs w:val="24"/>
              </w:rPr>
            </w:pPr>
            <w:r w:rsidRPr="008B7F9B">
              <w:rPr>
                <w:rFonts w:ascii="Arial" w:hAnsi="Arial" w:cs="Arial"/>
                <w:sz w:val="24"/>
                <w:szCs w:val="24"/>
              </w:rPr>
              <w:t>szt.</w:t>
            </w:r>
          </w:p>
        </w:tc>
        <w:tc>
          <w:tcPr>
            <w:tcW w:w="1701" w:type="dxa"/>
            <w:tcBorders>
              <w:top w:val="single" w:sz="4" w:space="0" w:color="000000"/>
              <w:left w:val="single" w:sz="4" w:space="0" w:color="000000"/>
              <w:bottom w:val="single" w:sz="4" w:space="0" w:color="000000"/>
              <w:right w:val="single" w:sz="4" w:space="0" w:color="000000"/>
            </w:tcBorders>
          </w:tcPr>
          <w:p w14:paraId="2E861673" w14:textId="77777777" w:rsidR="00D86209" w:rsidRPr="008B7F9B" w:rsidRDefault="00D86209" w:rsidP="00D3223D">
            <w:pPr>
              <w:jc w:val="center"/>
              <w:rPr>
                <w:rFonts w:ascii="Arial" w:hAnsi="Arial" w:cs="Arial"/>
              </w:rPr>
            </w:pPr>
            <w:r w:rsidRPr="008B7F9B">
              <w:rPr>
                <w:rFonts w:ascii="Arial" w:hAnsi="Arial" w:cs="Arial"/>
                <w:sz w:val="24"/>
                <w:szCs w:val="24"/>
              </w:rPr>
              <w:t xml:space="preserve">             70 szt.</w:t>
            </w:r>
          </w:p>
        </w:tc>
        <w:tc>
          <w:tcPr>
            <w:tcW w:w="1701" w:type="dxa"/>
            <w:tcBorders>
              <w:top w:val="single" w:sz="4" w:space="0" w:color="000000"/>
              <w:left w:val="single" w:sz="4" w:space="0" w:color="000000"/>
              <w:bottom w:val="single" w:sz="4" w:space="0" w:color="000000"/>
              <w:right w:val="single" w:sz="4" w:space="0" w:color="000000"/>
            </w:tcBorders>
          </w:tcPr>
          <w:p w14:paraId="6918083A"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5A0079BA"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F4ABA8C" w14:textId="77777777" w:rsidR="00D86209" w:rsidRPr="008B7F9B" w:rsidRDefault="00D86209" w:rsidP="00D3223D">
            <w:pPr>
              <w:jc w:val="center"/>
              <w:rPr>
                <w:rFonts w:ascii="Arial" w:hAnsi="Arial" w:cs="Arial"/>
                <w:sz w:val="24"/>
                <w:szCs w:val="24"/>
              </w:rPr>
            </w:pPr>
          </w:p>
        </w:tc>
      </w:tr>
      <w:tr w:rsidR="00D86209" w:rsidRPr="008B7F9B" w14:paraId="0B2A104C" w14:textId="77777777" w:rsidTr="00D3223D">
        <w:trPr>
          <w:trHeight w:val="366"/>
        </w:trPr>
        <w:tc>
          <w:tcPr>
            <w:tcW w:w="779" w:type="dxa"/>
            <w:tcBorders>
              <w:top w:val="single" w:sz="4" w:space="0" w:color="000000"/>
              <w:left w:val="single" w:sz="4" w:space="0" w:color="000000"/>
              <w:bottom w:val="single" w:sz="4" w:space="0" w:color="000000"/>
            </w:tcBorders>
          </w:tcPr>
          <w:p w14:paraId="4021049A" w14:textId="77777777" w:rsidR="00D86209" w:rsidRPr="008B7F9B" w:rsidRDefault="00D86209" w:rsidP="00D3223D">
            <w:pPr>
              <w:rPr>
                <w:rFonts w:ascii="Arial" w:hAnsi="Arial" w:cs="Arial"/>
                <w:sz w:val="24"/>
                <w:szCs w:val="24"/>
              </w:rPr>
            </w:pPr>
            <w:r w:rsidRPr="008B7F9B">
              <w:rPr>
                <w:rFonts w:ascii="Arial" w:hAnsi="Arial" w:cs="Arial"/>
                <w:sz w:val="24"/>
                <w:szCs w:val="24"/>
              </w:rPr>
              <w:t>81.*</w:t>
            </w:r>
          </w:p>
        </w:tc>
        <w:tc>
          <w:tcPr>
            <w:tcW w:w="5245" w:type="dxa"/>
            <w:tcBorders>
              <w:top w:val="single" w:sz="4" w:space="0" w:color="000000"/>
              <w:left w:val="single" w:sz="4" w:space="0" w:color="000000"/>
              <w:bottom w:val="single" w:sz="4" w:space="0" w:color="000000"/>
            </w:tcBorders>
          </w:tcPr>
          <w:p w14:paraId="4DBA6C80" w14:textId="77777777" w:rsidR="00D86209" w:rsidRPr="004B3527" w:rsidRDefault="00D86209" w:rsidP="00D3223D">
            <w:pPr>
              <w:shd w:val="clear" w:color="auto" w:fill="FFFF99"/>
              <w:rPr>
                <w:rFonts w:ascii="Arial" w:hAnsi="Arial" w:cs="Arial"/>
                <w:sz w:val="24"/>
                <w:szCs w:val="24"/>
                <w:lang w:val="en-GB"/>
              </w:rPr>
            </w:pPr>
            <w:r w:rsidRPr="004B3527">
              <w:rPr>
                <w:rFonts w:ascii="Arial" w:hAnsi="Arial" w:cs="Arial"/>
                <w:sz w:val="24"/>
                <w:szCs w:val="24"/>
                <w:lang w:val="en-GB"/>
              </w:rPr>
              <w:t xml:space="preserve">Ecolab </w:t>
            </w:r>
            <w:proofErr w:type="spellStart"/>
            <w:r w:rsidRPr="004B3527">
              <w:rPr>
                <w:rFonts w:ascii="Arial" w:hAnsi="Arial" w:cs="Arial"/>
                <w:sz w:val="24"/>
                <w:szCs w:val="24"/>
                <w:lang w:val="en-GB"/>
              </w:rPr>
              <w:t>Skinman</w:t>
            </w:r>
            <w:proofErr w:type="spellEnd"/>
            <w:r w:rsidRPr="004B3527">
              <w:rPr>
                <w:rFonts w:ascii="Arial" w:hAnsi="Arial" w:cs="Arial"/>
                <w:sz w:val="24"/>
                <w:szCs w:val="24"/>
                <w:lang w:val="en-GB"/>
              </w:rPr>
              <w:t xml:space="preserve"> Soft Protect  500 ml</w:t>
            </w:r>
          </w:p>
        </w:tc>
        <w:tc>
          <w:tcPr>
            <w:tcW w:w="1934" w:type="dxa"/>
            <w:tcBorders>
              <w:top w:val="single" w:sz="4" w:space="0" w:color="000000"/>
              <w:left w:val="single" w:sz="4" w:space="0" w:color="000000"/>
              <w:bottom w:val="single" w:sz="4" w:space="0" w:color="000000"/>
            </w:tcBorders>
          </w:tcPr>
          <w:p w14:paraId="03E13B34" w14:textId="77777777" w:rsidR="00D86209" w:rsidRPr="008B7F9B" w:rsidRDefault="00D86209" w:rsidP="00D3223D">
            <w:pPr>
              <w:rPr>
                <w:rFonts w:ascii="Arial" w:hAnsi="Arial" w:cs="Arial"/>
                <w:sz w:val="24"/>
                <w:szCs w:val="24"/>
              </w:rPr>
            </w:pPr>
            <w:r w:rsidRPr="008B7F9B">
              <w:rPr>
                <w:rFonts w:ascii="Arial" w:hAnsi="Arial" w:cs="Arial"/>
                <w:sz w:val="24"/>
                <w:szCs w:val="24"/>
              </w:rPr>
              <w:t>szt. z pompką</w:t>
            </w:r>
          </w:p>
          <w:p w14:paraId="72A8DF0D" w14:textId="77777777" w:rsidR="00D86209" w:rsidRPr="008B7F9B" w:rsidRDefault="00D86209" w:rsidP="00D3223D">
            <w:pPr>
              <w:rPr>
                <w:rFonts w:ascii="Arial" w:hAnsi="Arial" w:cs="Arial"/>
                <w:sz w:val="24"/>
                <w:szCs w:val="24"/>
              </w:rPr>
            </w:pPr>
            <w:r w:rsidRPr="008B7F9B">
              <w:rPr>
                <w:rFonts w:ascii="Arial" w:hAnsi="Arial" w:cs="Arial"/>
                <w:sz w:val="24"/>
                <w:szCs w:val="24"/>
              </w:rPr>
              <w:t>szt. bez pompki</w:t>
            </w:r>
          </w:p>
        </w:tc>
        <w:tc>
          <w:tcPr>
            <w:tcW w:w="1701" w:type="dxa"/>
            <w:tcBorders>
              <w:top w:val="single" w:sz="4" w:space="0" w:color="000000"/>
              <w:left w:val="single" w:sz="4" w:space="0" w:color="000000"/>
              <w:bottom w:val="single" w:sz="4" w:space="0" w:color="000000"/>
              <w:right w:val="single" w:sz="4" w:space="0" w:color="000000"/>
            </w:tcBorders>
          </w:tcPr>
          <w:p w14:paraId="5381F985" w14:textId="77777777" w:rsidR="00D86209" w:rsidRPr="008B7F9B" w:rsidRDefault="00D86209" w:rsidP="00D3223D">
            <w:pPr>
              <w:jc w:val="center"/>
              <w:rPr>
                <w:rFonts w:ascii="Arial" w:hAnsi="Arial" w:cs="Arial"/>
                <w:sz w:val="24"/>
                <w:szCs w:val="24"/>
              </w:rPr>
            </w:pPr>
            <w:r w:rsidRPr="008B7F9B">
              <w:rPr>
                <w:rFonts w:ascii="Arial" w:hAnsi="Arial" w:cs="Arial"/>
                <w:sz w:val="24"/>
                <w:szCs w:val="24"/>
              </w:rPr>
              <w:t xml:space="preserve">              12 szt.</w:t>
            </w:r>
          </w:p>
          <w:p w14:paraId="3C4E50A3" w14:textId="77777777" w:rsidR="00D86209" w:rsidRPr="008B7F9B" w:rsidRDefault="00D86209" w:rsidP="00D3223D">
            <w:pPr>
              <w:jc w:val="center"/>
              <w:rPr>
                <w:rFonts w:ascii="Arial" w:hAnsi="Arial" w:cs="Arial"/>
              </w:rPr>
            </w:pPr>
            <w:r w:rsidRPr="008B7F9B">
              <w:rPr>
                <w:rFonts w:ascii="Arial" w:hAnsi="Arial" w:cs="Arial"/>
                <w:sz w:val="24"/>
                <w:szCs w:val="24"/>
              </w:rPr>
              <w:t xml:space="preserve">              12 szt.</w:t>
            </w:r>
          </w:p>
        </w:tc>
        <w:tc>
          <w:tcPr>
            <w:tcW w:w="1701" w:type="dxa"/>
            <w:tcBorders>
              <w:top w:val="single" w:sz="4" w:space="0" w:color="000000"/>
              <w:left w:val="single" w:sz="4" w:space="0" w:color="000000"/>
              <w:bottom w:val="single" w:sz="4" w:space="0" w:color="000000"/>
              <w:right w:val="single" w:sz="4" w:space="0" w:color="000000"/>
            </w:tcBorders>
          </w:tcPr>
          <w:p w14:paraId="23785795" w14:textId="77777777" w:rsidR="00D86209" w:rsidRPr="008B7F9B" w:rsidRDefault="00D86209" w:rsidP="00D3223D">
            <w:pPr>
              <w:jc w:val="cente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5AC4A4DA" w14:textId="77777777" w:rsidR="00D86209" w:rsidRPr="008B7F9B" w:rsidRDefault="00D86209" w:rsidP="00D3223D">
            <w:pPr>
              <w:jc w:val="center"/>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4F5221A" w14:textId="77777777" w:rsidR="00D86209" w:rsidRPr="008B7F9B" w:rsidRDefault="00D86209" w:rsidP="00D3223D">
            <w:pPr>
              <w:jc w:val="center"/>
              <w:rPr>
                <w:rFonts w:ascii="Arial" w:hAnsi="Arial" w:cs="Arial"/>
                <w:sz w:val="24"/>
                <w:szCs w:val="24"/>
              </w:rPr>
            </w:pPr>
          </w:p>
        </w:tc>
      </w:tr>
      <w:tr w:rsidR="00D86209" w:rsidRPr="008B7F9B" w14:paraId="6858B89F" w14:textId="77777777" w:rsidTr="00D3223D">
        <w:trPr>
          <w:trHeight w:val="366"/>
        </w:trPr>
        <w:tc>
          <w:tcPr>
            <w:tcW w:w="779" w:type="dxa"/>
            <w:tcBorders>
              <w:top w:val="single" w:sz="4" w:space="0" w:color="000000"/>
              <w:left w:val="single" w:sz="4" w:space="0" w:color="000000"/>
              <w:bottom w:val="single" w:sz="4" w:space="0" w:color="000000"/>
            </w:tcBorders>
            <w:shd w:val="clear" w:color="auto" w:fill="000000" w:themeFill="text1"/>
          </w:tcPr>
          <w:p w14:paraId="67BFE6B5" w14:textId="77777777" w:rsidR="00D86209" w:rsidRPr="008B7F9B" w:rsidRDefault="00D86209" w:rsidP="00D3223D">
            <w:pPr>
              <w:rPr>
                <w:rFonts w:ascii="Arial" w:hAnsi="Arial" w:cs="Arial"/>
                <w:sz w:val="24"/>
                <w:szCs w:val="24"/>
              </w:rPr>
            </w:pPr>
          </w:p>
        </w:tc>
        <w:tc>
          <w:tcPr>
            <w:tcW w:w="5245" w:type="dxa"/>
            <w:tcBorders>
              <w:top w:val="single" w:sz="4" w:space="0" w:color="000000"/>
              <w:left w:val="single" w:sz="4" w:space="0" w:color="000000"/>
              <w:bottom w:val="single" w:sz="4" w:space="0" w:color="000000"/>
            </w:tcBorders>
            <w:shd w:val="clear" w:color="auto" w:fill="000000" w:themeFill="text1"/>
          </w:tcPr>
          <w:p w14:paraId="4802A94F" w14:textId="77777777" w:rsidR="00D86209" w:rsidRPr="008B7F9B" w:rsidRDefault="00D86209" w:rsidP="00D3223D">
            <w:pPr>
              <w:shd w:val="clear" w:color="auto" w:fill="FFFF99"/>
              <w:rPr>
                <w:rFonts w:ascii="Arial" w:hAnsi="Arial" w:cs="Arial"/>
                <w:sz w:val="24"/>
                <w:szCs w:val="24"/>
              </w:rPr>
            </w:pPr>
          </w:p>
        </w:tc>
        <w:tc>
          <w:tcPr>
            <w:tcW w:w="1934" w:type="dxa"/>
            <w:tcBorders>
              <w:top w:val="single" w:sz="4" w:space="0" w:color="000000"/>
              <w:left w:val="single" w:sz="4" w:space="0" w:color="000000"/>
              <w:bottom w:val="single" w:sz="4" w:space="0" w:color="000000"/>
            </w:tcBorders>
            <w:shd w:val="clear" w:color="auto" w:fill="000000" w:themeFill="text1"/>
          </w:tcPr>
          <w:p w14:paraId="292629B2" w14:textId="77777777" w:rsidR="00D86209" w:rsidRPr="008B7F9B" w:rsidRDefault="00D86209" w:rsidP="00D3223D">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000000" w:themeFill="text1"/>
          </w:tcPr>
          <w:p w14:paraId="381A5E04" w14:textId="77777777" w:rsidR="00D86209" w:rsidRPr="008B7F9B" w:rsidRDefault="00D86209" w:rsidP="00D3223D">
            <w:pPr>
              <w:jc w:val="center"/>
              <w:rPr>
                <w:rFonts w:ascii="Arial" w:hAnsi="Arial" w:cs="Arial"/>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tcPr>
          <w:p w14:paraId="66959CD0" w14:textId="77777777" w:rsidR="00D86209" w:rsidRPr="008B7F9B" w:rsidRDefault="00D86209" w:rsidP="00D3223D">
            <w:pPr>
              <w:jc w:val="center"/>
              <w:rPr>
                <w:rFonts w:ascii="Arial" w:hAnsi="Arial" w:cs="Arial"/>
                <w:sz w:val="24"/>
                <w:szCs w:val="24"/>
              </w:rPr>
            </w:pPr>
            <w:r w:rsidRPr="008B7F9B">
              <w:rPr>
                <w:rFonts w:ascii="Arial" w:hAnsi="Arial" w:cs="Arial"/>
                <w:b/>
                <w:bCs/>
                <w:sz w:val="24"/>
                <w:szCs w:val="24"/>
              </w:rPr>
              <w:t xml:space="preserve">RAZEM </w:t>
            </w:r>
            <w:r w:rsidRPr="008B7F9B">
              <w:rPr>
                <w:rFonts w:ascii="Arial" w:hAnsi="Arial" w:cs="Arial"/>
                <w:sz w:val="24"/>
                <w:szCs w:val="24"/>
              </w:rPr>
              <w:t>(suma wartości z kolumny nr 6):</w:t>
            </w:r>
          </w:p>
        </w:tc>
        <w:tc>
          <w:tcPr>
            <w:tcW w:w="1843" w:type="dxa"/>
            <w:tcBorders>
              <w:top w:val="single" w:sz="4" w:space="0" w:color="000000"/>
              <w:left w:val="single" w:sz="4" w:space="0" w:color="000000"/>
              <w:bottom w:val="single" w:sz="4" w:space="0" w:color="000000"/>
              <w:right w:val="single" w:sz="4" w:space="0" w:color="000000"/>
            </w:tcBorders>
          </w:tcPr>
          <w:p w14:paraId="14ADBDD8" w14:textId="77777777" w:rsidR="00D86209" w:rsidRPr="008B7F9B" w:rsidRDefault="00D86209" w:rsidP="00D3223D">
            <w:pPr>
              <w:jc w:val="center"/>
              <w:rPr>
                <w:rFonts w:ascii="Arial" w:hAnsi="Arial" w:cs="Arial"/>
                <w:sz w:val="24"/>
                <w:szCs w:val="24"/>
              </w:rPr>
            </w:pPr>
            <w:r w:rsidRPr="008B7F9B">
              <w:rPr>
                <w:rFonts w:ascii="Arial" w:hAnsi="Arial" w:cs="Arial"/>
                <w:sz w:val="24"/>
                <w:szCs w:val="24"/>
              </w:rPr>
              <w:t>……………………….</w:t>
            </w:r>
          </w:p>
        </w:tc>
      </w:tr>
    </w:tbl>
    <w:p w14:paraId="2EAF8B99" w14:textId="77777777" w:rsidR="00D86209" w:rsidRPr="008B7F9B" w:rsidRDefault="00D86209" w:rsidP="00D86209">
      <w:pPr>
        <w:rPr>
          <w:rFonts w:ascii="Arial" w:hAnsi="Arial" w:cs="Arial"/>
          <w:sz w:val="24"/>
          <w:szCs w:val="24"/>
        </w:rPr>
      </w:pPr>
    </w:p>
    <w:p w14:paraId="1F8B2C46" w14:textId="77777777" w:rsidR="00D86209" w:rsidRPr="008B7F9B" w:rsidRDefault="00D86209" w:rsidP="00D86209">
      <w:pPr>
        <w:ind w:left="360"/>
        <w:rPr>
          <w:rFonts w:ascii="Arial" w:hAnsi="Arial" w:cs="Arial"/>
          <w:sz w:val="24"/>
          <w:szCs w:val="24"/>
        </w:rPr>
      </w:pPr>
      <w:r w:rsidRPr="008B7F9B">
        <w:rPr>
          <w:rFonts w:ascii="Arial" w:hAnsi="Arial" w:cs="Arial"/>
          <w:sz w:val="24"/>
          <w:szCs w:val="24"/>
        </w:rPr>
        <w:t>W przypadku, gdy z deklarowanych ilości oznaczeń nie można zaoferować pełnego opakowania, należy zaokrąglić do pełnego opakowania w górę.</w:t>
      </w:r>
    </w:p>
    <w:p w14:paraId="392E3C0B" w14:textId="77777777" w:rsidR="00D86209" w:rsidRPr="008B7F9B" w:rsidRDefault="00D86209" w:rsidP="00D86209">
      <w:pPr>
        <w:ind w:left="360"/>
        <w:rPr>
          <w:rFonts w:ascii="Arial" w:hAnsi="Arial" w:cs="Arial"/>
          <w:b/>
          <w:sz w:val="24"/>
          <w:szCs w:val="24"/>
          <w:highlight w:val="yellow"/>
        </w:rPr>
      </w:pPr>
    </w:p>
    <w:bookmarkEnd w:id="3"/>
    <w:p w14:paraId="3DC237D4" w14:textId="77777777" w:rsidR="00D86209" w:rsidRPr="008B7F9B" w:rsidRDefault="00D86209" w:rsidP="00D86209">
      <w:pPr>
        <w:ind w:left="360"/>
        <w:rPr>
          <w:rFonts w:ascii="Arial" w:hAnsi="Arial" w:cs="Arial"/>
          <w:sz w:val="24"/>
          <w:szCs w:val="24"/>
          <w:highlight w:val="yellow"/>
        </w:rPr>
        <w:sectPr w:rsidR="00D86209" w:rsidRPr="008B7F9B" w:rsidSect="00D86209">
          <w:pgSz w:w="16838" w:h="11900" w:orient="landscape"/>
          <w:pgMar w:top="1420" w:right="1413" w:bottom="1426" w:left="975" w:header="0" w:footer="0" w:gutter="0"/>
          <w:cols w:space="0" w:equalWidth="0">
            <w:col w:w="9060"/>
          </w:cols>
          <w:docGrid w:linePitch="360"/>
        </w:sectPr>
      </w:pPr>
    </w:p>
    <w:p w14:paraId="5EE4A4F1" w14:textId="77777777" w:rsidR="00D86209" w:rsidRPr="008B7F9B" w:rsidRDefault="00D86209" w:rsidP="00D86209">
      <w:pPr>
        <w:ind w:left="360"/>
        <w:rPr>
          <w:rFonts w:ascii="Arial" w:hAnsi="Arial" w:cs="Arial"/>
          <w:sz w:val="24"/>
          <w:szCs w:val="24"/>
        </w:rPr>
      </w:pPr>
      <w:bookmarkStart w:id="4" w:name="_Hlk157499690"/>
      <w:bookmarkStart w:id="5" w:name="_Hlk157499646"/>
    </w:p>
    <w:p w14:paraId="0498A518" w14:textId="77777777" w:rsidR="00D86209" w:rsidRPr="008B7F9B" w:rsidRDefault="00D86209" w:rsidP="00D86209">
      <w:pPr>
        <w:tabs>
          <w:tab w:val="left" w:pos="4962"/>
        </w:tabs>
        <w:spacing w:line="240" w:lineRule="exact"/>
        <w:rPr>
          <w:rFonts w:ascii="Arial" w:hAnsi="Arial" w:cs="Arial"/>
          <w:i/>
        </w:rPr>
      </w:pPr>
    </w:p>
    <w:tbl>
      <w:tblPr>
        <w:tblW w:w="9204" w:type="dxa"/>
        <w:tblInd w:w="-5"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204"/>
      </w:tblGrid>
      <w:tr w:rsidR="00D86209" w:rsidRPr="008B7F9B" w14:paraId="4476B2E3" w14:textId="77777777" w:rsidTr="00D3223D">
        <w:trPr>
          <w:trHeight w:val="254"/>
        </w:trPr>
        <w:tc>
          <w:tcPr>
            <w:tcW w:w="9204" w:type="dxa"/>
            <w:tcBorders>
              <w:top w:val="double" w:sz="4" w:space="0" w:color="auto"/>
              <w:left w:val="double" w:sz="4" w:space="0" w:color="auto"/>
              <w:bottom w:val="single" w:sz="4" w:space="0" w:color="auto"/>
              <w:right w:val="double" w:sz="4" w:space="0" w:color="auto"/>
            </w:tcBorders>
          </w:tcPr>
          <w:p w14:paraId="6F0240A3" w14:textId="77777777" w:rsidR="00D86209" w:rsidRPr="008B7F9B" w:rsidRDefault="00D86209" w:rsidP="00D3223D">
            <w:pPr>
              <w:keepNext/>
              <w:spacing w:before="240" w:after="240"/>
              <w:outlineLvl w:val="2"/>
              <w:rPr>
                <w:rFonts w:ascii="Arial" w:hAnsi="Arial" w:cs="Arial"/>
              </w:rPr>
            </w:pPr>
            <w:r>
              <w:rPr>
                <w:rFonts w:ascii="Arial" w:hAnsi="Arial" w:cs="Arial"/>
                <w:b/>
                <w:bCs/>
              </w:rPr>
              <w:t>3</w:t>
            </w:r>
            <w:r w:rsidRPr="008B7F9B">
              <w:rPr>
                <w:rFonts w:ascii="Arial" w:hAnsi="Arial" w:cs="Arial"/>
                <w:b/>
                <w:bCs/>
              </w:rPr>
              <w:t xml:space="preserve">/25/GZOZ                                                                                       </w:t>
            </w:r>
            <w:r w:rsidRPr="008B7F9B">
              <w:rPr>
                <w:rFonts w:ascii="Arial" w:hAnsi="Arial" w:cs="Arial"/>
                <w:b/>
              </w:rPr>
              <w:t>ZAŁĄCZNIK NR 3 DO SWZ</w:t>
            </w:r>
          </w:p>
        </w:tc>
      </w:tr>
      <w:tr w:rsidR="00D86209" w:rsidRPr="008B7F9B" w14:paraId="47EE157E" w14:textId="77777777" w:rsidTr="00D3223D">
        <w:tc>
          <w:tcPr>
            <w:tcW w:w="9204" w:type="dxa"/>
            <w:tcBorders>
              <w:top w:val="single" w:sz="4" w:space="0" w:color="auto"/>
              <w:left w:val="double" w:sz="4" w:space="0" w:color="auto"/>
              <w:bottom w:val="double" w:sz="4" w:space="0" w:color="auto"/>
              <w:right w:val="double" w:sz="4" w:space="0" w:color="auto"/>
            </w:tcBorders>
            <w:vAlign w:val="center"/>
          </w:tcPr>
          <w:p w14:paraId="18B98A1B" w14:textId="77777777" w:rsidR="00D86209" w:rsidRPr="008B7F9B" w:rsidRDefault="00D86209" w:rsidP="00D3223D">
            <w:pPr>
              <w:spacing w:line="360" w:lineRule="auto"/>
              <w:rPr>
                <w:rFonts w:ascii="Arial" w:hAnsi="Arial" w:cs="Arial"/>
                <w:b/>
              </w:rPr>
            </w:pPr>
            <w:bookmarkStart w:id="6" w:name="_Hlk62036266"/>
            <w:r w:rsidRPr="008B7F9B">
              <w:rPr>
                <w:rFonts w:ascii="Arial" w:hAnsi="Arial" w:cs="Arial"/>
                <w:b/>
              </w:rPr>
              <w:t>OŚWIADCZENIE WYKONAWCY</w:t>
            </w:r>
          </w:p>
          <w:p w14:paraId="20F3E6E8" w14:textId="77777777" w:rsidR="00D86209" w:rsidRPr="008B7F9B" w:rsidRDefault="00D86209" w:rsidP="00D3223D">
            <w:pPr>
              <w:keepNext/>
              <w:outlineLvl w:val="2"/>
              <w:rPr>
                <w:rFonts w:ascii="Arial" w:hAnsi="Arial" w:cs="Arial"/>
                <w:b/>
                <w:bCs/>
              </w:rPr>
            </w:pPr>
            <w:r w:rsidRPr="008B7F9B">
              <w:rPr>
                <w:rFonts w:ascii="Arial" w:hAnsi="Arial" w:cs="Arial"/>
                <w:b/>
              </w:rPr>
              <w:t>DOTYCZĄCE SPEŁNIANIA WARUNKÓW UDZIAŁU W POSTĘPOWANIU</w:t>
            </w:r>
            <w:bookmarkEnd w:id="6"/>
          </w:p>
        </w:tc>
      </w:tr>
    </w:tbl>
    <w:p w14:paraId="13BB59FE" w14:textId="77777777" w:rsidR="00D86209" w:rsidRPr="008B7F9B" w:rsidRDefault="00D86209" w:rsidP="00D86209">
      <w:pPr>
        <w:rPr>
          <w:rFonts w:ascii="Arial" w:hAnsi="Arial" w:cs="Arial"/>
        </w:rPr>
      </w:pPr>
    </w:p>
    <w:p w14:paraId="1578293C" w14:textId="77777777" w:rsidR="00D86209" w:rsidRPr="008B7F9B" w:rsidRDefault="00D86209" w:rsidP="00D86209">
      <w:pPr>
        <w:spacing w:line="360" w:lineRule="auto"/>
        <w:rPr>
          <w:rFonts w:ascii="Arial" w:hAnsi="Arial" w:cs="Arial"/>
          <w:sz w:val="24"/>
          <w:szCs w:val="24"/>
        </w:rPr>
      </w:pPr>
      <w:r w:rsidRPr="008B7F9B">
        <w:rPr>
          <w:rFonts w:ascii="Arial" w:hAnsi="Arial" w:cs="Arial"/>
          <w:sz w:val="24"/>
          <w:szCs w:val="24"/>
        </w:rPr>
        <w:t xml:space="preserve">Ja niżej podpisany/My niżej podpisani </w:t>
      </w:r>
    </w:p>
    <w:p w14:paraId="3DD2B2F8" w14:textId="77777777" w:rsidR="00D86209" w:rsidRPr="008B7F9B" w:rsidRDefault="00D86209" w:rsidP="00D86209">
      <w:pPr>
        <w:spacing w:line="360" w:lineRule="auto"/>
        <w:rPr>
          <w:rFonts w:ascii="Arial" w:hAnsi="Arial" w:cs="Arial"/>
          <w:sz w:val="24"/>
          <w:szCs w:val="24"/>
        </w:rPr>
      </w:pPr>
      <w:r w:rsidRPr="008B7F9B">
        <w:rPr>
          <w:rFonts w:ascii="Arial" w:hAnsi="Arial" w:cs="Arial"/>
          <w:sz w:val="24"/>
          <w:szCs w:val="24"/>
        </w:rPr>
        <w:t>........................................................................................................................................</w:t>
      </w:r>
    </w:p>
    <w:p w14:paraId="5728BB92" w14:textId="77777777" w:rsidR="00D86209" w:rsidRPr="008B7F9B" w:rsidRDefault="00D86209" w:rsidP="00D86209">
      <w:pPr>
        <w:spacing w:line="360" w:lineRule="auto"/>
        <w:rPr>
          <w:rFonts w:ascii="Arial" w:hAnsi="Arial" w:cs="Arial"/>
          <w:sz w:val="24"/>
          <w:szCs w:val="24"/>
        </w:rPr>
      </w:pPr>
      <w:r w:rsidRPr="008B7F9B">
        <w:rPr>
          <w:rFonts w:ascii="Arial" w:hAnsi="Arial" w:cs="Arial"/>
          <w:sz w:val="24"/>
          <w:szCs w:val="24"/>
        </w:rPr>
        <w:t>będąc upoważnionym/i/ do reprezentowania Wykonawcy: ........................................................................................................................................</w:t>
      </w:r>
    </w:p>
    <w:p w14:paraId="50B0A3F5" w14:textId="77777777" w:rsidR="00D86209" w:rsidRPr="008B7F9B" w:rsidRDefault="00D86209" w:rsidP="00D86209">
      <w:pPr>
        <w:spacing w:line="360" w:lineRule="auto"/>
        <w:rPr>
          <w:rFonts w:ascii="Arial" w:hAnsi="Arial" w:cs="Arial"/>
          <w:sz w:val="24"/>
          <w:szCs w:val="24"/>
        </w:rPr>
      </w:pPr>
      <w:r w:rsidRPr="008B7F9B">
        <w:rPr>
          <w:rFonts w:ascii="Arial" w:hAnsi="Arial" w:cs="Arial"/>
          <w:sz w:val="24"/>
          <w:szCs w:val="24"/>
        </w:rPr>
        <w:t>........................................................................................................................................</w:t>
      </w:r>
    </w:p>
    <w:p w14:paraId="238ED8A1" w14:textId="77777777" w:rsidR="00D86209" w:rsidRPr="008B7F9B" w:rsidRDefault="00D86209" w:rsidP="00D86209">
      <w:pPr>
        <w:spacing w:after="120" w:line="23" w:lineRule="atLeast"/>
        <w:rPr>
          <w:rFonts w:ascii="Arial" w:hAnsi="Arial" w:cs="Arial"/>
          <w:sz w:val="24"/>
          <w:szCs w:val="24"/>
        </w:rPr>
      </w:pPr>
      <w:r w:rsidRPr="008B7F9B">
        <w:rPr>
          <w:rFonts w:ascii="Arial" w:hAnsi="Arial" w:cs="Arial"/>
          <w:sz w:val="24"/>
          <w:szCs w:val="24"/>
        </w:rPr>
        <w:t>przystępując do postępowania o udzielenie zamówienia publicznego prowadzonego przez Gminny Zakład Opieki Zdrowotnej w Kętach w trybie podstawowym na:</w:t>
      </w:r>
    </w:p>
    <w:p w14:paraId="3A195E2C" w14:textId="77777777" w:rsidR="00D86209" w:rsidRPr="008B7F9B" w:rsidRDefault="00D86209" w:rsidP="00D86209">
      <w:pPr>
        <w:pStyle w:val="Default"/>
        <w:ind w:left="720"/>
        <w:jc w:val="both"/>
        <w:rPr>
          <w:rFonts w:ascii="Arial" w:hAnsi="Arial" w:cs="Arial"/>
          <w:b/>
          <w:bCs/>
          <w:i/>
          <w:iCs/>
        </w:rPr>
      </w:pPr>
      <w:r w:rsidRPr="008B7F9B">
        <w:rPr>
          <w:rFonts w:ascii="Arial" w:hAnsi="Arial" w:cs="Arial"/>
          <w:b/>
          <w:bCs/>
          <w:i/>
          <w:iCs/>
        </w:rPr>
        <w:t xml:space="preserve">„Dostawa środków i materiałów medycznych Pakiet A, B i C” </w:t>
      </w:r>
    </w:p>
    <w:p w14:paraId="7A3E94F9" w14:textId="77777777" w:rsidR="00D86209" w:rsidRPr="008B7F9B" w:rsidRDefault="00D86209" w:rsidP="00D86209">
      <w:pPr>
        <w:rPr>
          <w:rFonts w:ascii="Arial" w:hAnsi="Arial" w:cs="Arial"/>
          <w:sz w:val="21"/>
          <w:szCs w:val="21"/>
        </w:rPr>
      </w:pPr>
    </w:p>
    <w:p w14:paraId="4DE6103D" w14:textId="77777777" w:rsidR="00D86209" w:rsidRPr="008B7F9B" w:rsidRDefault="00D86209" w:rsidP="00D86209">
      <w:pPr>
        <w:spacing w:line="360" w:lineRule="auto"/>
        <w:rPr>
          <w:rFonts w:ascii="Arial" w:hAnsi="Arial" w:cs="Arial"/>
          <w:b/>
          <w:sz w:val="24"/>
          <w:szCs w:val="24"/>
        </w:rPr>
      </w:pPr>
      <w:r w:rsidRPr="008B7F9B">
        <w:rPr>
          <w:rFonts w:ascii="Arial" w:hAnsi="Arial" w:cs="Arial"/>
          <w:b/>
          <w:sz w:val="24"/>
          <w:szCs w:val="24"/>
        </w:rPr>
        <w:t>oświadczam, co następuje:</w:t>
      </w:r>
    </w:p>
    <w:p w14:paraId="0E09D0B3" w14:textId="77777777" w:rsidR="00D86209" w:rsidRPr="008B7F9B" w:rsidRDefault="00D86209" w:rsidP="00D86209">
      <w:pPr>
        <w:shd w:val="clear" w:color="auto" w:fill="BFBFBF" w:themeFill="background1" w:themeFillShade="BF"/>
        <w:spacing w:line="360" w:lineRule="auto"/>
        <w:rPr>
          <w:rFonts w:ascii="Arial" w:hAnsi="Arial" w:cs="Arial"/>
          <w:b/>
          <w:sz w:val="24"/>
          <w:szCs w:val="24"/>
        </w:rPr>
      </w:pPr>
      <w:r w:rsidRPr="008B7F9B">
        <w:rPr>
          <w:rFonts w:ascii="Arial" w:hAnsi="Arial" w:cs="Arial"/>
          <w:b/>
          <w:sz w:val="24"/>
          <w:szCs w:val="24"/>
        </w:rPr>
        <w:t>INFORMACJA DOTYCZĄCA WYKONAWCY:</w:t>
      </w:r>
    </w:p>
    <w:p w14:paraId="29982305" w14:textId="77777777" w:rsidR="00D86209" w:rsidRPr="008B7F9B" w:rsidRDefault="00D86209" w:rsidP="00D86209">
      <w:pPr>
        <w:spacing w:line="360" w:lineRule="auto"/>
        <w:rPr>
          <w:rFonts w:ascii="Arial" w:hAnsi="Arial" w:cs="Arial"/>
          <w:sz w:val="24"/>
          <w:szCs w:val="24"/>
        </w:rPr>
      </w:pPr>
    </w:p>
    <w:p w14:paraId="4C842EF0" w14:textId="77777777" w:rsidR="00D86209" w:rsidRPr="008B7F9B" w:rsidRDefault="00D86209" w:rsidP="00D86209">
      <w:pPr>
        <w:spacing w:line="360" w:lineRule="auto"/>
        <w:rPr>
          <w:rFonts w:ascii="Arial" w:hAnsi="Arial" w:cs="Arial"/>
          <w:sz w:val="24"/>
          <w:szCs w:val="24"/>
        </w:rPr>
      </w:pPr>
      <w:r w:rsidRPr="008B7F9B">
        <w:rPr>
          <w:rFonts w:ascii="Arial" w:hAnsi="Arial" w:cs="Arial"/>
          <w:sz w:val="24"/>
          <w:szCs w:val="24"/>
        </w:rPr>
        <w:t>Oświadczam, że spełniam warunki udziału w postępowaniu określone przez Zamawiającego w Rozdziale VIII ust. 1 pkt 1 i SWZ dla części Pakiet A/Pakiet B/Pakiet C</w:t>
      </w:r>
      <w:r w:rsidRPr="008B7F9B">
        <w:rPr>
          <w:rFonts w:ascii="Arial" w:hAnsi="Arial" w:cs="Arial"/>
          <w:color w:val="FF0000"/>
          <w:sz w:val="24"/>
          <w:szCs w:val="24"/>
        </w:rPr>
        <w:t>*</w:t>
      </w:r>
      <w:r w:rsidRPr="008B7F9B">
        <w:rPr>
          <w:rFonts w:ascii="Arial" w:hAnsi="Arial" w:cs="Arial"/>
          <w:sz w:val="24"/>
          <w:szCs w:val="24"/>
        </w:rPr>
        <w:t>.</w:t>
      </w:r>
    </w:p>
    <w:p w14:paraId="060988E7" w14:textId="77777777" w:rsidR="00D86209" w:rsidRPr="008B7F9B" w:rsidRDefault="00D86209" w:rsidP="00D86209">
      <w:pPr>
        <w:spacing w:line="360" w:lineRule="auto"/>
        <w:rPr>
          <w:rFonts w:ascii="Arial" w:hAnsi="Arial" w:cs="Arial"/>
          <w:sz w:val="24"/>
          <w:szCs w:val="24"/>
        </w:rPr>
      </w:pPr>
    </w:p>
    <w:p w14:paraId="36D5C5FC" w14:textId="77777777" w:rsidR="00D86209" w:rsidRPr="008B7F9B" w:rsidRDefault="00D86209" w:rsidP="00D86209">
      <w:pPr>
        <w:spacing w:line="360" w:lineRule="auto"/>
        <w:rPr>
          <w:rFonts w:ascii="Arial" w:hAnsi="Arial" w:cs="Arial"/>
          <w:sz w:val="24"/>
          <w:szCs w:val="24"/>
        </w:rPr>
      </w:pPr>
    </w:p>
    <w:p w14:paraId="421913A3" w14:textId="77777777" w:rsidR="00D86209" w:rsidRPr="008B7F9B" w:rsidRDefault="00D86209" w:rsidP="00D86209">
      <w:pPr>
        <w:spacing w:line="360" w:lineRule="auto"/>
        <w:rPr>
          <w:rFonts w:ascii="Arial" w:hAnsi="Arial" w:cs="Arial"/>
          <w:sz w:val="24"/>
          <w:szCs w:val="24"/>
        </w:rPr>
      </w:pPr>
    </w:p>
    <w:p w14:paraId="57132BCE" w14:textId="77777777" w:rsidR="00D86209" w:rsidRPr="008B7F9B" w:rsidRDefault="00D86209" w:rsidP="00D86209">
      <w:pPr>
        <w:tabs>
          <w:tab w:val="left" w:pos="5670"/>
        </w:tabs>
        <w:spacing w:line="240" w:lineRule="exact"/>
        <w:rPr>
          <w:rFonts w:ascii="Arial" w:hAnsi="Arial" w:cs="Arial"/>
        </w:rPr>
      </w:pPr>
      <w:r w:rsidRPr="008B7F9B">
        <w:rPr>
          <w:rFonts w:ascii="Arial" w:hAnsi="Arial" w:cs="Arial"/>
        </w:rPr>
        <w:t xml:space="preserve">....................., dn. ..................... 2025 r.            </w:t>
      </w:r>
      <w:r w:rsidRPr="008B7F9B">
        <w:rPr>
          <w:rFonts w:ascii="Arial" w:hAnsi="Arial" w:cs="Arial"/>
        </w:rPr>
        <w:tab/>
        <w:t>.......................................................</w:t>
      </w:r>
    </w:p>
    <w:p w14:paraId="158464A4" w14:textId="77777777" w:rsidR="00D86209" w:rsidRPr="008B7F9B" w:rsidRDefault="00D86209" w:rsidP="00D86209">
      <w:pPr>
        <w:tabs>
          <w:tab w:val="left" w:pos="4962"/>
        </w:tabs>
        <w:spacing w:line="240" w:lineRule="exact"/>
        <w:ind w:left="5664"/>
        <w:rPr>
          <w:rFonts w:ascii="Arial" w:hAnsi="Arial" w:cs="Arial"/>
        </w:rPr>
      </w:pPr>
      <w:r w:rsidRPr="008B7F9B">
        <w:rPr>
          <w:rFonts w:ascii="Arial" w:hAnsi="Arial" w:cs="Arial"/>
        </w:rPr>
        <w:t>(podpis/y osoby/osób uprawnionej/</w:t>
      </w:r>
      <w:proofErr w:type="spellStart"/>
      <w:r w:rsidRPr="008B7F9B">
        <w:rPr>
          <w:rFonts w:ascii="Arial" w:hAnsi="Arial" w:cs="Arial"/>
        </w:rPr>
        <w:t>ych</w:t>
      </w:r>
      <w:proofErr w:type="spellEnd"/>
      <w:r w:rsidRPr="008B7F9B">
        <w:rPr>
          <w:rFonts w:ascii="Arial" w:hAnsi="Arial" w:cs="Arial"/>
        </w:rPr>
        <w:t>)</w:t>
      </w:r>
      <w:bookmarkStart w:id="7" w:name="_Hlk157499789"/>
      <w:bookmarkEnd w:id="4"/>
    </w:p>
    <w:p w14:paraId="1315A326" w14:textId="77777777" w:rsidR="00D86209" w:rsidRPr="008B7F9B" w:rsidRDefault="00D86209" w:rsidP="00D86209">
      <w:pPr>
        <w:rPr>
          <w:rFonts w:ascii="Arial" w:hAnsi="Arial" w:cs="Arial"/>
        </w:rPr>
      </w:pPr>
    </w:p>
    <w:p w14:paraId="4020ABCA" w14:textId="77777777" w:rsidR="00D86209" w:rsidRPr="008B7F9B" w:rsidRDefault="00D86209" w:rsidP="00D86209">
      <w:pPr>
        <w:rPr>
          <w:rFonts w:ascii="Arial" w:hAnsi="Arial" w:cs="Arial"/>
        </w:rPr>
      </w:pPr>
    </w:p>
    <w:p w14:paraId="406B4D0F" w14:textId="77777777" w:rsidR="00D86209" w:rsidRPr="008B7F9B" w:rsidRDefault="00D86209" w:rsidP="00D86209">
      <w:pPr>
        <w:tabs>
          <w:tab w:val="left" w:pos="4962"/>
        </w:tabs>
        <w:spacing w:line="240" w:lineRule="exact"/>
        <w:rPr>
          <w:rFonts w:ascii="Arial" w:hAnsi="Arial" w:cs="Arial"/>
          <w:color w:val="FF0000"/>
        </w:rPr>
      </w:pPr>
      <w:r w:rsidRPr="008B7F9B">
        <w:rPr>
          <w:rFonts w:ascii="Arial" w:hAnsi="Arial" w:cs="Arial"/>
          <w:color w:val="FF0000"/>
        </w:rPr>
        <w:t xml:space="preserve">* </w:t>
      </w:r>
      <w:r w:rsidRPr="008B7F9B">
        <w:rPr>
          <w:rFonts w:ascii="Arial" w:hAnsi="Arial" w:cs="Arial"/>
          <w:i/>
          <w:iCs/>
          <w:color w:val="FF0000"/>
        </w:rPr>
        <w:t>niepotrzebne skreślić – zostawić tylko te Pakiety, na które jest składana oferta</w:t>
      </w:r>
    </w:p>
    <w:p w14:paraId="6F7808C5" w14:textId="77777777" w:rsidR="00D86209" w:rsidRPr="008B7F9B" w:rsidRDefault="00D86209" w:rsidP="00D86209">
      <w:pPr>
        <w:spacing w:after="200" w:line="276" w:lineRule="auto"/>
        <w:rPr>
          <w:rFonts w:ascii="Arial" w:hAnsi="Arial" w:cs="Arial"/>
        </w:rPr>
      </w:pPr>
    </w:p>
    <w:p w14:paraId="6AF562FA" w14:textId="77777777" w:rsidR="00D86209" w:rsidRPr="008B7F9B" w:rsidRDefault="00D86209" w:rsidP="00D86209">
      <w:pPr>
        <w:shd w:val="clear" w:color="auto" w:fill="BFBFBF" w:themeFill="background1" w:themeFillShade="BF"/>
        <w:spacing w:line="360" w:lineRule="auto"/>
        <w:rPr>
          <w:rFonts w:ascii="Arial" w:hAnsi="Arial" w:cs="Arial"/>
          <w:b/>
          <w:sz w:val="24"/>
          <w:szCs w:val="24"/>
        </w:rPr>
      </w:pPr>
    </w:p>
    <w:p w14:paraId="62E302EF" w14:textId="77777777" w:rsidR="00D86209" w:rsidRPr="008B7F9B" w:rsidRDefault="00D86209" w:rsidP="00D86209">
      <w:pPr>
        <w:shd w:val="clear" w:color="auto" w:fill="BFBFBF" w:themeFill="background1" w:themeFillShade="BF"/>
        <w:spacing w:line="360" w:lineRule="auto"/>
        <w:rPr>
          <w:rFonts w:ascii="Arial" w:hAnsi="Arial" w:cs="Arial"/>
        </w:rPr>
      </w:pPr>
      <w:r w:rsidRPr="008B7F9B">
        <w:rPr>
          <w:rFonts w:ascii="Arial" w:hAnsi="Arial" w:cs="Arial"/>
          <w:b/>
        </w:rPr>
        <w:t>INFORMACJA W ZWIĄZKU Z POLEGANIEM NA ZASOBACH INNYCH PODMIOTÓW*</w:t>
      </w:r>
      <w:r w:rsidRPr="008B7F9B">
        <w:rPr>
          <w:rFonts w:ascii="Arial" w:hAnsi="Arial" w:cs="Arial"/>
        </w:rPr>
        <w:t xml:space="preserve">: </w:t>
      </w:r>
    </w:p>
    <w:p w14:paraId="39F47D3E" w14:textId="77777777" w:rsidR="00D86209" w:rsidRPr="008B7F9B" w:rsidRDefault="00D86209" w:rsidP="00D86209">
      <w:pPr>
        <w:spacing w:line="360" w:lineRule="auto"/>
        <w:rPr>
          <w:rFonts w:ascii="Arial" w:hAnsi="Arial" w:cs="Arial"/>
          <w:sz w:val="24"/>
        </w:rPr>
      </w:pPr>
      <w:r w:rsidRPr="008B7F9B">
        <w:rPr>
          <w:rFonts w:ascii="Arial" w:hAnsi="Arial" w:cs="Arial"/>
          <w:sz w:val="24"/>
        </w:rPr>
        <w:t>Oświadczam, że w celu wykazania spełniania warunków udziału w postępowaniu, określonych przez Zamawiającego w Rozdziale VIII  ust. 1 pkt 1 SWZ polegam na zasobach następującego/</w:t>
      </w:r>
      <w:proofErr w:type="spellStart"/>
      <w:r w:rsidRPr="008B7F9B">
        <w:rPr>
          <w:rFonts w:ascii="Arial" w:hAnsi="Arial" w:cs="Arial"/>
          <w:sz w:val="24"/>
        </w:rPr>
        <w:t>ych</w:t>
      </w:r>
      <w:proofErr w:type="spellEnd"/>
      <w:r w:rsidRPr="008B7F9B">
        <w:rPr>
          <w:rFonts w:ascii="Arial" w:hAnsi="Arial" w:cs="Arial"/>
          <w:sz w:val="24"/>
        </w:rPr>
        <w:t xml:space="preserve"> podmiotu/ów:………………………………………....................,</w:t>
      </w:r>
    </w:p>
    <w:p w14:paraId="73757502" w14:textId="77777777" w:rsidR="00D86209" w:rsidRPr="008B7F9B" w:rsidRDefault="00D86209" w:rsidP="00D86209">
      <w:pPr>
        <w:spacing w:line="360" w:lineRule="auto"/>
        <w:rPr>
          <w:rFonts w:ascii="Arial" w:hAnsi="Arial" w:cs="Arial"/>
          <w:sz w:val="24"/>
        </w:rPr>
      </w:pPr>
      <w:r w:rsidRPr="008B7F9B">
        <w:rPr>
          <w:rFonts w:ascii="Arial" w:hAnsi="Arial" w:cs="Arial"/>
          <w:sz w:val="24"/>
        </w:rPr>
        <w:t>…………………………………………………………………..................................................,</w:t>
      </w:r>
    </w:p>
    <w:p w14:paraId="7C16C47C" w14:textId="77777777" w:rsidR="00D86209" w:rsidRPr="008B7F9B" w:rsidRDefault="00D86209" w:rsidP="00D86209">
      <w:pPr>
        <w:spacing w:line="360" w:lineRule="auto"/>
        <w:rPr>
          <w:rFonts w:ascii="Arial" w:hAnsi="Arial" w:cs="Arial"/>
          <w:sz w:val="24"/>
        </w:rPr>
      </w:pPr>
      <w:r w:rsidRPr="008B7F9B">
        <w:rPr>
          <w:rFonts w:ascii="Arial" w:hAnsi="Arial" w:cs="Arial"/>
          <w:sz w:val="24"/>
        </w:rPr>
        <w:t xml:space="preserve">w następującym zakresie: </w:t>
      </w:r>
    </w:p>
    <w:p w14:paraId="107CC582" w14:textId="77777777" w:rsidR="00D86209" w:rsidRPr="008B7F9B" w:rsidRDefault="00D86209" w:rsidP="00D86209">
      <w:pPr>
        <w:rPr>
          <w:rFonts w:ascii="Arial" w:hAnsi="Arial" w:cs="Arial"/>
        </w:rPr>
      </w:pPr>
      <w:r w:rsidRPr="008B7F9B">
        <w:rPr>
          <w:rFonts w:ascii="Arial" w:hAnsi="Arial" w:cs="Arial"/>
        </w:rPr>
        <w:t xml:space="preserve">………………………………………………………………………………………………… </w:t>
      </w:r>
    </w:p>
    <w:p w14:paraId="1DB1B477" w14:textId="77777777" w:rsidR="00D86209" w:rsidRPr="008B7F9B" w:rsidRDefault="00D86209" w:rsidP="00D86209">
      <w:pPr>
        <w:rPr>
          <w:rFonts w:ascii="Arial" w:hAnsi="Arial" w:cs="Arial"/>
          <w:i/>
        </w:rPr>
      </w:pPr>
      <w:r w:rsidRPr="008B7F9B">
        <w:rPr>
          <w:rFonts w:ascii="Arial" w:hAnsi="Arial" w:cs="Arial"/>
          <w:i/>
        </w:rPr>
        <w:t>(wskazać podmiot i określić odpowiedni zakres dla wskazanego podmiotu).</w:t>
      </w:r>
    </w:p>
    <w:p w14:paraId="45650176" w14:textId="77777777" w:rsidR="00D86209" w:rsidRPr="008B7F9B" w:rsidRDefault="00D86209" w:rsidP="00D86209">
      <w:pPr>
        <w:spacing w:line="360" w:lineRule="auto"/>
        <w:rPr>
          <w:rFonts w:ascii="Arial" w:hAnsi="Arial" w:cs="Arial"/>
        </w:rPr>
      </w:pPr>
    </w:p>
    <w:p w14:paraId="4EF5E99A" w14:textId="77777777" w:rsidR="00D86209" w:rsidRPr="008B7F9B" w:rsidRDefault="00D86209" w:rsidP="00D86209">
      <w:pPr>
        <w:spacing w:line="360" w:lineRule="auto"/>
        <w:rPr>
          <w:rFonts w:ascii="Arial" w:hAnsi="Arial" w:cs="Arial"/>
        </w:rPr>
      </w:pPr>
    </w:p>
    <w:p w14:paraId="4B0F9BB3" w14:textId="77777777" w:rsidR="00D86209" w:rsidRPr="008B7F9B" w:rsidRDefault="00D86209" w:rsidP="00D86209">
      <w:pPr>
        <w:tabs>
          <w:tab w:val="left" w:pos="5670"/>
        </w:tabs>
        <w:spacing w:line="240" w:lineRule="exact"/>
        <w:rPr>
          <w:rFonts w:ascii="Arial" w:hAnsi="Arial" w:cs="Arial"/>
        </w:rPr>
      </w:pPr>
      <w:r w:rsidRPr="008B7F9B">
        <w:rPr>
          <w:rFonts w:ascii="Arial" w:hAnsi="Arial" w:cs="Arial"/>
        </w:rPr>
        <w:t xml:space="preserve">....................., dn. ..................... 2025 r.            </w:t>
      </w:r>
      <w:r w:rsidRPr="008B7F9B">
        <w:rPr>
          <w:rFonts w:ascii="Arial" w:hAnsi="Arial" w:cs="Arial"/>
        </w:rPr>
        <w:tab/>
        <w:t>.......................................................</w:t>
      </w:r>
    </w:p>
    <w:p w14:paraId="30D50B4E" w14:textId="77777777" w:rsidR="00D86209" w:rsidRPr="008B7F9B" w:rsidRDefault="00D86209" w:rsidP="00D86209">
      <w:pPr>
        <w:tabs>
          <w:tab w:val="left" w:pos="4962"/>
        </w:tabs>
        <w:spacing w:line="240" w:lineRule="exact"/>
        <w:ind w:left="5664"/>
        <w:rPr>
          <w:rFonts w:ascii="Arial" w:hAnsi="Arial" w:cs="Arial"/>
        </w:rPr>
      </w:pPr>
      <w:r w:rsidRPr="008B7F9B">
        <w:rPr>
          <w:rFonts w:ascii="Arial" w:hAnsi="Arial" w:cs="Arial"/>
        </w:rPr>
        <w:t>(podpis/y osoby/osób uprawnionej/</w:t>
      </w:r>
      <w:proofErr w:type="spellStart"/>
      <w:r w:rsidRPr="008B7F9B">
        <w:rPr>
          <w:rFonts w:ascii="Arial" w:hAnsi="Arial" w:cs="Arial"/>
        </w:rPr>
        <w:t>ych</w:t>
      </w:r>
      <w:proofErr w:type="spellEnd"/>
      <w:r w:rsidRPr="008B7F9B">
        <w:rPr>
          <w:rFonts w:ascii="Arial" w:hAnsi="Arial" w:cs="Arial"/>
        </w:rPr>
        <w:t>)</w:t>
      </w:r>
    </w:p>
    <w:p w14:paraId="781F6AAD" w14:textId="77777777" w:rsidR="00D86209" w:rsidRPr="008B7F9B" w:rsidRDefault="00D86209" w:rsidP="00D86209">
      <w:pPr>
        <w:tabs>
          <w:tab w:val="left" w:pos="0"/>
        </w:tabs>
        <w:spacing w:line="240" w:lineRule="exact"/>
        <w:rPr>
          <w:rFonts w:ascii="Arial" w:hAnsi="Arial" w:cs="Arial"/>
        </w:rPr>
      </w:pPr>
      <w:r w:rsidRPr="008B7F9B">
        <w:rPr>
          <w:rFonts w:ascii="Arial" w:hAnsi="Arial" w:cs="Arial"/>
        </w:rPr>
        <w:t>* wypełnić jeśli dotyczy</w:t>
      </w:r>
    </w:p>
    <w:p w14:paraId="684C69A7" w14:textId="77777777" w:rsidR="00D86209" w:rsidRPr="008B7F9B" w:rsidRDefault="00D86209" w:rsidP="00D86209">
      <w:pPr>
        <w:rPr>
          <w:rFonts w:ascii="Arial" w:hAnsi="Arial" w:cs="Arial"/>
        </w:rPr>
      </w:pPr>
    </w:p>
    <w:p w14:paraId="567E20C8" w14:textId="77777777" w:rsidR="00D86209" w:rsidRPr="008B7F9B" w:rsidRDefault="00D86209" w:rsidP="00D86209">
      <w:pPr>
        <w:rPr>
          <w:rFonts w:ascii="Arial" w:hAnsi="Arial" w:cs="Arial"/>
        </w:rPr>
      </w:pPr>
    </w:p>
    <w:p w14:paraId="3FBC6ED3" w14:textId="77777777" w:rsidR="00D86209" w:rsidRPr="008B7F9B" w:rsidRDefault="00D86209" w:rsidP="00D86209">
      <w:pPr>
        <w:rPr>
          <w:rFonts w:ascii="Arial" w:hAnsi="Arial" w:cs="Arial"/>
        </w:rPr>
      </w:pPr>
    </w:p>
    <w:p w14:paraId="3AF46A25" w14:textId="77777777" w:rsidR="00D86209" w:rsidRPr="008B7F9B" w:rsidRDefault="00D86209" w:rsidP="00D86209">
      <w:pPr>
        <w:rPr>
          <w:rFonts w:ascii="Arial" w:hAnsi="Arial" w:cs="Arial"/>
        </w:rPr>
      </w:pPr>
    </w:p>
    <w:p w14:paraId="4D98F0F2" w14:textId="77777777" w:rsidR="00D86209" w:rsidRPr="008B7F9B" w:rsidRDefault="00D86209" w:rsidP="00D86209">
      <w:pPr>
        <w:rPr>
          <w:rFonts w:ascii="Arial" w:hAnsi="Arial" w:cs="Arial"/>
        </w:rPr>
      </w:pPr>
    </w:p>
    <w:p w14:paraId="7F605624" w14:textId="77777777" w:rsidR="00D86209" w:rsidRPr="008B7F9B" w:rsidRDefault="00D86209" w:rsidP="00D86209">
      <w:pPr>
        <w:rPr>
          <w:rFonts w:ascii="Arial" w:hAnsi="Arial" w:cs="Arial"/>
        </w:rPr>
      </w:pPr>
    </w:p>
    <w:p w14:paraId="2DD5A84D" w14:textId="77777777" w:rsidR="00D86209" w:rsidRPr="008B7F9B" w:rsidRDefault="00D86209" w:rsidP="00D86209">
      <w:pPr>
        <w:rPr>
          <w:rFonts w:ascii="Arial" w:hAnsi="Arial" w:cs="Arial"/>
        </w:rPr>
      </w:pPr>
    </w:p>
    <w:p w14:paraId="78A66A4F" w14:textId="77777777" w:rsidR="00D86209" w:rsidRPr="008B7F9B" w:rsidRDefault="00D86209" w:rsidP="00D86209">
      <w:pPr>
        <w:rPr>
          <w:rFonts w:ascii="Arial" w:hAnsi="Arial" w:cs="Arial"/>
        </w:rPr>
      </w:pPr>
    </w:p>
    <w:p w14:paraId="23495ED3" w14:textId="77777777" w:rsidR="00D86209" w:rsidRPr="008B7F9B" w:rsidRDefault="00D86209" w:rsidP="00D86209">
      <w:pPr>
        <w:rPr>
          <w:rFonts w:ascii="Arial" w:hAnsi="Arial" w:cs="Arial"/>
        </w:rPr>
      </w:pPr>
    </w:p>
    <w:p w14:paraId="50C77D86" w14:textId="77777777" w:rsidR="00D86209" w:rsidRPr="008B7F9B" w:rsidRDefault="00D86209" w:rsidP="00D86209">
      <w:pPr>
        <w:rPr>
          <w:rFonts w:ascii="Arial" w:hAnsi="Arial" w:cs="Arial"/>
        </w:rPr>
      </w:pPr>
    </w:p>
    <w:p w14:paraId="1027525A" w14:textId="77777777" w:rsidR="00D86209" w:rsidRPr="008B7F9B" w:rsidRDefault="00D86209" w:rsidP="00D86209">
      <w:pPr>
        <w:rPr>
          <w:rFonts w:ascii="Arial" w:hAnsi="Arial" w:cs="Arial"/>
        </w:rPr>
      </w:pPr>
    </w:p>
    <w:p w14:paraId="4F8F03E9" w14:textId="77777777" w:rsidR="00D86209" w:rsidRPr="008B7F9B" w:rsidRDefault="00D86209" w:rsidP="00D86209">
      <w:pPr>
        <w:rPr>
          <w:rFonts w:ascii="Arial" w:hAnsi="Arial" w:cs="Arial"/>
        </w:rPr>
      </w:pPr>
    </w:p>
    <w:tbl>
      <w:tblPr>
        <w:tblpPr w:leftFromText="141" w:rightFromText="141" w:vertAnchor="page" w:horzAnchor="margin" w:tblpY="1816"/>
        <w:tblW w:w="938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40" w:firstRow="0" w:lastRow="1" w:firstColumn="0" w:lastColumn="1" w:noHBand="0" w:noVBand="0"/>
      </w:tblPr>
      <w:tblGrid>
        <w:gridCol w:w="9389"/>
      </w:tblGrid>
      <w:tr w:rsidR="00D86209" w:rsidRPr="008B7F9B" w14:paraId="5E5F3B35" w14:textId="77777777" w:rsidTr="00D3223D">
        <w:trPr>
          <w:trHeight w:val="478"/>
        </w:trPr>
        <w:tc>
          <w:tcPr>
            <w:tcW w:w="9389" w:type="dxa"/>
            <w:tcBorders>
              <w:bottom w:val="single" w:sz="4" w:space="0" w:color="auto"/>
            </w:tcBorders>
          </w:tcPr>
          <w:p w14:paraId="3C95EAD8" w14:textId="77777777" w:rsidR="00D86209" w:rsidRPr="008B7F9B" w:rsidRDefault="00D86209" w:rsidP="00D3223D">
            <w:pPr>
              <w:keepNext/>
              <w:spacing w:before="240" w:after="240"/>
              <w:outlineLvl w:val="2"/>
              <w:rPr>
                <w:rFonts w:ascii="Arial" w:hAnsi="Arial" w:cs="Arial"/>
                <w:b/>
                <w:color w:val="000000"/>
              </w:rPr>
            </w:pPr>
            <w:r>
              <w:rPr>
                <w:rFonts w:ascii="Arial" w:hAnsi="Arial" w:cs="Arial"/>
                <w:b/>
                <w:bCs/>
              </w:rPr>
              <w:t>3</w:t>
            </w:r>
            <w:r w:rsidRPr="008B7F9B">
              <w:rPr>
                <w:rFonts w:ascii="Arial" w:hAnsi="Arial" w:cs="Arial"/>
                <w:b/>
                <w:bCs/>
              </w:rPr>
              <w:t xml:space="preserve">/2025/GZOZ                            </w:t>
            </w:r>
            <w:r w:rsidRPr="008B7F9B">
              <w:rPr>
                <w:rFonts w:ascii="Arial" w:hAnsi="Arial" w:cs="Arial"/>
                <w:b/>
              </w:rPr>
              <w:t xml:space="preserve">                                                                 </w:t>
            </w:r>
            <w:r w:rsidRPr="008B7F9B">
              <w:rPr>
                <w:rFonts w:ascii="Arial" w:hAnsi="Arial" w:cs="Arial"/>
                <w:b/>
                <w:color w:val="000000"/>
              </w:rPr>
              <w:t>ZAŁĄCZNIK NR 4 DO SWZ</w:t>
            </w:r>
          </w:p>
        </w:tc>
      </w:tr>
      <w:tr w:rsidR="00D86209" w:rsidRPr="008B7F9B" w14:paraId="2572CAA0" w14:textId="77777777" w:rsidTr="00D3223D">
        <w:trPr>
          <w:trHeight w:val="650"/>
        </w:trPr>
        <w:tc>
          <w:tcPr>
            <w:tcW w:w="9389" w:type="dxa"/>
            <w:tcBorders>
              <w:top w:val="single" w:sz="4" w:space="0" w:color="auto"/>
              <w:bottom w:val="double" w:sz="4" w:space="0" w:color="auto"/>
            </w:tcBorders>
          </w:tcPr>
          <w:p w14:paraId="066F38D3" w14:textId="77777777" w:rsidR="00D86209" w:rsidRPr="008B7F9B" w:rsidRDefault="00D86209" w:rsidP="00D3223D">
            <w:pPr>
              <w:spacing w:before="240" w:after="120" w:line="360" w:lineRule="auto"/>
              <w:rPr>
                <w:rFonts w:ascii="Arial" w:hAnsi="Arial" w:cs="Arial"/>
                <w:b/>
              </w:rPr>
            </w:pPr>
          </w:p>
          <w:p w14:paraId="73E39E96" w14:textId="77777777" w:rsidR="00D86209" w:rsidRPr="008B7F9B" w:rsidRDefault="00D86209" w:rsidP="00D3223D">
            <w:pPr>
              <w:spacing w:before="240" w:after="120" w:line="360" w:lineRule="auto"/>
              <w:rPr>
                <w:rFonts w:ascii="Arial" w:hAnsi="Arial" w:cs="Arial"/>
                <w:b/>
              </w:rPr>
            </w:pPr>
          </w:p>
          <w:p w14:paraId="7E47D993" w14:textId="77777777" w:rsidR="00D86209" w:rsidRPr="008B7F9B" w:rsidRDefault="00D86209" w:rsidP="00D3223D">
            <w:pPr>
              <w:spacing w:before="240" w:after="120" w:line="360" w:lineRule="auto"/>
              <w:rPr>
                <w:rFonts w:ascii="Arial" w:hAnsi="Arial" w:cs="Arial"/>
                <w:b/>
              </w:rPr>
            </w:pPr>
            <w:r w:rsidRPr="008B7F9B">
              <w:rPr>
                <w:rFonts w:ascii="Arial" w:hAnsi="Arial" w:cs="Arial"/>
                <w:b/>
              </w:rPr>
              <w:t xml:space="preserve">OŚWIADCZENIE WYKONAWCY O </w:t>
            </w:r>
            <w:bookmarkStart w:id="8" w:name="_Hlk62035605"/>
            <w:r w:rsidRPr="008B7F9B">
              <w:rPr>
                <w:rFonts w:ascii="Arial" w:hAnsi="Arial" w:cs="Arial"/>
                <w:b/>
              </w:rPr>
              <w:t>NIEPODLEGANIU WYKLUCZENIU</w:t>
            </w:r>
            <w:r w:rsidRPr="008B7F9B" w:rsidDel="00C11FC6">
              <w:rPr>
                <w:rFonts w:ascii="Arial" w:hAnsi="Arial" w:cs="Arial"/>
                <w:b/>
              </w:rPr>
              <w:t xml:space="preserve"> </w:t>
            </w:r>
            <w:bookmarkEnd w:id="8"/>
          </w:p>
        </w:tc>
      </w:tr>
    </w:tbl>
    <w:p w14:paraId="3FD41718" w14:textId="77777777" w:rsidR="00D86209" w:rsidRPr="008B7F9B" w:rsidRDefault="00D86209" w:rsidP="00D86209">
      <w:pPr>
        <w:spacing w:line="360" w:lineRule="auto"/>
        <w:rPr>
          <w:rFonts w:ascii="Arial" w:hAnsi="Arial" w:cs="Arial"/>
          <w:color w:val="000000"/>
        </w:rPr>
      </w:pPr>
    </w:p>
    <w:p w14:paraId="4686CBAF" w14:textId="77777777" w:rsidR="00D86209" w:rsidRPr="008B7F9B" w:rsidRDefault="00D86209" w:rsidP="00D86209">
      <w:pPr>
        <w:spacing w:line="360" w:lineRule="auto"/>
        <w:rPr>
          <w:rFonts w:ascii="Arial" w:hAnsi="Arial" w:cs="Arial"/>
          <w:color w:val="000000"/>
        </w:rPr>
      </w:pPr>
    </w:p>
    <w:p w14:paraId="3C40DBDB" w14:textId="77777777" w:rsidR="00D86209" w:rsidRPr="008B7F9B" w:rsidRDefault="00D86209" w:rsidP="00D86209">
      <w:pPr>
        <w:spacing w:line="360" w:lineRule="auto"/>
        <w:rPr>
          <w:rFonts w:ascii="Arial" w:hAnsi="Arial" w:cs="Arial"/>
          <w:color w:val="000000"/>
        </w:rPr>
      </w:pPr>
      <w:r w:rsidRPr="008B7F9B">
        <w:rPr>
          <w:rFonts w:ascii="Arial" w:hAnsi="Arial" w:cs="Arial"/>
          <w:color w:val="000000"/>
        </w:rPr>
        <w:t xml:space="preserve">Ja niżej podpisany/My niżej podpisani </w:t>
      </w:r>
    </w:p>
    <w:p w14:paraId="1F3F2DE3" w14:textId="77777777" w:rsidR="00D86209" w:rsidRPr="008B7F9B" w:rsidRDefault="00D86209" w:rsidP="00D86209">
      <w:pPr>
        <w:spacing w:line="360" w:lineRule="auto"/>
        <w:rPr>
          <w:rFonts w:ascii="Arial" w:hAnsi="Arial" w:cs="Arial"/>
          <w:color w:val="000000"/>
        </w:rPr>
      </w:pPr>
      <w:r w:rsidRPr="008B7F9B">
        <w:rPr>
          <w:rFonts w:ascii="Arial" w:hAnsi="Arial" w:cs="Arial"/>
          <w:color w:val="000000"/>
        </w:rPr>
        <w:t>....................................................................................................................................................</w:t>
      </w:r>
    </w:p>
    <w:p w14:paraId="55D02253" w14:textId="77777777" w:rsidR="00D86209" w:rsidRPr="008B7F9B" w:rsidRDefault="00D86209" w:rsidP="00D86209">
      <w:pPr>
        <w:spacing w:line="360" w:lineRule="auto"/>
        <w:rPr>
          <w:rFonts w:ascii="Arial" w:hAnsi="Arial" w:cs="Arial"/>
          <w:color w:val="000000"/>
        </w:rPr>
      </w:pPr>
      <w:r w:rsidRPr="008B7F9B">
        <w:rPr>
          <w:rFonts w:ascii="Arial" w:hAnsi="Arial" w:cs="Arial"/>
          <w:color w:val="000000"/>
        </w:rPr>
        <w:t>będąc upoważnionym/i/ do reprezentowania Wykonawcy: ....................................................................................................................................................</w:t>
      </w:r>
    </w:p>
    <w:p w14:paraId="2CC1A138" w14:textId="77777777" w:rsidR="00D86209" w:rsidRPr="008B7F9B" w:rsidRDefault="00D86209" w:rsidP="00D86209">
      <w:pPr>
        <w:spacing w:line="360" w:lineRule="auto"/>
        <w:rPr>
          <w:rFonts w:ascii="Arial" w:hAnsi="Arial" w:cs="Arial"/>
          <w:color w:val="000000"/>
        </w:rPr>
      </w:pPr>
      <w:r w:rsidRPr="008B7F9B">
        <w:rPr>
          <w:rFonts w:ascii="Arial" w:hAnsi="Arial" w:cs="Arial"/>
          <w:color w:val="000000"/>
        </w:rPr>
        <w:t>....................................................................................................................................................</w:t>
      </w:r>
    </w:p>
    <w:p w14:paraId="1B52BDBC" w14:textId="77777777" w:rsidR="00D86209" w:rsidRPr="008B7F9B" w:rsidRDefault="00D86209" w:rsidP="00D86209">
      <w:pPr>
        <w:spacing w:line="360" w:lineRule="auto"/>
        <w:rPr>
          <w:rFonts w:ascii="Arial" w:hAnsi="Arial" w:cs="Arial"/>
          <w:color w:val="000000"/>
        </w:rPr>
      </w:pPr>
      <w:r w:rsidRPr="008B7F9B">
        <w:rPr>
          <w:rFonts w:ascii="Arial" w:hAnsi="Arial" w:cs="Arial"/>
          <w:color w:val="000000"/>
        </w:rPr>
        <w:t>....................................................................................................................................................</w:t>
      </w:r>
    </w:p>
    <w:p w14:paraId="50458759" w14:textId="77777777" w:rsidR="00D86209" w:rsidRPr="008B7F9B" w:rsidRDefault="00D86209" w:rsidP="00D86209">
      <w:pPr>
        <w:spacing w:after="120" w:line="23" w:lineRule="atLeast"/>
        <w:rPr>
          <w:rFonts w:ascii="Arial" w:hAnsi="Arial" w:cs="Arial"/>
          <w:i/>
          <w:iCs/>
          <w:sz w:val="24"/>
          <w:szCs w:val="24"/>
        </w:rPr>
      </w:pPr>
      <w:r w:rsidRPr="008B7F9B">
        <w:rPr>
          <w:rFonts w:ascii="Arial" w:hAnsi="Arial" w:cs="Arial"/>
          <w:sz w:val="24"/>
          <w:szCs w:val="24"/>
        </w:rPr>
        <w:t>przystępując do postępowania o udzielenie zamówienia publicznego prowadzonego przez Gminny Zakład Opieki Zdrowotnej w Kętach w trybie podstawowym na</w:t>
      </w:r>
      <w:r w:rsidRPr="008B7F9B">
        <w:rPr>
          <w:rFonts w:ascii="Arial" w:hAnsi="Arial" w:cs="Arial"/>
          <w:i/>
          <w:iCs/>
          <w:sz w:val="24"/>
          <w:szCs w:val="24"/>
        </w:rPr>
        <w:t>:</w:t>
      </w:r>
    </w:p>
    <w:p w14:paraId="16664810" w14:textId="77777777" w:rsidR="00D86209" w:rsidRPr="008B7F9B" w:rsidRDefault="00D86209" w:rsidP="00D86209">
      <w:pPr>
        <w:pStyle w:val="Default"/>
        <w:ind w:left="720"/>
        <w:jc w:val="both"/>
        <w:rPr>
          <w:rFonts w:ascii="Arial" w:hAnsi="Arial" w:cs="Arial"/>
          <w:b/>
          <w:bCs/>
          <w:i/>
          <w:iCs/>
        </w:rPr>
      </w:pPr>
      <w:r w:rsidRPr="008B7F9B">
        <w:rPr>
          <w:rFonts w:ascii="Arial" w:hAnsi="Arial" w:cs="Arial"/>
          <w:b/>
          <w:bCs/>
          <w:i/>
          <w:iCs/>
        </w:rPr>
        <w:t xml:space="preserve">„Dostawa środków i materiałów medycznych Pakiet A, B i C” </w:t>
      </w:r>
    </w:p>
    <w:p w14:paraId="6CE74269" w14:textId="77777777" w:rsidR="00D86209" w:rsidRPr="008B7F9B" w:rsidRDefault="00D86209" w:rsidP="00D86209">
      <w:pPr>
        <w:spacing w:after="120" w:line="23" w:lineRule="atLeast"/>
        <w:rPr>
          <w:rFonts w:ascii="Arial" w:hAnsi="Arial" w:cs="Arial"/>
          <w:sz w:val="24"/>
          <w:szCs w:val="24"/>
        </w:rPr>
      </w:pPr>
    </w:p>
    <w:p w14:paraId="7EEBA39C" w14:textId="77777777" w:rsidR="00D86209" w:rsidRPr="008B7F9B" w:rsidRDefault="00D86209" w:rsidP="00D86209">
      <w:pPr>
        <w:spacing w:after="120" w:line="23" w:lineRule="atLeast"/>
        <w:rPr>
          <w:rFonts w:ascii="Arial" w:hAnsi="Arial" w:cs="Arial"/>
          <w:i/>
          <w:sz w:val="24"/>
          <w:szCs w:val="24"/>
        </w:rPr>
      </w:pPr>
      <w:r w:rsidRPr="008B7F9B">
        <w:rPr>
          <w:rFonts w:ascii="Arial" w:hAnsi="Arial" w:cs="Arial"/>
          <w:sz w:val="24"/>
          <w:szCs w:val="24"/>
        </w:rPr>
        <w:t xml:space="preserve">, </w:t>
      </w:r>
      <w:r w:rsidRPr="008B7F9B">
        <w:rPr>
          <w:rFonts w:ascii="Arial" w:hAnsi="Arial" w:cs="Arial"/>
          <w:b/>
          <w:bCs/>
          <w:color w:val="000000"/>
        </w:rPr>
        <w:t>oświadczam, co następuje:</w:t>
      </w:r>
    </w:p>
    <w:p w14:paraId="30F0A669" w14:textId="77777777" w:rsidR="00D86209" w:rsidRPr="008B7F9B" w:rsidRDefault="00D86209" w:rsidP="00D86209">
      <w:pPr>
        <w:spacing w:line="276" w:lineRule="auto"/>
        <w:ind w:right="96"/>
        <w:rPr>
          <w:rFonts w:ascii="Arial" w:hAnsi="Arial" w:cs="Arial"/>
          <w:b/>
          <w:color w:val="000000"/>
        </w:rPr>
      </w:pPr>
    </w:p>
    <w:p w14:paraId="1B2CE509" w14:textId="77777777" w:rsidR="00D86209" w:rsidRPr="008B7F9B" w:rsidRDefault="00D86209" w:rsidP="00D86209">
      <w:pPr>
        <w:spacing w:line="276" w:lineRule="auto"/>
        <w:ind w:right="96"/>
        <w:rPr>
          <w:rFonts w:ascii="Arial" w:hAnsi="Arial" w:cs="Arial"/>
          <w:b/>
          <w:color w:val="000000"/>
        </w:rPr>
      </w:pPr>
    </w:p>
    <w:p w14:paraId="245B4A69" w14:textId="77777777" w:rsidR="00D86209" w:rsidRPr="008B7F9B" w:rsidRDefault="00D86209" w:rsidP="00D86209">
      <w:pPr>
        <w:spacing w:line="276" w:lineRule="auto"/>
        <w:ind w:right="96"/>
        <w:rPr>
          <w:rFonts w:ascii="Arial" w:hAnsi="Arial" w:cs="Arial"/>
          <w:b/>
          <w:color w:val="000000"/>
        </w:rPr>
      </w:pPr>
    </w:p>
    <w:p w14:paraId="5D426433" w14:textId="77777777" w:rsidR="00D86209" w:rsidRPr="008B7F9B" w:rsidRDefault="00D86209" w:rsidP="00D86209">
      <w:pPr>
        <w:shd w:val="clear" w:color="auto" w:fill="BFBFBF" w:themeFill="background1" w:themeFillShade="BF"/>
        <w:spacing w:line="360" w:lineRule="auto"/>
        <w:rPr>
          <w:rFonts w:ascii="Arial" w:hAnsi="Arial" w:cs="Arial"/>
          <w:b/>
        </w:rPr>
      </w:pPr>
      <w:r w:rsidRPr="008B7F9B">
        <w:rPr>
          <w:rFonts w:ascii="Arial" w:hAnsi="Arial" w:cs="Arial"/>
          <w:b/>
        </w:rPr>
        <w:t>OŚWIADCZENIE DOTYCZĄCE WYKONAWCY:</w:t>
      </w:r>
    </w:p>
    <w:p w14:paraId="570AF25C" w14:textId="77777777" w:rsidR="00D86209" w:rsidRPr="008B7F9B" w:rsidRDefault="00D86209" w:rsidP="00D86209">
      <w:pPr>
        <w:spacing w:line="360" w:lineRule="auto"/>
        <w:ind w:left="720"/>
        <w:contextualSpacing/>
        <w:rPr>
          <w:rFonts w:ascii="Arial" w:hAnsi="Arial" w:cs="Arial"/>
        </w:rPr>
      </w:pPr>
    </w:p>
    <w:p w14:paraId="5A009A99" w14:textId="77777777" w:rsidR="00D86209" w:rsidRPr="008B7F9B" w:rsidRDefault="00D86209" w:rsidP="00D86209">
      <w:pPr>
        <w:spacing w:line="360" w:lineRule="auto"/>
        <w:rPr>
          <w:rFonts w:ascii="Arial" w:hAnsi="Arial" w:cs="Arial"/>
        </w:rPr>
      </w:pPr>
      <w:r w:rsidRPr="008B7F9B">
        <w:rPr>
          <w:rFonts w:ascii="Arial" w:hAnsi="Arial" w:cs="Arial"/>
        </w:rPr>
        <w:t xml:space="preserve">Oświadczam, że nie podlegam wykluczeniu z postępowania na podstawie przesłanek, </w:t>
      </w:r>
      <w:r w:rsidRPr="008B7F9B">
        <w:rPr>
          <w:rFonts w:ascii="Arial" w:hAnsi="Arial" w:cs="Arial"/>
        </w:rPr>
        <w:br/>
        <w:t>o których mowa w Rozdziale IX ust. 1 pkt 1, 2 i 3 SWZ.</w:t>
      </w:r>
    </w:p>
    <w:p w14:paraId="6437BDFD" w14:textId="77777777" w:rsidR="00D86209" w:rsidRPr="008B7F9B" w:rsidRDefault="00D86209" w:rsidP="00D86209">
      <w:pPr>
        <w:spacing w:line="360" w:lineRule="auto"/>
        <w:jc w:val="both"/>
        <w:rPr>
          <w:rFonts w:ascii="Arial" w:hAnsi="Arial" w:cs="Arial"/>
        </w:rPr>
      </w:pPr>
    </w:p>
    <w:p w14:paraId="49808E04" w14:textId="77777777" w:rsidR="00D86209" w:rsidRPr="008B7F9B" w:rsidRDefault="00D86209" w:rsidP="00D86209">
      <w:pPr>
        <w:tabs>
          <w:tab w:val="left" w:pos="5670"/>
        </w:tabs>
        <w:spacing w:line="240" w:lineRule="exact"/>
        <w:jc w:val="both"/>
        <w:rPr>
          <w:rFonts w:ascii="Arial" w:hAnsi="Arial" w:cs="Arial"/>
          <w:color w:val="000000"/>
        </w:rPr>
      </w:pPr>
      <w:r w:rsidRPr="008B7F9B">
        <w:rPr>
          <w:rFonts w:ascii="Arial" w:hAnsi="Arial" w:cs="Arial"/>
          <w:color w:val="000000"/>
        </w:rPr>
        <w:t>....................., dn. ..................... 2024 r.                       …………………………………….</w:t>
      </w:r>
    </w:p>
    <w:p w14:paraId="63D51A00" w14:textId="77777777" w:rsidR="00D86209" w:rsidRPr="008B7F9B" w:rsidRDefault="00D86209" w:rsidP="00D86209">
      <w:pPr>
        <w:tabs>
          <w:tab w:val="left" w:pos="4962"/>
        </w:tabs>
        <w:spacing w:line="240" w:lineRule="exact"/>
        <w:jc w:val="both"/>
        <w:rPr>
          <w:rFonts w:ascii="Arial" w:hAnsi="Arial" w:cs="Arial"/>
          <w:color w:val="000000"/>
        </w:rPr>
      </w:pPr>
      <w:r w:rsidRPr="008B7F9B">
        <w:rPr>
          <w:rFonts w:ascii="Arial" w:hAnsi="Arial" w:cs="Arial"/>
          <w:color w:val="000000"/>
        </w:rPr>
        <w:tab/>
        <w:t>(podpis/y osoby/osób uprawnionej/</w:t>
      </w:r>
      <w:proofErr w:type="spellStart"/>
      <w:r w:rsidRPr="008B7F9B">
        <w:rPr>
          <w:rFonts w:ascii="Arial" w:hAnsi="Arial" w:cs="Arial"/>
          <w:color w:val="000000"/>
        </w:rPr>
        <w:t>ych</w:t>
      </w:r>
      <w:proofErr w:type="spellEnd"/>
      <w:r w:rsidRPr="008B7F9B">
        <w:rPr>
          <w:rFonts w:ascii="Arial" w:hAnsi="Arial" w:cs="Arial"/>
          <w:color w:val="000000"/>
        </w:rPr>
        <w:t>)</w:t>
      </w:r>
    </w:p>
    <w:p w14:paraId="01535715" w14:textId="77777777" w:rsidR="00D86209" w:rsidRPr="008B7F9B" w:rsidRDefault="00D86209" w:rsidP="00D86209">
      <w:pPr>
        <w:rPr>
          <w:rFonts w:ascii="Arial" w:hAnsi="Arial" w:cs="Arial"/>
          <w:color w:val="000000"/>
        </w:rPr>
      </w:pPr>
      <w:bookmarkStart w:id="9" w:name="_Hlk157499946"/>
      <w:r w:rsidRPr="008B7F9B">
        <w:rPr>
          <w:rFonts w:ascii="Arial" w:hAnsi="Arial" w:cs="Arial"/>
          <w:color w:val="000000"/>
        </w:rPr>
        <w:br w:type="page"/>
      </w:r>
    </w:p>
    <w:tbl>
      <w:tblPr>
        <w:tblpPr w:leftFromText="141" w:rightFromText="141" w:vertAnchor="text" w:horzAnchor="margin" w:tblpX="-147" w:tblpY="188"/>
        <w:tblW w:w="9503"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503"/>
      </w:tblGrid>
      <w:tr w:rsidR="00D86209" w:rsidRPr="008B7F9B" w14:paraId="44E3DF48" w14:textId="77777777" w:rsidTr="00D3223D">
        <w:tc>
          <w:tcPr>
            <w:tcW w:w="9503" w:type="dxa"/>
            <w:tcBorders>
              <w:top w:val="double" w:sz="4" w:space="0" w:color="auto"/>
              <w:left w:val="double" w:sz="4" w:space="0" w:color="auto"/>
              <w:bottom w:val="single" w:sz="4" w:space="0" w:color="auto"/>
              <w:right w:val="double" w:sz="4" w:space="0" w:color="auto"/>
            </w:tcBorders>
          </w:tcPr>
          <w:bookmarkEnd w:id="5"/>
          <w:bookmarkEnd w:id="7"/>
          <w:p w14:paraId="75407560" w14:textId="77777777" w:rsidR="00D86209" w:rsidRPr="008B7F9B" w:rsidRDefault="00D86209" w:rsidP="00D3223D">
            <w:pPr>
              <w:pStyle w:val="Nagwek3"/>
              <w:spacing w:before="240" w:after="240"/>
              <w:ind w:left="437" w:hanging="437"/>
              <w:rPr>
                <w:b/>
                <w:i/>
                <w:iCs/>
              </w:rPr>
            </w:pPr>
            <w:r>
              <w:rPr>
                <w:bCs/>
                <w:iCs/>
                <w:sz w:val="22"/>
                <w:szCs w:val="22"/>
              </w:rPr>
              <w:t>3</w:t>
            </w:r>
            <w:r w:rsidRPr="008B7F9B">
              <w:rPr>
                <w:bCs/>
                <w:iCs/>
                <w:sz w:val="22"/>
                <w:szCs w:val="22"/>
              </w:rPr>
              <w:t xml:space="preserve">/2025/GZOZ                                 </w:t>
            </w:r>
            <w:r w:rsidRPr="008B7F9B">
              <w:rPr>
                <w:iCs/>
                <w:szCs w:val="24"/>
              </w:rPr>
              <w:t xml:space="preserve">                                                    ZAŁĄCZNIK </w:t>
            </w:r>
            <w:r w:rsidRPr="008B7F9B">
              <w:rPr>
                <w:iCs/>
                <w:color w:val="000000"/>
                <w:szCs w:val="24"/>
              </w:rPr>
              <w:t>NR 5</w:t>
            </w:r>
            <w:r w:rsidRPr="008B7F9B">
              <w:rPr>
                <w:iCs/>
                <w:color w:val="FF0000"/>
                <w:szCs w:val="24"/>
              </w:rPr>
              <w:t xml:space="preserve"> </w:t>
            </w:r>
            <w:r w:rsidRPr="008B7F9B">
              <w:rPr>
                <w:iCs/>
                <w:szCs w:val="24"/>
              </w:rPr>
              <w:t xml:space="preserve">DO SWZ                                                                                        </w:t>
            </w:r>
          </w:p>
        </w:tc>
      </w:tr>
      <w:tr w:rsidR="00D86209" w:rsidRPr="008B7F9B" w14:paraId="52A446D7" w14:textId="77777777" w:rsidTr="00D3223D">
        <w:tc>
          <w:tcPr>
            <w:tcW w:w="9503" w:type="dxa"/>
            <w:tcBorders>
              <w:top w:val="single" w:sz="4" w:space="0" w:color="auto"/>
              <w:left w:val="double" w:sz="4" w:space="0" w:color="auto"/>
              <w:bottom w:val="double" w:sz="4" w:space="0" w:color="auto"/>
              <w:right w:val="double" w:sz="4" w:space="0" w:color="auto"/>
            </w:tcBorders>
          </w:tcPr>
          <w:p w14:paraId="74F9B8D3" w14:textId="77777777" w:rsidR="00D86209" w:rsidRPr="008B7F9B" w:rsidRDefault="00D86209" w:rsidP="00D3223D">
            <w:pPr>
              <w:pStyle w:val="Nagwek2"/>
              <w:ind w:left="293" w:hanging="293"/>
              <w:jc w:val="center"/>
            </w:pPr>
            <w:bookmarkStart w:id="10" w:name="_Hlk157499904"/>
            <w:r w:rsidRPr="008B7F9B">
              <w:rPr>
                <w:i/>
              </w:rPr>
              <w:t>OŚWIADCZENIE</w:t>
            </w:r>
          </w:p>
          <w:p w14:paraId="2B347788" w14:textId="77777777" w:rsidR="00D86209" w:rsidRPr="008B7F9B" w:rsidRDefault="00D86209" w:rsidP="00D3223D">
            <w:pPr>
              <w:pStyle w:val="Nagwek2"/>
              <w:ind w:left="293"/>
            </w:pPr>
            <w:r w:rsidRPr="008B7F9B">
              <w:rPr>
                <w:i/>
              </w:rPr>
              <w:t xml:space="preserve">składane na </w:t>
            </w:r>
            <w:r w:rsidRPr="008B7F9B">
              <w:rPr>
                <w:szCs w:val="24"/>
              </w:rPr>
              <w:t xml:space="preserve">podstawie art. 117 ust. 4 ustawy z dnia 11 września 2019 r. - Prawo zamówień publicznych </w:t>
            </w:r>
          </w:p>
          <w:p w14:paraId="16DA6012" w14:textId="77777777" w:rsidR="00D86209" w:rsidRPr="008B7F9B" w:rsidRDefault="00D86209" w:rsidP="00D3223D">
            <w:pPr>
              <w:jc w:val="center"/>
              <w:rPr>
                <w:rFonts w:ascii="Arial" w:hAnsi="Arial" w:cs="Arial"/>
                <w:szCs w:val="24"/>
              </w:rPr>
            </w:pPr>
            <w:r w:rsidRPr="008B7F9B">
              <w:rPr>
                <w:rFonts w:ascii="Arial" w:hAnsi="Arial" w:cs="Arial"/>
              </w:rPr>
              <w:t>(</w:t>
            </w:r>
            <w:proofErr w:type="spellStart"/>
            <w:r w:rsidRPr="008B7F9B">
              <w:rPr>
                <w:rFonts w:ascii="Arial" w:hAnsi="Arial" w:cs="Arial"/>
              </w:rPr>
              <w:t>t.j</w:t>
            </w:r>
            <w:proofErr w:type="spellEnd"/>
            <w:r w:rsidRPr="008B7F9B">
              <w:rPr>
                <w:rFonts w:ascii="Arial" w:hAnsi="Arial" w:cs="Arial"/>
              </w:rPr>
              <w:t xml:space="preserve">. Dz.U. z 2024 r. poz. 1320), </w:t>
            </w:r>
          </w:p>
        </w:tc>
      </w:tr>
    </w:tbl>
    <w:p w14:paraId="033E77B5" w14:textId="77777777" w:rsidR="00D86209" w:rsidRPr="008B7F9B" w:rsidRDefault="00D86209" w:rsidP="00D86209">
      <w:pPr>
        <w:tabs>
          <w:tab w:val="left" w:pos="4962"/>
        </w:tabs>
        <w:spacing w:line="240" w:lineRule="exact"/>
        <w:rPr>
          <w:rFonts w:ascii="Arial" w:hAnsi="Arial" w:cs="Arial"/>
        </w:rPr>
      </w:pPr>
    </w:p>
    <w:p w14:paraId="0E8306D1" w14:textId="77777777" w:rsidR="00D86209" w:rsidRPr="008B7F9B" w:rsidRDefault="00D86209" w:rsidP="00D86209">
      <w:pPr>
        <w:pStyle w:val="Tekstpodstawowy21"/>
        <w:tabs>
          <w:tab w:val="left" w:pos="5677"/>
        </w:tabs>
        <w:rPr>
          <w:b/>
          <w:szCs w:val="24"/>
        </w:rPr>
      </w:pPr>
      <w:r w:rsidRPr="008B7F9B">
        <w:rPr>
          <w:szCs w:val="24"/>
        </w:rPr>
        <w:t xml:space="preserve">Ja niżej podpisany/My niżej podpisani </w:t>
      </w:r>
      <w:r w:rsidRPr="008B7F9B">
        <w:rPr>
          <w:szCs w:val="24"/>
        </w:rPr>
        <w:tab/>
      </w:r>
    </w:p>
    <w:p w14:paraId="53A92BE9" w14:textId="77777777" w:rsidR="00D86209" w:rsidRPr="008B7F9B" w:rsidRDefault="00D86209" w:rsidP="00D86209">
      <w:pPr>
        <w:pStyle w:val="Tekstpodstawowy21"/>
        <w:rPr>
          <w:b/>
          <w:sz w:val="16"/>
          <w:szCs w:val="16"/>
        </w:rPr>
      </w:pPr>
    </w:p>
    <w:p w14:paraId="1C066C07" w14:textId="77777777" w:rsidR="00D86209" w:rsidRPr="008B7F9B" w:rsidRDefault="00D86209" w:rsidP="00D86209">
      <w:pPr>
        <w:pStyle w:val="Tekstpodstawowy21"/>
        <w:rPr>
          <w:b/>
          <w:szCs w:val="24"/>
        </w:rPr>
      </w:pPr>
      <w:r w:rsidRPr="008B7F9B">
        <w:rPr>
          <w:szCs w:val="24"/>
        </w:rPr>
        <w:t>......................................................................................................................................................,</w:t>
      </w:r>
    </w:p>
    <w:p w14:paraId="3D6B0EFA" w14:textId="77777777" w:rsidR="00D86209" w:rsidRPr="008B7F9B" w:rsidRDefault="00D86209" w:rsidP="00D86209">
      <w:pPr>
        <w:pStyle w:val="Tekstpodstawowy21"/>
        <w:rPr>
          <w:b/>
          <w:sz w:val="16"/>
          <w:szCs w:val="16"/>
        </w:rPr>
      </w:pPr>
    </w:p>
    <w:p w14:paraId="4F2A5CC5" w14:textId="77777777" w:rsidR="00D86209" w:rsidRPr="008B7F9B" w:rsidRDefault="00D86209" w:rsidP="00D86209">
      <w:pPr>
        <w:pStyle w:val="Tekstpodstawowy21"/>
        <w:rPr>
          <w:b/>
          <w:szCs w:val="24"/>
        </w:rPr>
      </w:pPr>
      <w:r w:rsidRPr="008B7F9B">
        <w:rPr>
          <w:szCs w:val="24"/>
        </w:rPr>
        <w:t xml:space="preserve">będąc upoważnionym/i/ do reprezentowania niżej wymienionych Wykonawców wspólnie ubiegających się o udzielenie zamówienia: </w:t>
      </w:r>
    </w:p>
    <w:p w14:paraId="2735C424" w14:textId="77777777" w:rsidR="00D86209" w:rsidRPr="008B7F9B" w:rsidRDefault="00D86209" w:rsidP="00D86209">
      <w:pPr>
        <w:pStyle w:val="Tekstpodstawowy21"/>
        <w:rPr>
          <w:b/>
          <w:sz w:val="16"/>
          <w:szCs w:val="16"/>
        </w:rPr>
      </w:pPr>
    </w:p>
    <w:p w14:paraId="54B252FF" w14:textId="77777777" w:rsidR="00D86209" w:rsidRPr="008B7F9B" w:rsidRDefault="00D86209" w:rsidP="00D86209">
      <w:pPr>
        <w:pStyle w:val="Tekstpodstawowy21"/>
        <w:rPr>
          <w:b/>
          <w:szCs w:val="24"/>
        </w:rPr>
      </w:pPr>
      <w:r w:rsidRPr="008B7F9B">
        <w:rPr>
          <w:szCs w:val="24"/>
        </w:rPr>
        <w:t>.......................................................................................................................................................</w:t>
      </w:r>
    </w:p>
    <w:p w14:paraId="5826EA22" w14:textId="77777777" w:rsidR="00D86209" w:rsidRPr="008B7F9B" w:rsidRDefault="00D86209" w:rsidP="00D86209">
      <w:pPr>
        <w:pStyle w:val="Tekstpodstawowy21"/>
        <w:rPr>
          <w:b/>
          <w:szCs w:val="24"/>
        </w:rPr>
      </w:pPr>
    </w:p>
    <w:p w14:paraId="67F110F6" w14:textId="77777777" w:rsidR="00D86209" w:rsidRPr="008B7F9B" w:rsidRDefault="00D86209" w:rsidP="00D86209">
      <w:pPr>
        <w:pStyle w:val="Tekstpodstawowy21"/>
        <w:rPr>
          <w:b/>
          <w:szCs w:val="24"/>
        </w:rPr>
      </w:pPr>
      <w:r w:rsidRPr="008B7F9B">
        <w:rPr>
          <w:szCs w:val="24"/>
        </w:rPr>
        <w:t>.......................................................................................................................................................</w:t>
      </w:r>
    </w:p>
    <w:p w14:paraId="26249BD0" w14:textId="77777777" w:rsidR="00D86209" w:rsidRPr="008B7F9B" w:rsidRDefault="00D86209" w:rsidP="00D86209">
      <w:pPr>
        <w:pStyle w:val="Tekstpodstawowy21"/>
        <w:rPr>
          <w:b/>
          <w:szCs w:val="24"/>
        </w:rPr>
      </w:pPr>
    </w:p>
    <w:p w14:paraId="657A4A5C" w14:textId="77777777" w:rsidR="00D86209" w:rsidRPr="008B7F9B" w:rsidRDefault="00D86209" w:rsidP="00D86209">
      <w:pPr>
        <w:rPr>
          <w:rFonts w:ascii="Arial" w:hAnsi="Arial" w:cs="Arial"/>
          <w:i/>
          <w:iCs/>
          <w:sz w:val="24"/>
          <w:szCs w:val="24"/>
        </w:rPr>
      </w:pPr>
      <w:r w:rsidRPr="008B7F9B">
        <w:rPr>
          <w:rFonts w:ascii="Arial" w:hAnsi="Arial" w:cs="Arial"/>
          <w:sz w:val="24"/>
          <w:szCs w:val="24"/>
        </w:rPr>
        <w:t>przystępując do postępowania o udzielenie zamówienia publicznego prowadzonego przez Gminny Zakład Opieki Zdrowotnej w Kętach w trybie podstawowym na</w:t>
      </w:r>
      <w:r w:rsidRPr="008B7F9B">
        <w:rPr>
          <w:rFonts w:ascii="Arial" w:hAnsi="Arial" w:cs="Arial"/>
          <w:i/>
          <w:iCs/>
          <w:sz w:val="24"/>
          <w:szCs w:val="24"/>
        </w:rPr>
        <w:t>:</w:t>
      </w:r>
    </w:p>
    <w:p w14:paraId="1F83966C" w14:textId="77777777" w:rsidR="00D86209" w:rsidRPr="008B7F9B" w:rsidRDefault="00D86209" w:rsidP="00D86209">
      <w:pPr>
        <w:pStyle w:val="Default"/>
        <w:ind w:left="720"/>
        <w:jc w:val="both"/>
        <w:rPr>
          <w:rFonts w:ascii="Arial" w:hAnsi="Arial" w:cs="Arial"/>
          <w:b/>
          <w:bCs/>
          <w:i/>
          <w:iCs/>
        </w:rPr>
      </w:pPr>
      <w:r w:rsidRPr="008B7F9B">
        <w:rPr>
          <w:rFonts w:ascii="Arial" w:hAnsi="Arial" w:cs="Arial"/>
          <w:b/>
          <w:bCs/>
          <w:i/>
          <w:iCs/>
        </w:rPr>
        <w:t xml:space="preserve">„Dostawa środków i materiałów medycznych Pakiet A, B i C” </w:t>
      </w:r>
    </w:p>
    <w:p w14:paraId="162E6F66" w14:textId="77777777" w:rsidR="00D86209" w:rsidRPr="008B7F9B" w:rsidRDefault="00D86209" w:rsidP="00D86209">
      <w:pPr>
        <w:rPr>
          <w:rFonts w:ascii="Arial" w:hAnsi="Arial" w:cs="Arial"/>
          <w:i/>
          <w:sz w:val="24"/>
          <w:szCs w:val="24"/>
        </w:rPr>
      </w:pPr>
    </w:p>
    <w:p w14:paraId="0E745E72" w14:textId="77777777" w:rsidR="00D86209" w:rsidRPr="008B7F9B" w:rsidRDefault="00D86209" w:rsidP="00D86209">
      <w:pPr>
        <w:rPr>
          <w:rFonts w:ascii="Arial" w:hAnsi="Arial" w:cs="Arial"/>
          <w:i/>
          <w:sz w:val="24"/>
          <w:szCs w:val="24"/>
        </w:rPr>
      </w:pPr>
    </w:p>
    <w:p w14:paraId="2157EC58" w14:textId="77777777" w:rsidR="00D86209" w:rsidRPr="008B7F9B" w:rsidRDefault="00D86209" w:rsidP="00D86209">
      <w:pPr>
        <w:tabs>
          <w:tab w:val="left" w:pos="567"/>
        </w:tabs>
        <w:spacing w:line="276" w:lineRule="auto"/>
        <w:contextualSpacing/>
        <w:rPr>
          <w:rFonts w:ascii="Arial" w:hAnsi="Arial" w:cs="Arial"/>
          <w:sz w:val="24"/>
          <w:szCs w:val="24"/>
        </w:rPr>
      </w:pPr>
      <w:r w:rsidRPr="008B7F9B">
        <w:rPr>
          <w:rFonts w:ascii="Arial" w:hAnsi="Arial" w:cs="Arial"/>
          <w:b/>
          <w:sz w:val="24"/>
          <w:szCs w:val="24"/>
        </w:rPr>
        <w:t>oświadczam, że:</w:t>
      </w:r>
    </w:p>
    <w:p w14:paraId="4512B6E6" w14:textId="77777777" w:rsidR="00D86209" w:rsidRPr="008B7F9B" w:rsidRDefault="00D86209" w:rsidP="00D86209">
      <w:pPr>
        <w:tabs>
          <w:tab w:val="left" w:pos="567"/>
        </w:tabs>
        <w:spacing w:line="276" w:lineRule="auto"/>
        <w:contextualSpacing/>
        <w:rPr>
          <w:rFonts w:ascii="Arial" w:hAnsi="Arial" w:cs="Arial"/>
          <w:b/>
          <w:bCs/>
          <w:sz w:val="24"/>
          <w:szCs w:val="24"/>
        </w:rPr>
      </w:pPr>
    </w:p>
    <w:tbl>
      <w:tblPr>
        <w:tblW w:w="9506" w:type="dxa"/>
        <w:tblInd w:w="55" w:type="dxa"/>
        <w:tblLayout w:type="fixed"/>
        <w:tblCellMar>
          <w:top w:w="55" w:type="dxa"/>
          <w:left w:w="55" w:type="dxa"/>
          <w:bottom w:w="55" w:type="dxa"/>
          <w:right w:w="55" w:type="dxa"/>
        </w:tblCellMar>
        <w:tblLook w:val="04A0" w:firstRow="1" w:lastRow="0" w:firstColumn="1" w:lastColumn="0" w:noHBand="0" w:noVBand="1"/>
      </w:tblPr>
      <w:tblGrid>
        <w:gridCol w:w="9506"/>
      </w:tblGrid>
      <w:tr w:rsidR="00D86209" w:rsidRPr="008B7F9B" w14:paraId="55505F29" w14:textId="77777777" w:rsidTr="00D3223D">
        <w:tc>
          <w:tcPr>
            <w:tcW w:w="9506" w:type="dxa"/>
          </w:tcPr>
          <w:p w14:paraId="79FF619B" w14:textId="77777777" w:rsidR="00D86209" w:rsidRPr="008B7F9B" w:rsidRDefault="00D86209" w:rsidP="00D3223D">
            <w:pPr>
              <w:widowControl w:val="0"/>
              <w:spacing w:line="276" w:lineRule="auto"/>
              <w:ind w:right="27"/>
              <w:rPr>
                <w:rFonts w:ascii="Arial" w:hAnsi="Arial" w:cs="Arial"/>
                <w:sz w:val="24"/>
                <w:szCs w:val="24"/>
              </w:rPr>
            </w:pPr>
            <w:r w:rsidRPr="008B7F9B">
              <w:rPr>
                <w:rFonts w:ascii="Arial" w:hAnsi="Arial" w:cs="Arial"/>
                <w:b/>
                <w:bCs/>
                <w:sz w:val="24"/>
                <w:szCs w:val="24"/>
              </w:rPr>
              <w:t xml:space="preserve">Wykonawca: </w:t>
            </w:r>
            <w:r w:rsidRPr="008B7F9B">
              <w:rPr>
                <w:rFonts w:ascii="Arial" w:hAnsi="Arial" w:cs="Arial"/>
                <w:sz w:val="24"/>
                <w:szCs w:val="24"/>
              </w:rPr>
              <w:t>…………………………………………………………………………………</w:t>
            </w:r>
          </w:p>
        </w:tc>
      </w:tr>
      <w:tr w:rsidR="00D86209" w:rsidRPr="008B7F9B" w14:paraId="749C6B01" w14:textId="77777777" w:rsidTr="00D3223D">
        <w:tc>
          <w:tcPr>
            <w:tcW w:w="9506" w:type="dxa"/>
          </w:tcPr>
          <w:p w14:paraId="075F7872" w14:textId="77777777" w:rsidR="00D86209" w:rsidRPr="008B7F9B" w:rsidRDefault="00D86209" w:rsidP="00D3223D">
            <w:pPr>
              <w:widowControl w:val="0"/>
              <w:spacing w:line="276" w:lineRule="auto"/>
              <w:ind w:right="-6"/>
              <w:rPr>
                <w:rFonts w:ascii="Arial" w:hAnsi="Arial" w:cs="Arial"/>
                <w:sz w:val="24"/>
                <w:szCs w:val="24"/>
              </w:rPr>
            </w:pPr>
            <w:r w:rsidRPr="008B7F9B">
              <w:rPr>
                <w:rFonts w:ascii="Arial" w:hAnsi="Arial" w:cs="Arial"/>
                <w:sz w:val="24"/>
                <w:szCs w:val="24"/>
              </w:rPr>
              <w:t>Wykona następujący zakres zamówienia:</w:t>
            </w:r>
          </w:p>
        </w:tc>
      </w:tr>
      <w:tr w:rsidR="00D86209" w:rsidRPr="008B7F9B" w14:paraId="121A6B4D" w14:textId="77777777" w:rsidTr="00D3223D">
        <w:tc>
          <w:tcPr>
            <w:tcW w:w="9506" w:type="dxa"/>
          </w:tcPr>
          <w:p w14:paraId="2FC1EB0B" w14:textId="77777777" w:rsidR="00D86209" w:rsidRPr="008B7F9B" w:rsidRDefault="00D86209" w:rsidP="00D3223D">
            <w:pPr>
              <w:pStyle w:val="Zawartotabeli"/>
              <w:rPr>
                <w:rFonts w:ascii="Arial" w:hAnsi="Arial" w:cs="Arial"/>
              </w:rPr>
            </w:pPr>
            <w:r w:rsidRPr="008B7F9B">
              <w:rPr>
                <w:rFonts w:ascii="Arial" w:hAnsi="Arial" w:cs="Arial"/>
              </w:rPr>
              <w:t>……………………………………………………………………………………………………</w:t>
            </w:r>
          </w:p>
          <w:p w14:paraId="3D62CB34" w14:textId="77777777" w:rsidR="00D86209" w:rsidRPr="008B7F9B" w:rsidRDefault="00D86209" w:rsidP="00D3223D">
            <w:pPr>
              <w:pStyle w:val="Zawartotabeli"/>
              <w:rPr>
                <w:rFonts w:ascii="Arial" w:hAnsi="Arial" w:cs="Arial"/>
              </w:rPr>
            </w:pPr>
            <w:r w:rsidRPr="008B7F9B">
              <w:rPr>
                <w:rFonts w:ascii="Arial" w:hAnsi="Arial" w:cs="Arial"/>
              </w:rPr>
              <w:t>……………………………………………………………………………………………………</w:t>
            </w:r>
          </w:p>
        </w:tc>
      </w:tr>
      <w:tr w:rsidR="00D86209" w:rsidRPr="008B7F9B" w14:paraId="197AB0A8" w14:textId="77777777" w:rsidTr="00D3223D">
        <w:tc>
          <w:tcPr>
            <w:tcW w:w="9506" w:type="dxa"/>
          </w:tcPr>
          <w:p w14:paraId="1A93218C" w14:textId="77777777" w:rsidR="00D86209" w:rsidRPr="008B7F9B" w:rsidRDefault="00D86209" w:rsidP="00D3223D">
            <w:pPr>
              <w:widowControl w:val="0"/>
              <w:spacing w:line="276" w:lineRule="auto"/>
              <w:ind w:right="27"/>
              <w:rPr>
                <w:rFonts w:ascii="Arial" w:hAnsi="Arial" w:cs="Arial"/>
                <w:sz w:val="24"/>
                <w:szCs w:val="24"/>
              </w:rPr>
            </w:pPr>
            <w:r w:rsidRPr="008B7F9B">
              <w:rPr>
                <w:rFonts w:ascii="Arial" w:hAnsi="Arial" w:cs="Arial"/>
                <w:b/>
                <w:bCs/>
                <w:sz w:val="24"/>
                <w:szCs w:val="24"/>
              </w:rPr>
              <w:t>Wykonawca:</w:t>
            </w:r>
            <w:r w:rsidRPr="008B7F9B">
              <w:rPr>
                <w:rFonts w:ascii="Arial" w:hAnsi="Arial" w:cs="Arial"/>
                <w:sz w:val="24"/>
                <w:szCs w:val="24"/>
              </w:rPr>
              <w:t xml:space="preserve"> ……………………………………………………………………………………</w:t>
            </w:r>
          </w:p>
        </w:tc>
      </w:tr>
      <w:tr w:rsidR="00D86209" w:rsidRPr="008B7F9B" w14:paraId="0054EFA3" w14:textId="77777777" w:rsidTr="00D3223D">
        <w:tc>
          <w:tcPr>
            <w:tcW w:w="9506" w:type="dxa"/>
          </w:tcPr>
          <w:p w14:paraId="12D7EABC" w14:textId="77777777" w:rsidR="00D86209" w:rsidRPr="008B7F9B" w:rsidRDefault="00D86209" w:rsidP="00D3223D">
            <w:pPr>
              <w:widowControl w:val="0"/>
              <w:spacing w:line="276" w:lineRule="auto"/>
              <w:ind w:right="-6"/>
              <w:rPr>
                <w:rFonts w:ascii="Arial" w:hAnsi="Arial" w:cs="Arial"/>
                <w:sz w:val="24"/>
                <w:szCs w:val="24"/>
              </w:rPr>
            </w:pPr>
            <w:r w:rsidRPr="008B7F9B">
              <w:rPr>
                <w:rFonts w:ascii="Arial" w:hAnsi="Arial" w:cs="Arial"/>
                <w:sz w:val="24"/>
                <w:szCs w:val="24"/>
              </w:rPr>
              <w:t>Wykona następujący zakres zamówienia:</w:t>
            </w:r>
          </w:p>
        </w:tc>
      </w:tr>
      <w:tr w:rsidR="00D86209" w:rsidRPr="008B7F9B" w14:paraId="6890585D" w14:textId="77777777" w:rsidTr="00D3223D">
        <w:tc>
          <w:tcPr>
            <w:tcW w:w="9506" w:type="dxa"/>
          </w:tcPr>
          <w:p w14:paraId="557A02AD" w14:textId="77777777" w:rsidR="00D86209" w:rsidRPr="008B7F9B" w:rsidRDefault="00D86209" w:rsidP="00D3223D">
            <w:pPr>
              <w:pStyle w:val="Zawartotabeli"/>
              <w:rPr>
                <w:rFonts w:ascii="Arial" w:hAnsi="Arial" w:cs="Arial"/>
              </w:rPr>
            </w:pPr>
            <w:r w:rsidRPr="008B7F9B">
              <w:rPr>
                <w:rFonts w:ascii="Arial" w:hAnsi="Arial" w:cs="Arial"/>
              </w:rPr>
              <w:t>……………………………………………………………………………………………………</w:t>
            </w:r>
          </w:p>
          <w:p w14:paraId="44C5851C" w14:textId="77777777" w:rsidR="00D86209" w:rsidRPr="008B7F9B" w:rsidRDefault="00D86209" w:rsidP="00D3223D">
            <w:pPr>
              <w:pStyle w:val="Zawartotabeli"/>
              <w:spacing w:line="276" w:lineRule="auto"/>
              <w:ind w:right="-6"/>
              <w:rPr>
                <w:rFonts w:ascii="Arial" w:hAnsi="Arial" w:cs="Arial"/>
              </w:rPr>
            </w:pPr>
            <w:r w:rsidRPr="008B7F9B">
              <w:rPr>
                <w:rFonts w:ascii="Arial" w:hAnsi="Arial" w:cs="Arial"/>
              </w:rPr>
              <w:t>……………………………………………………………………………………………………</w:t>
            </w:r>
          </w:p>
        </w:tc>
      </w:tr>
    </w:tbl>
    <w:p w14:paraId="049AD5C9" w14:textId="77777777" w:rsidR="00D86209" w:rsidRPr="008B7F9B" w:rsidRDefault="00D86209" w:rsidP="00D86209">
      <w:pPr>
        <w:rPr>
          <w:rFonts w:ascii="Arial" w:hAnsi="Arial" w:cs="Arial"/>
          <w:color w:val="000000"/>
        </w:rPr>
      </w:pPr>
      <w:r w:rsidRPr="008B7F9B">
        <w:rPr>
          <w:rFonts w:ascii="Arial" w:hAnsi="Arial" w:cs="Arial"/>
          <w:color w:val="000000"/>
        </w:rPr>
        <w:br w:type="page"/>
      </w:r>
    </w:p>
    <w:p w14:paraId="43082602" w14:textId="77777777" w:rsidR="00D86209" w:rsidRPr="008B7F9B" w:rsidRDefault="00D86209" w:rsidP="00D86209">
      <w:pPr>
        <w:tabs>
          <w:tab w:val="left" w:pos="4962"/>
        </w:tabs>
        <w:spacing w:line="240" w:lineRule="exact"/>
        <w:jc w:val="both"/>
        <w:rPr>
          <w:rFonts w:ascii="Arial" w:hAnsi="Arial" w:cs="Arial"/>
          <w:color w:val="000000"/>
        </w:rPr>
      </w:pPr>
      <w:bookmarkStart w:id="11" w:name="_Hlk157500009"/>
      <w:bookmarkEnd w:id="9"/>
      <w:bookmarkEnd w:id="10"/>
    </w:p>
    <w:tbl>
      <w:tblPr>
        <w:tblW w:w="9508"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40" w:firstRow="0" w:lastRow="1" w:firstColumn="0" w:lastColumn="1" w:noHBand="0" w:noVBand="0"/>
      </w:tblPr>
      <w:tblGrid>
        <w:gridCol w:w="578"/>
        <w:gridCol w:w="1690"/>
        <w:gridCol w:w="3555"/>
        <w:gridCol w:w="1837"/>
        <w:gridCol w:w="1848"/>
      </w:tblGrid>
      <w:tr w:rsidR="00D86209" w:rsidRPr="008B7F9B" w14:paraId="62884A44" w14:textId="77777777" w:rsidTr="00D3223D">
        <w:trPr>
          <w:trHeight w:val="381"/>
        </w:trPr>
        <w:tc>
          <w:tcPr>
            <w:tcW w:w="9508" w:type="dxa"/>
            <w:gridSpan w:val="5"/>
            <w:tcBorders>
              <w:top w:val="double" w:sz="6" w:space="0" w:color="000000"/>
              <w:left w:val="double" w:sz="6" w:space="0" w:color="000000"/>
              <w:bottom w:val="single" w:sz="6" w:space="0" w:color="000000"/>
              <w:right w:val="double" w:sz="6" w:space="0" w:color="000000"/>
            </w:tcBorders>
            <w:vAlign w:val="center"/>
          </w:tcPr>
          <w:p w14:paraId="2AA6F817" w14:textId="77777777" w:rsidR="00D86209" w:rsidRPr="008B7F9B" w:rsidRDefault="00D86209" w:rsidP="00D3223D">
            <w:pPr>
              <w:keepNext/>
              <w:spacing w:before="240" w:after="240"/>
              <w:jc w:val="both"/>
              <w:outlineLvl w:val="2"/>
              <w:rPr>
                <w:rFonts w:ascii="Arial" w:hAnsi="Arial" w:cs="Arial"/>
                <w:b/>
                <w:sz w:val="24"/>
                <w:szCs w:val="24"/>
              </w:rPr>
            </w:pPr>
            <w:bookmarkStart w:id="12" w:name="_Hlk63950644"/>
            <w:r>
              <w:rPr>
                <w:rFonts w:ascii="Arial" w:hAnsi="Arial" w:cs="Arial"/>
                <w:b/>
                <w:bCs/>
              </w:rPr>
              <w:t>3</w:t>
            </w:r>
            <w:r w:rsidRPr="008B7F9B">
              <w:rPr>
                <w:rFonts w:ascii="Arial" w:hAnsi="Arial" w:cs="Arial"/>
                <w:b/>
                <w:bCs/>
              </w:rPr>
              <w:t xml:space="preserve">/2025/GZOZ                  </w:t>
            </w:r>
            <w:r w:rsidRPr="008B7F9B">
              <w:rPr>
                <w:rFonts w:ascii="Arial" w:hAnsi="Arial" w:cs="Arial"/>
                <w:b/>
                <w:sz w:val="24"/>
                <w:szCs w:val="24"/>
              </w:rPr>
              <w:t xml:space="preserve">                                                                 ZAŁĄCZNIK NR 6 DO SWZ</w:t>
            </w:r>
          </w:p>
        </w:tc>
      </w:tr>
      <w:tr w:rsidR="00D86209" w:rsidRPr="008B7F9B" w14:paraId="30FB01AB" w14:textId="77777777" w:rsidTr="00D3223D">
        <w:tc>
          <w:tcPr>
            <w:tcW w:w="9508" w:type="dxa"/>
            <w:gridSpan w:val="5"/>
            <w:tcBorders>
              <w:top w:val="single" w:sz="6" w:space="0" w:color="000000"/>
              <w:left w:val="double" w:sz="6" w:space="0" w:color="000000"/>
              <w:bottom w:val="single" w:sz="6" w:space="0" w:color="000000"/>
              <w:right w:val="double" w:sz="6" w:space="0" w:color="000000"/>
            </w:tcBorders>
            <w:vAlign w:val="center"/>
          </w:tcPr>
          <w:p w14:paraId="21961096" w14:textId="77777777" w:rsidR="00D86209" w:rsidRPr="008B7F9B" w:rsidRDefault="00D86209" w:rsidP="00D3223D">
            <w:pPr>
              <w:autoSpaceDE w:val="0"/>
              <w:autoSpaceDN w:val="0"/>
              <w:adjustRightInd w:val="0"/>
              <w:jc w:val="center"/>
              <w:rPr>
                <w:rFonts w:ascii="Arial" w:hAnsi="Arial" w:cs="Arial"/>
                <w:bCs/>
                <w:color w:val="000000"/>
              </w:rPr>
            </w:pPr>
          </w:p>
          <w:p w14:paraId="150703F7" w14:textId="77777777" w:rsidR="00D86209" w:rsidRPr="008B7F9B" w:rsidRDefault="00D86209" w:rsidP="00D3223D">
            <w:pPr>
              <w:autoSpaceDE w:val="0"/>
              <w:autoSpaceDN w:val="0"/>
              <w:adjustRightInd w:val="0"/>
              <w:jc w:val="center"/>
              <w:rPr>
                <w:rFonts w:ascii="Arial" w:hAnsi="Arial" w:cs="Arial"/>
                <w:b/>
                <w:bCs/>
                <w:color w:val="000000"/>
                <w:sz w:val="24"/>
                <w:szCs w:val="24"/>
              </w:rPr>
            </w:pPr>
            <w:r w:rsidRPr="008B7F9B">
              <w:rPr>
                <w:rFonts w:ascii="Arial" w:hAnsi="Arial" w:cs="Arial"/>
                <w:b/>
                <w:bCs/>
                <w:color w:val="000000"/>
                <w:sz w:val="24"/>
                <w:szCs w:val="24"/>
              </w:rPr>
              <w:t>WYKAZ WYKONANYCH DOSTAW</w:t>
            </w:r>
          </w:p>
          <w:p w14:paraId="492FDA6B" w14:textId="77777777" w:rsidR="00D86209" w:rsidRPr="008B7F9B" w:rsidRDefault="00D86209" w:rsidP="00D3223D">
            <w:pPr>
              <w:autoSpaceDE w:val="0"/>
              <w:autoSpaceDN w:val="0"/>
              <w:adjustRightInd w:val="0"/>
              <w:jc w:val="center"/>
              <w:rPr>
                <w:rFonts w:ascii="Arial" w:hAnsi="Arial" w:cs="Arial"/>
                <w:b/>
                <w:color w:val="000000"/>
                <w:sz w:val="24"/>
                <w:szCs w:val="24"/>
              </w:rPr>
            </w:pPr>
            <w:r w:rsidRPr="008B7F9B">
              <w:rPr>
                <w:rFonts w:ascii="Arial" w:hAnsi="Arial" w:cs="Arial"/>
                <w:b/>
                <w:bCs/>
                <w:color w:val="000000"/>
                <w:sz w:val="24"/>
                <w:szCs w:val="24"/>
              </w:rPr>
              <w:t>Dotyczy Pakiet A/Pakiet B/Pakiet C</w:t>
            </w:r>
          </w:p>
          <w:p w14:paraId="4BDB23D8" w14:textId="77777777" w:rsidR="00D86209" w:rsidRPr="008B7F9B" w:rsidRDefault="00D86209" w:rsidP="00D3223D">
            <w:pPr>
              <w:autoSpaceDE w:val="0"/>
              <w:autoSpaceDN w:val="0"/>
              <w:adjustRightInd w:val="0"/>
              <w:jc w:val="center"/>
              <w:rPr>
                <w:rFonts w:ascii="Arial" w:hAnsi="Arial" w:cs="Arial"/>
                <w:bCs/>
                <w:color w:val="000000"/>
                <w:sz w:val="24"/>
                <w:szCs w:val="24"/>
              </w:rPr>
            </w:pPr>
          </w:p>
        </w:tc>
      </w:tr>
      <w:tr w:rsidR="00D86209" w:rsidRPr="008B7F9B" w14:paraId="72DFAE32" w14:textId="77777777" w:rsidTr="00D3223D">
        <w:tc>
          <w:tcPr>
            <w:tcW w:w="578" w:type="dxa"/>
            <w:tcBorders>
              <w:top w:val="single" w:sz="6" w:space="0" w:color="000000"/>
              <w:left w:val="double" w:sz="6" w:space="0" w:color="000000"/>
              <w:bottom w:val="single" w:sz="6" w:space="0" w:color="000000"/>
              <w:right w:val="single" w:sz="4" w:space="0" w:color="auto"/>
            </w:tcBorders>
            <w:vAlign w:val="center"/>
            <w:hideMark/>
          </w:tcPr>
          <w:p w14:paraId="287BBBB0" w14:textId="77777777" w:rsidR="00D86209" w:rsidRPr="008B7F9B" w:rsidRDefault="00D86209" w:rsidP="00D3223D">
            <w:pPr>
              <w:jc w:val="center"/>
              <w:rPr>
                <w:rFonts w:ascii="Arial" w:hAnsi="Arial" w:cs="Arial"/>
                <w:b/>
                <w:color w:val="000000"/>
              </w:rPr>
            </w:pPr>
            <w:r w:rsidRPr="008B7F9B">
              <w:rPr>
                <w:rFonts w:ascii="Arial" w:hAnsi="Arial" w:cs="Arial"/>
                <w:b/>
                <w:color w:val="000000"/>
              </w:rPr>
              <w:t>Lp.</w:t>
            </w:r>
          </w:p>
        </w:tc>
        <w:tc>
          <w:tcPr>
            <w:tcW w:w="1690" w:type="dxa"/>
            <w:tcBorders>
              <w:top w:val="single" w:sz="6" w:space="0" w:color="000000"/>
              <w:left w:val="single" w:sz="4" w:space="0" w:color="auto"/>
              <w:bottom w:val="single" w:sz="6" w:space="0" w:color="000000"/>
              <w:right w:val="single" w:sz="6" w:space="0" w:color="000000"/>
            </w:tcBorders>
            <w:vAlign w:val="center"/>
          </w:tcPr>
          <w:p w14:paraId="2DDC1C1D" w14:textId="77777777" w:rsidR="00D86209" w:rsidRPr="008B7F9B" w:rsidRDefault="00D86209" w:rsidP="00D3223D">
            <w:pPr>
              <w:jc w:val="center"/>
              <w:rPr>
                <w:rFonts w:ascii="Arial" w:hAnsi="Arial" w:cs="Arial"/>
                <w:b/>
                <w:color w:val="000000"/>
              </w:rPr>
            </w:pPr>
            <w:r w:rsidRPr="008B7F9B">
              <w:rPr>
                <w:rFonts w:ascii="Arial" w:hAnsi="Arial" w:cs="Arial"/>
                <w:b/>
                <w:color w:val="000000"/>
              </w:rPr>
              <w:t>Nazwa (firma) i adres Odbiorcy</w:t>
            </w:r>
          </w:p>
        </w:tc>
        <w:tc>
          <w:tcPr>
            <w:tcW w:w="3555" w:type="dxa"/>
            <w:tcBorders>
              <w:top w:val="single" w:sz="6" w:space="0" w:color="000000"/>
              <w:left w:val="single" w:sz="6" w:space="0" w:color="000000"/>
              <w:bottom w:val="single" w:sz="6" w:space="0" w:color="000000"/>
              <w:right w:val="single" w:sz="4" w:space="0" w:color="auto"/>
            </w:tcBorders>
            <w:vAlign w:val="center"/>
            <w:hideMark/>
          </w:tcPr>
          <w:p w14:paraId="702F61D1" w14:textId="77777777" w:rsidR="00D86209" w:rsidRPr="008B7F9B" w:rsidRDefault="00D86209" w:rsidP="00D3223D">
            <w:pPr>
              <w:jc w:val="center"/>
              <w:rPr>
                <w:rFonts w:ascii="Arial" w:hAnsi="Arial" w:cs="Arial"/>
                <w:b/>
                <w:shd w:val="clear" w:color="auto" w:fill="FFFFFF"/>
              </w:rPr>
            </w:pPr>
            <w:r w:rsidRPr="008B7F9B">
              <w:rPr>
                <w:rFonts w:ascii="Arial" w:hAnsi="Arial" w:cs="Arial"/>
                <w:b/>
                <w:color w:val="000000"/>
              </w:rPr>
              <w:t xml:space="preserve">Szczegółowy opis (rodzaj) wykonanych dostaw </w:t>
            </w:r>
          </w:p>
        </w:tc>
        <w:tc>
          <w:tcPr>
            <w:tcW w:w="1837" w:type="dxa"/>
            <w:tcBorders>
              <w:top w:val="single" w:sz="4" w:space="0" w:color="auto"/>
              <w:left w:val="single" w:sz="4" w:space="0" w:color="auto"/>
              <w:bottom w:val="single" w:sz="4" w:space="0" w:color="auto"/>
              <w:right w:val="single" w:sz="4" w:space="0" w:color="auto"/>
            </w:tcBorders>
            <w:vAlign w:val="center"/>
          </w:tcPr>
          <w:p w14:paraId="64C89499" w14:textId="77777777" w:rsidR="00D86209" w:rsidRPr="008B7F9B" w:rsidRDefault="00D86209" w:rsidP="00D3223D">
            <w:pPr>
              <w:jc w:val="center"/>
              <w:rPr>
                <w:rFonts w:ascii="Arial" w:hAnsi="Arial" w:cs="Arial"/>
                <w:b/>
                <w:bCs/>
                <w:color w:val="000000"/>
              </w:rPr>
            </w:pPr>
            <w:r w:rsidRPr="008B7F9B">
              <w:rPr>
                <w:rFonts w:ascii="Arial" w:hAnsi="Arial" w:cs="Arial"/>
                <w:b/>
                <w:bCs/>
              </w:rPr>
              <w:t xml:space="preserve">Wartość dostawy </w:t>
            </w:r>
            <w:r w:rsidRPr="008B7F9B">
              <w:rPr>
                <w:rFonts w:ascii="Arial" w:hAnsi="Arial" w:cs="Arial"/>
                <w:b/>
                <w:bCs/>
              </w:rPr>
              <w:br/>
            </w:r>
          </w:p>
        </w:tc>
        <w:tc>
          <w:tcPr>
            <w:tcW w:w="1848" w:type="dxa"/>
            <w:tcBorders>
              <w:top w:val="single" w:sz="4" w:space="0" w:color="auto"/>
              <w:left w:val="single" w:sz="4" w:space="0" w:color="auto"/>
              <w:bottom w:val="single" w:sz="4" w:space="0" w:color="auto"/>
              <w:right w:val="double" w:sz="6" w:space="0" w:color="000000"/>
            </w:tcBorders>
            <w:vAlign w:val="center"/>
          </w:tcPr>
          <w:p w14:paraId="7DF98D37" w14:textId="77777777" w:rsidR="00D86209" w:rsidRPr="008B7F9B" w:rsidRDefault="00D86209" w:rsidP="00D3223D">
            <w:pPr>
              <w:jc w:val="center"/>
              <w:rPr>
                <w:rFonts w:ascii="Arial" w:hAnsi="Arial" w:cs="Arial"/>
                <w:b/>
                <w:bCs/>
                <w:color w:val="000000"/>
              </w:rPr>
            </w:pPr>
            <w:r w:rsidRPr="008B7F9B">
              <w:rPr>
                <w:rFonts w:ascii="Arial" w:hAnsi="Arial" w:cs="Arial"/>
                <w:b/>
                <w:bCs/>
                <w:color w:val="000000"/>
              </w:rPr>
              <w:t>Data wykonania</w:t>
            </w:r>
          </w:p>
          <w:p w14:paraId="69AB7CCD" w14:textId="77777777" w:rsidR="00D86209" w:rsidRPr="008B7F9B" w:rsidRDefault="00D86209" w:rsidP="00D3223D">
            <w:pPr>
              <w:jc w:val="center"/>
              <w:rPr>
                <w:rFonts w:ascii="Arial" w:hAnsi="Arial" w:cs="Arial"/>
                <w:b/>
                <w:bCs/>
                <w:color w:val="000000"/>
              </w:rPr>
            </w:pPr>
          </w:p>
        </w:tc>
      </w:tr>
      <w:tr w:rsidR="00D86209" w:rsidRPr="008B7F9B" w14:paraId="3728A230" w14:textId="77777777" w:rsidTr="00D3223D">
        <w:trPr>
          <w:trHeight w:val="1587"/>
        </w:trPr>
        <w:tc>
          <w:tcPr>
            <w:tcW w:w="578" w:type="dxa"/>
            <w:tcBorders>
              <w:top w:val="single" w:sz="6" w:space="0" w:color="000000"/>
              <w:left w:val="double" w:sz="6" w:space="0" w:color="000000"/>
              <w:bottom w:val="single" w:sz="6" w:space="0" w:color="000000"/>
              <w:right w:val="single" w:sz="4" w:space="0" w:color="auto"/>
            </w:tcBorders>
            <w:vAlign w:val="center"/>
          </w:tcPr>
          <w:p w14:paraId="0A2A9952" w14:textId="77777777" w:rsidR="00D86209" w:rsidRPr="008B7F9B" w:rsidRDefault="00D86209" w:rsidP="00D3223D">
            <w:pPr>
              <w:spacing w:after="120"/>
              <w:jc w:val="both"/>
              <w:rPr>
                <w:rFonts w:ascii="Arial" w:hAnsi="Arial" w:cs="Arial"/>
                <w:color w:val="000000"/>
                <w:sz w:val="16"/>
                <w:szCs w:val="16"/>
              </w:rPr>
            </w:pPr>
            <w:r w:rsidRPr="008B7F9B">
              <w:rPr>
                <w:rFonts w:ascii="Arial" w:hAnsi="Arial" w:cs="Arial"/>
                <w:color w:val="000000"/>
                <w:sz w:val="16"/>
                <w:szCs w:val="16"/>
              </w:rPr>
              <w:t>1.</w:t>
            </w:r>
          </w:p>
        </w:tc>
        <w:tc>
          <w:tcPr>
            <w:tcW w:w="1690" w:type="dxa"/>
            <w:tcBorders>
              <w:top w:val="single" w:sz="6" w:space="0" w:color="000000"/>
              <w:left w:val="single" w:sz="4" w:space="0" w:color="auto"/>
              <w:bottom w:val="single" w:sz="6" w:space="0" w:color="000000"/>
              <w:right w:val="single" w:sz="6" w:space="0" w:color="000000"/>
            </w:tcBorders>
            <w:vAlign w:val="center"/>
          </w:tcPr>
          <w:p w14:paraId="1F489AA9" w14:textId="77777777" w:rsidR="00D86209" w:rsidRPr="008B7F9B" w:rsidRDefault="00D86209" w:rsidP="00D3223D">
            <w:pPr>
              <w:spacing w:after="120"/>
              <w:jc w:val="both"/>
              <w:rPr>
                <w:rFonts w:ascii="Arial" w:hAnsi="Arial" w:cs="Arial"/>
                <w:color w:val="000000"/>
                <w:sz w:val="16"/>
                <w:szCs w:val="16"/>
              </w:rPr>
            </w:pPr>
          </w:p>
        </w:tc>
        <w:tc>
          <w:tcPr>
            <w:tcW w:w="3555" w:type="dxa"/>
            <w:tcBorders>
              <w:top w:val="single" w:sz="6" w:space="0" w:color="000000"/>
              <w:left w:val="single" w:sz="6" w:space="0" w:color="000000"/>
              <w:bottom w:val="single" w:sz="6" w:space="0" w:color="000000"/>
              <w:right w:val="single" w:sz="4" w:space="0" w:color="auto"/>
            </w:tcBorders>
            <w:vAlign w:val="center"/>
          </w:tcPr>
          <w:p w14:paraId="3F61FDE4"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 xml:space="preserve">Nazwa dostawy,  której przedmiotem było ……………………………….. </w:t>
            </w:r>
          </w:p>
          <w:p w14:paraId="2D55EC05"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w:t>
            </w:r>
          </w:p>
          <w:p w14:paraId="544C4DA3" w14:textId="77777777" w:rsidR="00D86209" w:rsidRPr="008B7F9B" w:rsidRDefault="00D86209" w:rsidP="00D3223D">
            <w:pPr>
              <w:spacing w:after="120"/>
              <w:jc w:val="both"/>
              <w:rPr>
                <w:rFonts w:ascii="Arial" w:hAnsi="Arial" w:cs="Arial"/>
                <w:color w:val="000000"/>
              </w:rPr>
            </w:pPr>
          </w:p>
        </w:tc>
        <w:tc>
          <w:tcPr>
            <w:tcW w:w="1837" w:type="dxa"/>
            <w:tcBorders>
              <w:top w:val="single" w:sz="4" w:space="0" w:color="auto"/>
              <w:left w:val="single" w:sz="4" w:space="0" w:color="auto"/>
              <w:bottom w:val="single" w:sz="4" w:space="0" w:color="auto"/>
              <w:right w:val="single" w:sz="4" w:space="0" w:color="auto"/>
            </w:tcBorders>
            <w:vAlign w:val="center"/>
          </w:tcPr>
          <w:p w14:paraId="0E4B4D8B"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……………….zł</w:t>
            </w:r>
          </w:p>
        </w:tc>
        <w:tc>
          <w:tcPr>
            <w:tcW w:w="1848" w:type="dxa"/>
            <w:tcBorders>
              <w:top w:val="single" w:sz="4" w:space="0" w:color="auto"/>
              <w:left w:val="single" w:sz="4" w:space="0" w:color="auto"/>
              <w:bottom w:val="single" w:sz="4" w:space="0" w:color="auto"/>
              <w:right w:val="double" w:sz="6" w:space="0" w:color="000000"/>
            </w:tcBorders>
            <w:vAlign w:val="center"/>
          </w:tcPr>
          <w:p w14:paraId="79EA937A" w14:textId="77777777" w:rsidR="00D86209" w:rsidRPr="008B7F9B" w:rsidRDefault="00D86209" w:rsidP="00D3223D">
            <w:pPr>
              <w:spacing w:after="120"/>
              <w:jc w:val="both"/>
              <w:rPr>
                <w:rFonts w:ascii="Arial" w:hAnsi="Arial" w:cs="Arial"/>
                <w:color w:val="000000"/>
              </w:rPr>
            </w:pPr>
          </w:p>
        </w:tc>
      </w:tr>
      <w:tr w:rsidR="00D86209" w:rsidRPr="008B7F9B" w14:paraId="0CC81C9C" w14:textId="77777777" w:rsidTr="00D3223D">
        <w:trPr>
          <w:trHeight w:val="1587"/>
        </w:trPr>
        <w:tc>
          <w:tcPr>
            <w:tcW w:w="578" w:type="dxa"/>
            <w:tcBorders>
              <w:top w:val="single" w:sz="6" w:space="0" w:color="000000"/>
              <w:left w:val="double" w:sz="6" w:space="0" w:color="000000"/>
              <w:bottom w:val="single" w:sz="6" w:space="0" w:color="000000"/>
              <w:right w:val="single" w:sz="4" w:space="0" w:color="auto"/>
            </w:tcBorders>
            <w:vAlign w:val="center"/>
          </w:tcPr>
          <w:p w14:paraId="2CE2D073" w14:textId="77777777" w:rsidR="00D86209" w:rsidRPr="008B7F9B" w:rsidRDefault="00D86209" w:rsidP="00D3223D">
            <w:pPr>
              <w:spacing w:after="120"/>
              <w:jc w:val="both"/>
              <w:rPr>
                <w:rFonts w:ascii="Arial" w:hAnsi="Arial" w:cs="Arial"/>
                <w:color w:val="000000"/>
                <w:sz w:val="16"/>
                <w:szCs w:val="16"/>
              </w:rPr>
            </w:pPr>
            <w:r w:rsidRPr="008B7F9B">
              <w:rPr>
                <w:rFonts w:ascii="Arial" w:hAnsi="Arial" w:cs="Arial"/>
                <w:color w:val="000000"/>
                <w:sz w:val="16"/>
                <w:szCs w:val="16"/>
              </w:rPr>
              <w:t>2.</w:t>
            </w:r>
          </w:p>
        </w:tc>
        <w:tc>
          <w:tcPr>
            <w:tcW w:w="1690" w:type="dxa"/>
            <w:tcBorders>
              <w:top w:val="single" w:sz="6" w:space="0" w:color="000000"/>
              <w:left w:val="single" w:sz="4" w:space="0" w:color="auto"/>
              <w:bottom w:val="single" w:sz="6" w:space="0" w:color="000000"/>
              <w:right w:val="single" w:sz="6" w:space="0" w:color="000000"/>
            </w:tcBorders>
            <w:vAlign w:val="center"/>
          </w:tcPr>
          <w:p w14:paraId="14638A6C" w14:textId="77777777" w:rsidR="00D86209" w:rsidRPr="008B7F9B" w:rsidRDefault="00D86209" w:rsidP="00D3223D">
            <w:pPr>
              <w:spacing w:after="120"/>
              <w:jc w:val="both"/>
              <w:rPr>
                <w:rFonts w:ascii="Arial" w:hAnsi="Arial" w:cs="Arial"/>
                <w:color w:val="000000"/>
                <w:sz w:val="16"/>
                <w:szCs w:val="16"/>
              </w:rPr>
            </w:pPr>
          </w:p>
        </w:tc>
        <w:tc>
          <w:tcPr>
            <w:tcW w:w="3555" w:type="dxa"/>
            <w:tcBorders>
              <w:top w:val="single" w:sz="6" w:space="0" w:color="000000"/>
              <w:left w:val="single" w:sz="6" w:space="0" w:color="000000"/>
              <w:bottom w:val="single" w:sz="6" w:space="0" w:color="000000"/>
              <w:right w:val="single" w:sz="4" w:space="0" w:color="auto"/>
            </w:tcBorders>
            <w:vAlign w:val="center"/>
          </w:tcPr>
          <w:p w14:paraId="49C1FF04"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Nazwa dostawy,  której przedmiotem było …………………………………</w:t>
            </w:r>
          </w:p>
          <w:p w14:paraId="3261159E"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w:t>
            </w:r>
          </w:p>
          <w:p w14:paraId="51872E15" w14:textId="77777777" w:rsidR="00D86209" w:rsidRPr="008B7F9B" w:rsidRDefault="00D86209" w:rsidP="00D3223D">
            <w:pPr>
              <w:spacing w:after="120"/>
              <w:jc w:val="both"/>
              <w:rPr>
                <w:rFonts w:ascii="Arial" w:hAnsi="Arial" w:cs="Arial"/>
                <w:color w:val="000000"/>
              </w:rPr>
            </w:pPr>
          </w:p>
        </w:tc>
        <w:tc>
          <w:tcPr>
            <w:tcW w:w="1837" w:type="dxa"/>
            <w:tcBorders>
              <w:top w:val="single" w:sz="4" w:space="0" w:color="auto"/>
              <w:left w:val="single" w:sz="4" w:space="0" w:color="auto"/>
              <w:bottom w:val="single" w:sz="4" w:space="0" w:color="auto"/>
              <w:right w:val="single" w:sz="4" w:space="0" w:color="auto"/>
            </w:tcBorders>
            <w:vAlign w:val="center"/>
          </w:tcPr>
          <w:p w14:paraId="49FFB3BF"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……………….zł</w:t>
            </w:r>
          </w:p>
        </w:tc>
        <w:tc>
          <w:tcPr>
            <w:tcW w:w="1848" w:type="dxa"/>
            <w:tcBorders>
              <w:top w:val="single" w:sz="4" w:space="0" w:color="auto"/>
              <w:left w:val="single" w:sz="4" w:space="0" w:color="auto"/>
              <w:bottom w:val="single" w:sz="4" w:space="0" w:color="auto"/>
              <w:right w:val="double" w:sz="6" w:space="0" w:color="000000"/>
            </w:tcBorders>
            <w:vAlign w:val="center"/>
          </w:tcPr>
          <w:p w14:paraId="719F713D" w14:textId="77777777" w:rsidR="00D86209" w:rsidRPr="008B7F9B" w:rsidRDefault="00D86209" w:rsidP="00D3223D">
            <w:pPr>
              <w:spacing w:after="120"/>
              <w:jc w:val="both"/>
              <w:rPr>
                <w:rFonts w:ascii="Arial" w:hAnsi="Arial" w:cs="Arial"/>
                <w:color w:val="000000"/>
              </w:rPr>
            </w:pPr>
          </w:p>
        </w:tc>
      </w:tr>
      <w:tr w:rsidR="00D86209" w:rsidRPr="008B7F9B" w14:paraId="1EF838D1" w14:textId="77777777" w:rsidTr="00D3223D">
        <w:trPr>
          <w:trHeight w:val="1587"/>
        </w:trPr>
        <w:tc>
          <w:tcPr>
            <w:tcW w:w="578" w:type="dxa"/>
            <w:tcBorders>
              <w:top w:val="single" w:sz="6" w:space="0" w:color="000000"/>
              <w:left w:val="double" w:sz="6" w:space="0" w:color="000000"/>
              <w:bottom w:val="double" w:sz="6" w:space="0" w:color="000000"/>
              <w:right w:val="single" w:sz="4" w:space="0" w:color="auto"/>
            </w:tcBorders>
            <w:vAlign w:val="center"/>
          </w:tcPr>
          <w:p w14:paraId="73FE526D" w14:textId="77777777" w:rsidR="00D86209" w:rsidRPr="008B7F9B" w:rsidRDefault="00D86209" w:rsidP="00D3223D">
            <w:pPr>
              <w:spacing w:after="120"/>
              <w:jc w:val="both"/>
              <w:rPr>
                <w:rFonts w:ascii="Arial" w:hAnsi="Arial" w:cs="Arial"/>
                <w:color w:val="000000"/>
                <w:sz w:val="16"/>
                <w:szCs w:val="16"/>
              </w:rPr>
            </w:pPr>
            <w:r w:rsidRPr="008B7F9B">
              <w:rPr>
                <w:rFonts w:ascii="Arial" w:hAnsi="Arial" w:cs="Arial"/>
                <w:color w:val="000000"/>
                <w:sz w:val="16"/>
                <w:szCs w:val="16"/>
              </w:rPr>
              <w:t>3.</w:t>
            </w:r>
          </w:p>
        </w:tc>
        <w:tc>
          <w:tcPr>
            <w:tcW w:w="1690" w:type="dxa"/>
            <w:tcBorders>
              <w:top w:val="single" w:sz="6" w:space="0" w:color="000000"/>
              <w:left w:val="single" w:sz="4" w:space="0" w:color="auto"/>
              <w:bottom w:val="double" w:sz="6" w:space="0" w:color="000000"/>
              <w:right w:val="single" w:sz="6" w:space="0" w:color="000000"/>
            </w:tcBorders>
            <w:vAlign w:val="center"/>
          </w:tcPr>
          <w:p w14:paraId="7EAD23EB" w14:textId="77777777" w:rsidR="00D86209" w:rsidRPr="008B7F9B" w:rsidRDefault="00D86209" w:rsidP="00D3223D">
            <w:pPr>
              <w:spacing w:after="120"/>
              <w:jc w:val="both"/>
              <w:rPr>
                <w:rFonts w:ascii="Arial" w:hAnsi="Arial" w:cs="Arial"/>
                <w:color w:val="000000"/>
                <w:sz w:val="16"/>
                <w:szCs w:val="16"/>
              </w:rPr>
            </w:pPr>
          </w:p>
        </w:tc>
        <w:tc>
          <w:tcPr>
            <w:tcW w:w="3555" w:type="dxa"/>
            <w:tcBorders>
              <w:top w:val="single" w:sz="6" w:space="0" w:color="000000"/>
              <w:left w:val="single" w:sz="6" w:space="0" w:color="000000"/>
              <w:bottom w:val="double" w:sz="6" w:space="0" w:color="000000"/>
              <w:right w:val="single" w:sz="4" w:space="0" w:color="auto"/>
            </w:tcBorders>
            <w:vAlign w:val="center"/>
          </w:tcPr>
          <w:p w14:paraId="5347E62E"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Nazwa dostawy,  której przedmiotem było …………………………………</w:t>
            </w:r>
          </w:p>
          <w:p w14:paraId="08565DA3"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w:t>
            </w:r>
          </w:p>
          <w:p w14:paraId="7452F168" w14:textId="77777777" w:rsidR="00D86209" w:rsidRPr="008B7F9B" w:rsidRDefault="00D86209" w:rsidP="00D3223D">
            <w:pPr>
              <w:spacing w:after="120"/>
              <w:jc w:val="both"/>
              <w:rPr>
                <w:rFonts w:ascii="Arial" w:hAnsi="Arial" w:cs="Arial"/>
                <w:color w:val="000000"/>
              </w:rPr>
            </w:pPr>
          </w:p>
        </w:tc>
        <w:tc>
          <w:tcPr>
            <w:tcW w:w="1837" w:type="dxa"/>
            <w:tcBorders>
              <w:top w:val="single" w:sz="4" w:space="0" w:color="auto"/>
              <w:left w:val="single" w:sz="4" w:space="0" w:color="auto"/>
              <w:bottom w:val="double" w:sz="6" w:space="0" w:color="000000"/>
              <w:right w:val="single" w:sz="4" w:space="0" w:color="auto"/>
            </w:tcBorders>
            <w:vAlign w:val="center"/>
          </w:tcPr>
          <w:p w14:paraId="2D040FA7" w14:textId="77777777" w:rsidR="00D86209" w:rsidRPr="008B7F9B" w:rsidRDefault="00D86209" w:rsidP="00D3223D">
            <w:pPr>
              <w:spacing w:after="120"/>
              <w:jc w:val="both"/>
              <w:rPr>
                <w:rFonts w:ascii="Arial" w:hAnsi="Arial" w:cs="Arial"/>
                <w:color w:val="000000"/>
              </w:rPr>
            </w:pPr>
            <w:r w:rsidRPr="008B7F9B">
              <w:rPr>
                <w:rFonts w:ascii="Arial" w:hAnsi="Arial" w:cs="Arial"/>
                <w:color w:val="000000"/>
              </w:rPr>
              <w:t>……………….zł</w:t>
            </w:r>
          </w:p>
        </w:tc>
        <w:tc>
          <w:tcPr>
            <w:tcW w:w="1848" w:type="dxa"/>
            <w:tcBorders>
              <w:top w:val="single" w:sz="4" w:space="0" w:color="auto"/>
              <w:left w:val="single" w:sz="4" w:space="0" w:color="auto"/>
              <w:bottom w:val="double" w:sz="6" w:space="0" w:color="000000"/>
              <w:right w:val="double" w:sz="6" w:space="0" w:color="000000"/>
            </w:tcBorders>
            <w:vAlign w:val="center"/>
          </w:tcPr>
          <w:p w14:paraId="0FD950AA" w14:textId="77777777" w:rsidR="00D86209" w:rsidRPr="008B7F9B" w:rsidRDefault="00D86209" w:rsidP="00D3223D">
            <w:pPr>
              <w:spacing w:after="120"/>
              <w:jc w:val="both"/>
              <w:rPr>
                <w:rFonts w:ascii="Arial" w:hAnsi="Arial" w:cs="Arial"/>
                <w:color w:val="000000"/>
              </w:rPr>
            </w:pPr>
          </w:p>
        </w:tc>
      </w:tr>
    </w:tbl>
    <w:p w14:paraId="33A8601A" w14:textId="77777777" w:rsidR="00D86209" w:rsidRPr="008B7F9B" w:rsidRDefault="00D86209" w:rsidP="00D86209">
      <w:pPr>
        <w:tabs>
          <w:tab w:val="left" w:pos="284"/>
        </w:tabs>
        <w:autoSpaceDE w:val="0"/>
        <w:autoSpaceDN w:val="0"/>
        <w:adjustRightInd w:val="0"/>
        <w:jc w:val="both"/>
        <w:rPr>
          <w:rFonts w:ascii="Arial" w:hAnsi="Arial" w:cs="Arial"/>
          <w:b/>
        </w:rPr>
      </w:pPr>
    </w:p>
    <w:p w14:paraId="5D7B856F" w14:textId="77777777" w:rsidR="00D86209" w:rsidRPr="008B7F9B" w:rsidRDefault="00D86209" w:rsidP="00D86209">
      <w:pPr>
        <w:tabs>
          <w:tab w:val="left" w:pos="284"/>
        </w:tabs>
        <w:autoSpaceDE w:val="0"/>
        <w:autoSpaceDN w:val="0"/>
        <w:adjustRightInd w:val="0"/>
        <w:jc w:val="both"/>
        <w:rPr>
          <w:rFonts w:ascii="Arial" w:hAnsi="Arial" w:cs="Arial"/>
          <w:b/>
        </w:rPr>
      </w:pPr>
      <w:r w:rsidRPr="008B7F9B">
        <w:rPr>
          <w:rFonts w:ascii="Arial" w:hAnsi="Arial" w:cs="Arial"/>
          <w:b/>
        </w:rPr>
        <w:t xml:space="preserve">Uwaga! </w:t>
      </w:r>
      <w:r w:rsidRPr="008B7F9B">
        <w:rPr>
          <w:rFonts w:ascii="Arial" w:hAnsi="Arial" w:cs="Arial"/>
        </w:rPr>
        <w:t xml:space="preserve">Opis wykonanych dostaw musi zawierać informacje pozwalające jednoznacznie stwierdzić, </w:t>
      </w:r>
      <w:r w:rsidRPr="008B7F9B">
        <w:rPr>
          <w:rFonts w:ascii="Arial" w:hAnsi="Arial" w:cs="Arial"/>
        </w:rPr>
        <w:br/>
        <w:t>że Wykonawca spełnia warunek udziału w postępowaniu, o którym mowa w Rozdziale VIII ust. 1 pkt 1 SWZ.</w:t>
      </w:r>
      <w:bookmarkEnd w:id="12"/>
    </w:p>
    <w:p w14:paraId="66BAD1CF" w14:textId="77777777" w:rsidR="00D86209" w:rsidRPr="008B7F9B" w:rsidRDefault="00D86209" w:rsidP="00D86209">
      <w:pPr>
        <w:tabs>
          <w:tab w:val="left" w:pos="284"/>
        </w:tabs>
        <w:autoSpaceDE w:val="0"/>
        <w:autoSpaceDN w:val="0"/>
        <w:adjustRightInd w:val="0"/>
        <w:jc w:val="both"/>
        <w:rPr>
          <w:rFonts w:ascii="Arial" w:hAnsi="Arial" w:cs="Arial"/>
          <w:b/>
        </w:rPr>
      </w:pPr>
      <w:r w:rsidRPr="008B7F9B">
        <w:rPr>
          <w:rFonts w:ascii="Arial" w:hAnsi="Arial" w:cs="Arial"/>
          <w:b/>
        </w:rPr>
        <w:t>Do powyższego wykazu załączam/załączamy następujące dowody potwierdzające, że dostawy,</w:t>
      </w:r>
      <w:r w:rsidRPr="008B7F9B">
        <w:rPr>
          <w:rFonts w:ascii="Arial" w:hAnsi="Arial" w:cs="Arial"/>
          <w:b/>
        </w:rPr>
        <w:br/>
        <w:t>o których mowa wyżej, zostały wykonane należycie:</w:t>
      </w:r>
    </w:p>
    <w:p w14:paraId="280FCDEA" w14:textId="77777777" w:rsidR="00D86209" w:rsidRPr="008B7F9B" w:rsidRDefault="00D86209" w:rsidP="00D86209">
      <w:pPr>
        <w:tabs>
          <w:tab w:val="left" w:pos="284"/>
        </w:tabs>
        <w:autoSpaceDE w:val="0"/>
        <w:autoSpaceDN w:val="0"/>
        <w:adjustRightInd w:val="0"/>
        <w:jc w:val="both"/>
        <w:rPr>
          <w:rFonts w:ascii="Arial" w:hAnsi="Arial" w:cs="Arial"/>
          <w:b/>
        </w:rPr>
      </w:pPr>
    </w:p>
    <w:p w14:paraId="015B4A13" w14:textId="77777777" w:rsidR="00D86209" w:rsidRPr="008B7F9B" w:rsidRDefault="00D86209" w:rsidP="00D86209">
      <w:pPr>
        <w:numPr>
          <w:ilvl w:val="0"/>
          <w:numId w:val="9"/>
        </w:numPr>
        <w:spacing w:after="0" w:line="360" w:lineRule="auto"/>
        <w:ind w:left="1105" w:hanging="748"/>
        <w:contextualSpacing/>
        <w:jc w:val="both"/>
        <w:rPr>
          <w:rFonts w:ascii="Arial" w:hAnsi="Arial" w:cs="Arial"/>
        </w:rPr>
      </w:pPr>
      <w:r w:rsidRPr="008B7F9B">
        <w:rPr>
          <w:rFonts w:ascii="Arial" w:hAnsi="Arial" w:cs="Arial"/>
        </w:rPr>
        <w:t>.....................................................................................................</w:t>
      </w:r>
    </w:p>
    <w:p w14:paraId="263579FE" w14:textId="77777777" w:rsidR="00D86209" w:rsidRPr="008B7F9B" w:rsidRDefault="00D86209" w:rsidP="00D86209">
      <w:pPr>
        <w:numPr>
          <w:ilvl w:val="0"/>
          <w:numId w:val="9"/>
        </w:numPr>
        <w:spacing w:after="0" w:line="360" w:lineRule="auto"/>
        <w:ind w:left="1105" w:hanging="748"/>
        <w:contextualSpacing/>
        <w:jc w:val="both"/>
        <w:rPr>
          <w:rFonts w:ascii="Arial" w:hAnsi="Arial" w:cs="Arial"/>
        </w:rPr>
      </w:pPr>
      <w:r w:rsidRPr="008B7F9B">
        <w:rPr>
          <w:rFonts w:ascii="Arial" w:hAnsi="Arial" w:cs="Arial"/>
        </w:rPr>
        <w:t>.....................................................................................................</w:t>
      </w:r>
    </w:p>
    <w:p w14:paraId="6C95DCDD" w14:textId="77777777" w:rsidR="00D86209" w:rsidRPr="008B7F9B" w:rsidRDefault="00D86209" w:rsidP="00D86209">
      <w:pPr>
        <w:numPr>
          <w:ilvl w:val="0"/>
          <w:numId w:val="9"/>
        </w:numPr>
        <w:spacing w:after="0" w:line="360" w:lineRule="auto"/>
        <w:ind w:left="1105" w:hanging="748"/>
        <w:contextualSpacing/>
        <w:jc w:val="both"/>
        <w:rPr>
          <w:rFonts w:ascii="Arial" w:hAnsi="Arial" w:cs="Arial"/>
        </w:rPr>
      </w:pPr>
      <w:r w:rsidRPr="008B7F9B">
        <w:rPr>
          <w:rFonts w:ascii="Arial" w:hAnsi="Arial" w:cs="Arial"/>
        </w:rPr>
        <w:t>.....................................................................................................</w:t>
      </w:r>
    </w:p>
    <w:p w14:paraId="4C46FC96" w14:textId="77777777" w:rsidR="00D86209" w:rsidRPr="008B7F9B" w:rsidRDefault="00D86209" w:rsidP="00D86209">
      <w:pPr>
        <w:spacing w:after="200" w:line="276" w:lineRule="auto"/>
        <w:rPr>
          <w:rFonts w:ascii="Arial" w:hAnsi="Arial" w:cs="Arial"/>
        </w:rPr>
      </w:pPr>
      <w:r w:rsidRPr="008B7F9B">
        <w:rPr>
          <w:rFonts w:ascii="Arial" w:hAnsi="Arial" w:cs="Arial"/>
        </w:rPr>
        <w:br w:type="page"/>
      </w:r>
    </w:p>
    <w:tbl>
      <w:tblPr>
        <w:tblW w:w="9356" w:type="dxa"/>
        <w:tblInd w:w="-5"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86209" w:rsidRPr="008B7F9B" w14:paraId="68202F5F" w14:textId="77777777" w:rsidTr="00D3223D">
        <w:tc>
          <w:tcPr>
            <w:tcW w:w="9356" w:type="dxa"/>
            <w:tcBorders>
              <w:top w:val="double" w:sz="4" w:space="0" w:color="auto"/>
              <w:left w:val="double" w:sz="4" w:space="0" w:color="auto"/>
              <w:bottom w:val="double" w:sz="4" w:space="0" w:color="auto"/>
              <w:right w:val="double" w:sz="4" w:space="0" w:color="auto"/>
            </w:tcBorders>
          </w:tcPr>
          <w:p w14:paraId="5A54F71C" w14:textId="77777777" w:rsidR="00D86209" w:rsidRPr="008B7F9B" w:rsidRDefault="00D86209" w:rsidP="00D3223D">
            <w:pPr>
              <w:autoSpaceDE w:val="0"/>
              <w:autoSpaceDN w:val="0"/>
              <w:adjustRightInd w:val="0"/>
              <w:spacing w:line="360" w:lineRule="auto"/>
              <w:ind w:firstLine="2"/>
              <w:rPr>
                <w:rFonts w:ascii="Arial" w:hAnsi="Arial" w:cs="Arial"/>
                <w:b/>
                <w:bCs/>
              </w:rPr>
            </w:pPr>
            <w:r w:rsidRPr="008B7F9B">
              <w:rPr>
                <w:rFonts w:ascii="Arial" w:hAnsi="Arial" w:cs="Arial"/>
                <w:b/>
                <w:bCs/>
              </w:rPr>
              <w:t xml:space="preserve">Z O B O W I Ą Z A N I E   P O D M I O T U </w:t>
            </w:r>
            <w:r w:rsidRPr="008B7F9B">
              <w:rPr>
                <w:rFonts w:ascii="Arial" w:hAnsi="Arial" w:cs="Arial"/>
                <w:b/>
                <w:bCs/>
                <w:vertAlign w:val="superscript"/>
              </w:rPr>
              <w:footnoteReference w:id="5"/>
            </w:r>
          </w:p>
          <w:p w14:paraId="0898C73D" w14:textId="77777777" w:rsidR="00D86209" w:rsidRPr="008B7F9B" w:rsidRDefault="00D86209" w:rsidP="00D3223D">
            <w:pPr>
              <w:autoSpaceDE w:val="0"/>
              <w:autoSpaceDN w:val="0"/>
              <w:adjustRightInd w:val="0"/>
              <w:spacing w:line="360" w:lineRule="auto"/>
              <w:rPr>
                <w:rFonts w:ascii="Arial" w:hAnsi="Arial" w:cs="Arial"/>
                <w:b/>
                <w:bCs/>
              </w:rPr>
            </w:pPr>
            <w:r w:rsidRPr="008B7F9B">
              <w:rPr>
                <w:rFonts w:ascii="Arial" w:hAnsi="Arial" w:cs="Arial"/>
                <w:b/>
                <w:bCs/>
              </w:rPr>
              <w:t xml:space="preserve">dot. postępowania o udzielenie zamówienia </w:t>
            </w:r>
            <w:r w:rsidRPr="005C0639">
              <w:rPr>
                <w:rFonts w:ascii="Arial" w:hAnsi="Arial" w:cs="Arial"/>
                <w:b/>
                <w:bCs/>
                <w:color w:val="000000" w:themeColor="text1"/>
              </w:rPr>
              <w:t xml:space="preserve">nr </w:t>
            </w:r>
            <w:r>
              <w:rPr>
                <w:rFonts w:ascii="Arial" w:hAnsi="Arial" w:cs="Arial"/>
                <w:b/>
                <w:bCs/>
                <w:color w:val="000000" w:themeColor="text1"/>
              </w:rPr>
              <w:t>3</w:t>
            </w:r>
            <w:r w:rsidRPr="005C0639">
              <w:rPr>
                <w:rFonts w:ascii="Arial" w:hAnsi="Arial" w:cs="Arial"/>
                <w:b/>
                <w:bCs/>
                <w:color w:val="000000" w:themeColor="text1"/>
              </w:rPr>
              <w:t xml:space="preserve">/2025 </w:t>
            </w:r>
            <w:r w:rsidRPr="008B7F9B">
              <w:rPr>
                <w:rFonts w:ascii="Arial" w:hAnsi="Arial" w:cs="Arial"/>
                <w:b/>
                <w:bCs/>
              </w:rPr>
              <w:t>GZOZ</w:t>
            </w:r>
          </w:p>
        </w:tc>
      </w:tr>
    </w:tbl>
    <w:p w14:paraId="35C642E7" w14:textId="77777777" w:rsidR="00D86209" w:rsidRPr="008B7F9B" w:rsidRDefault="00D86209" w:rsidP="00D86209">
      <w:pPr>
        <w:autoSpaceDE w:val="0"/>
        <w:autoSpaceDN w:val="0"/>
        <w:adjustRightInd w:val="0"/>
        <w:spacing w:line="360" w:lineRule="auto"/>
        <w:ind w:firstLine="2"/>
        <w:rPr>
          <w:rFonts w:ascii="Arial" w:hAnsi="Arial" w:cs="Arial"/>
          <w:b/>
          <w:bCs/>
        </w:rPr>
      </w:pPr>
    </w:p>
    <w:p w14:paraId="12016745" w14:textId="77777777" w:rsidR="00D86209" w:rsidRPr="008B7F9B" w:rsidRDefault="00D86209" w:rsidP="00D86209">
      <w:pPr>
        <w:autoSpaceDE w:val="0"/>
        <w:autoSpaceDN w:val="0"/>
        <w:adjustRightInd w:val="0"/>
        <w:spacing w:line="360" w:lineRule="auto"/>
        <w:rPr>
          <w:rFonts w:ascii="Arial" w:hAnsi="Arial" w:cs="Arial"/>
          <w:b/>
          <w:bCs/>
        </w:rPr>
      </w:pPr>
    </w:p>
    <w:p w14:paraId="5AE38341" w14:textId="77777777" w:rsidR="00D86209" w:rsidRPr="008B7F9B" w:rsidRDefault="00D86209" w:rsidP="00D86209">
      <w:pPr>
        <w:autoSpaceDE w:val="0"/>
        <w:autoSpaceDN w:val="0"/>
        <w:adjustRightInd w:val="0"/>
        <w:spacing w:line="240" w:lineRule="exact"/>
        <w:rPr>
          <w:rFonts w:ascii="Arial" w:hAnsi="Arial" w:cs="Arial"/>
        </w:rPr>
      </w:pPr>
      <w:r w:rsidRPr="008B7F9B">
        <w:rPr>
          <w:rFonts w:ascii="Arial" w:hAnsi="Arial" w:cs="Arial"/>
        </w:rPr>
        <w:t>Ja niżej podpisany ………………………..……………… będąc upoważnionym do reprezentowania:</w:t>
      </w:r>
    </w:p>
    <w:p w14:paraId="652F2F80" w14:textId="77777777" w:rsidR="00D86209" w:rsidRPr="008B7F9B" w:rsidRDefault="00D86209" w:rsidP="00D86209">
      <w:pPr>
        <w:autoSpaceDE w:val="0"/>
        <w:autoSpaceDN w:val="0"/>
        <w:adjustRightInd w:val="0"/>
        <w:spacing w:line="240" w:lineRule="exact"/>
        <w:rPr>
          <w:rFonts w:ascii="Arial" w:hAnsi="Arial" w:cs="Arial"/>
        </w:rPr>
      </w:pPr>
      <w:r w:rsidRPr="008B7F9B">
        <w:rPr>
          <w:rFonts w:ascii="Arial" w:hAnsi="Arial" w:cs="Arial"/>
        </w:rPr>
        <w:t xml:space="preserve">                                (imię i nazwisko składającego oświadczenie)</w:t>
      </w:r>
    </w:p>
    <w:p w14:paraId="5E3E2800" w14:textId="77777777" w:rsidR="00D86209" w:rsidRPr="008B7F9B" w:rsidRDefault="00D86209" w:rsidP="00D86209">
      <w:pPr>
        <w:autoSpaceDE w:val="0"/>
        <w:autoSpaceDN w:val="0"/>
        <w:adjustRightInd w:val="0"/>
        <w:spacing w:line="240" w:lineRule="exact"/>
        <w:rPr>
          <w:rFonts w:ascii="Arial" w:hAnsi="Arial" w:cs="Arial"/>
          <w:sz w:val="16"/>
          <w:szCs w:val="16"/>
        </w:rPr>
      </w:pPr>
    </w:p>
    <w:p w14:paraId="1191746D" w14:textId="77777777" w:rsidR="00D86209" w:rsidRPr="008B7F9B" w:rsidRDefault="00D86209" w:rsidP="00D86209">
      <w:pPr>
        <w:autoSpaceDE w:val="0"/>
        <w:autoSpaceDN w:val="0"/>
        <w:adjustRightInd w:val="0"/>
        <w:spacing w:line="240" w:lineRule="exact"/>
        <w:rPr>
          <w:rFonts w:ascii="Arial" w:hAnsi="Arial" w:cs="Arial"/>
          <w:sz w:val="16"/>
          <w:szCs w:val="16"/>
        </w:rPr>
      </w:pPr>
    </w:p>
    <w:p w14:paraId="142C26B5" w14:textId="77777777" w:rsidR="00D86209" w:rsidRPr="008B7F9B" w:rsidRDefault="00D86209" w:rsidP="00D86209">
      <w:pPr>
        <w:autoSpaceDE w:val="0"/>
        <w:autoSpaceDN w:val="0"/>
        <w:adjustRightInd w:val="0"/>
        <w:spacing w:line="240" w:lineRule="exact"/>
        <w:rPr>
          <w:rFonts w:ascii="Arial" w:hAnsi="Arial" w:cs="Arial"/>
        </w:rPr>
      </w:pPr>
      <w:r w:rsidRPr="008B7F9B">
        <w:rPr>
          <w:rFonts w:ascii="Arial" w:hAnsi="Arial" w:cs="Arial"/>
        </w:rPr>
        <w:t>……………………………………………………………………………………………………………</w:t>
      </w:r>
    </w:p>
    <w:p w14:paraId="7CD5AE90" w14:textId="77777777" w:rsidR="00D86209" w:rsidRPr="008B7F9B" w:rsidRDefault="00D86209" w:rsidP="00D86209">
      <w:pPr>
        <w:autoSpaceDE w:val="0"/>
        <w:autoSpaceDN w:val="0"/>
        <w:adjustRightInd w:val="0"/>
        <w:spacing w:line="240" w:lineRule="exact"/>
        <w:rPr>
          <w:rFonts w:ascii="Arial" w:hAnsi="Arial" w:cs="Arial"/>
        </w:rPr>
      </w:pPr>
      <w:r w:rsidRPr="008B7F9B">
        <w:rPr>
          <w:rFonts w:ascii="Arial" w:hAnsi="Arial" w:cs="Arial"/>
        </w:rPr>
        <w:t xml:space="preserve">                                                                    (nazwa i siedziba podmiotu)</w:t>
      </w:r>
    </w:p>
    <w:p w14:paraId="2C96CF16" w14:textId="77777777" w:rsidR="00D86209" w:rsidRPr="008B7F9B" w:rsidRDefault="00D86209" w:rsidP="00D86209">
      <w:pPr>
        <w:autoSpaceDE w:val="0"/>
        <w:autoSpaceDN w:val="0"/>
        <w:adjustRightInd w:val="0"/>
        <w:spacing w:line="240" w:lineRule="exact"/>
        <w:rPr>
          <w:rFonts w:ascii="Arial" w:hAnsi="Arial" w:cs="Arial"/>
        </w:rPr>
      </w:pPr>
    </w:p>
    <w:p w14:paraId="309353BD" w14:textId="77777777" w:rsidR="00D86209" w:rsidRPr="008B7F9B" w:rsidRDefault="00D86209" w:rsidP="00D86209">
      <w:pPr>
        <w:autoSpaceDE w:val="0"/>
        <w:autoSpaceDN w:val="0"/>
        <w:adjustRightInd w:val="0"/>
        <w:spacing w:line="360" w:lineRule="auto"/>
        <w:rPr>
          <w:rFonts w:ascii="Arial" w:hAnsi="Arial" w:cs="Arial"/>
          <w:b/>
          <w:color w:val="000000"/>
          <w:sz w:val="24"/>
          <w:szCs w:val="24"/>
        </w:rPr>
      </w:pPr>
      <w:r w:rsidRPr="008B7F9B">
        <w:rPr>
          <w:rFonts w:ascii="Arial" w:hAnsi="Arial" w:cs="Arial"/>
          <w:b/>
          <w:bCs/>
        </w:rPr>
        <w:t>o ś w i a d c z a m</w:t>
      </w:r>
      <w:r w:rsidRPr="008B7F9B">
        <w:rPr>
          <w:rFonts w:ascii="Arial" w:hAnsi="Arial" w:cs="Arial"/>
        </w:rPr>
        <w:t>, że wyżej wymieniony podmiot, odda Wykonawcy</w:t>
      </w:r>
    </w:p>
    <w:p w14:paraId="1F003DD9" w14:textId="77777777" w:rsidR="00D86209" w:rsidRPr="008B7F9B" w:rsidRDefault="00D86209" w:rsidP="00D86209">
      <w:pPr>
        <w:autoSpaceDE w:val="0"/>
        <w:autoSpaceDN w:val="0"/>
        <w:adjustRightInd w:val="0"/>
        <w:spacing w:line="360" w:lineRule="auto"/>
        <w:rPr>
          <w:rFonts w:ascii="Arial" w:hAnsi="Arial" w:cs="Arial"/>
        </w:rPr>
      </w:pPr>
    </w:p>
    <w:p w14:paraId="67516C8C" w14:textId="77777777" w:rsidR="00D86209" w:rsidRPr="008B7F9B" w:rsidRDefault="00D86209" w:rsidP="00D86209">
      <w:pPr>
        <w:autoSpaceDE w:val="0"/>
        <w:autoSpaceDN w:val="0"/>
        <w:adjustRightInd w:val="0"/>
        <w:spacing w:line="360" w:lineRule="auto"/>
        <w:rPr>
          <w:rFonts w:ascii="Arial" w:hAnsi="Arial" w:cs="Arial"/>
        </w:rPr>
      </w:pPr>
      <w:r w:rsidRPr="008B7F9B">
        <w:rPr>
          <w:rFonts w:ascii="Arial" w:hAnsi="Arial" w:cs="Arial"/>
        </w:rPr>
        <w:t>………………………………………………...………………………………………………………….</w:t>
      </w:r>
    </w:p>
    <w:p w14:paraId="39BE11F9" w14:textId="77777777" w:rsidR="00D86209" w:rsidRPr="008B7F9B" w:rsidRDefault="00D86209" w:rsidP="00D86209">
      <w:pPr>
        <w:autoSpaceDE w:val="0"/>
        <w:autoSpaceDN w:val="0"/>
        <w:adjustRightInd w:val="0"/>
        <w:spacing w:line="360" w:lineRule="auto"/>
        <w:rPr>
          <w:rFonts w:ascii="Arial" w:hAnsi="Arial" w:cs="Arial"/>
        </w:rPr>
      </w:pPr>
      <w:r w:rsidRPr="008B7F9B">
        <w:rPr>
          <w:rFonts w:ascii="Arial" w:hAnsi="Arial" w:cs="Arial"/>
        </w:rPr>
        <w:t>(nazwa i siedziba Wykonawcy)</w:t>
      </w:r>
    </w:p>
    <w:p w14:paraId="4BC45280" w14:textId="77777777" w:rsidR="00D86209" w:rsidRPr="008B7F9B" w:rsidRDefault="00D86209" w:rsidP="00D86209">
      <w:pPr>
        <w:autoSpaceDE w:val="0"/>
        <w:autoSpaceDN w:val="0"/>
        <w:adjustRightInd w:val="0"/>
        <w:spacing w:line="360" w:lineRule="auto"/>
        <w:rPr>
          <w:rFonts w:ascii="Arial" w:hAnsi="Arial" w:cs="Arial"/>
        </w:rPr>
      </w:pPr>
    </w:p>
    <w:p w14:paraId="459DD88F" w14:textId="77777777" w:rsidR="00D86209" w:rsidRPr="008B7F9B" w:rsidRDefault="00D86209" w:rsidP="00D86209">
      <w:pPr>
        <w:autoSpaceDE w:val="0"/>
        <w:autoSpaceDN w:val="0"/>
        <w:adjustRightInd w:val="0"/>
        <w:spacing w:line="360" w:lineRule="auto"/>
        <w:rPr>
          <w:rFonts w:ascii="Arial" w:hAnsi="Arial" w:cs="Arial"/>
        </w:rPr>
      </w:pPr>
      <w:r w:rsidRPr="008B7F9B">
        <w:rPr>
          <w:rFonts w:ascii="Arial" w:hAnsi="Arial" w:cs="Arial"/>
        </w:rPr>
        <w:t xml:space="preserve">do dyspozycji zdolności techniczne lub zawodowe, przedstawione w pozycji nr ……. wykazu wykonanych dostaw na okres korzystania z nich przy wykonywaniu zamówienia publicznego </w:t>
      </w:r>
      <w:r w:rsidRPr="008B7F9B">
        <w:rPr>
          <w:rFonts w:ascii="Arial" w:hAnsi="Arial" w:cs="Arial"/>
          <w:sz w:val="24"/>
          <w:szCs w:val="24"/>
        </w:rPr>
        <w:t>Gminnego Zakładu Opieki Zdrowotnej w Kętach</w:t>
      </w:r>
      <w:r w:rsidRPr="008B7F9B">
        <w:rPr>
          <w:rFonts w:ascii="Arial" w:hAnsi="Arial" w:cs="Arial"/>
        </w:rPr>
        <w:t>.</w:t>
      </w:r>
    </w:p>
    <w:p w14:paraId="5389BA8B" w14:textId="77777777" w:rsidR="00D86209" w:rsidRPr="008B7F9B" w:rsidRDefault="00D86209" w:rsidP="00D86209">
      <w:pPr>
        <w:tabs>
          <w:tab w:val="left" w:pos="-2835"/>
        </w:tabs>
        <w:spacing w:line="360" w:lineRule="auto"/>
        <w:rPr>
          <w:rFonts w:ascii="Arial" w:hAnsi="Arial" w:cs="Arial"/>
          <w:sz w:val="24"/>
          <w:szCs w:val="24"/>
        </w:rPr>
      </w:pPr>
      <w:r w:rsidRPr="008B7F9B">
        <w:rPr>
          <w:rFonts w:ascii="Arial" w:hAnsi="Arial" w:cs="Arial"/>
          <w:sz w:val="24"/>
          <w:szCs w:val="24"/>
        </w:rPr>
        <w:t>Jednocześnie informuję, iż: .....................................................................................................</w:t>
      </w:r>
    </w:p>
    <w:p w14:paraId="65C6431B" w14:textId="77777777" w:rsidR="00D86209" w:rsidRPr="008B7F9B" w:rsidRDefault="00D86209" w:rsidP="00D86209">
      <w:pPr>
        <w:tabs>
          <w:tab w:val="left" w:pos="-2835"/>
        </w:tabs>
        <w:spacing w:line="360" w:lineRule="auto"/>
        <w:rPr>
          <w:rFonts w:ascii="Arial" w:hAnsi="Arial" w:cs="Arial"/>
          <w:sz w:val="24"/>
          <w:szCs w:val="24"/>
        </w:rPr>
      </w:pPr>
      <w:r w:rsidRPr="008B7F9B">
        <w:rPr>
          <w:rFonts w:ascii="Arial" w:hAnsi="Arial" w:cs="Arial"/>
          <w:sz w:val="24"/>
          <w:szCs w:val="24"/>
        </w:rPr>
        <w:t>.....................................................................................................................................................................................................................................................................................................................................................................................................................................................................</w:t>
      </w:r>
    </w:p>
    <w:p w14:paraId="02095022" w14:textId="77777777" w:rsidR="00D86209" w:rsidRPr="008B7F9B" w:rsidRDefault="00D86209" w:rsidP="00D86209">
      <w:pPr>
        <w:tabs>
          <w:tab w:val="left" w:pos="5670"/>
        </w:tabs>
        <w:spacing w:line="240" w:lineRule="exact"/>
        <w:rPr>
          <w:rFonts w:ascii="Arial" w:hAnsi="Arial" w:cs="Arial"/>
          <w:sz w:val="16"/>
          <w:szCs w:val="16"/>
        </w:rPr>
      </w:pPr>
    </w:p>
    <w:p w14:paraId="3A53DC5A" w14:textId="77777777" w:rsidR="00D86209" w:rsidRPr="008B7F9B" w:rsidRDefault="00D86209" w:rsidP="00D86209">
      <w:pPr>
        <w:tabs>
          <w:tab w:val="left" w:pos="0"/>
        </w:tabs>
        <w:spacing w:line="240" w:lineRule="exact"/>
        <w:rPr>
          <w:rFonts w:ascii="Arial" w:hAnsi="Arial" w:cs="Arial"/>
          <w:i/>
        </w:rPr>
      </w:pPr>
      <w:r w:rsidRPr="008B7F9B">
        <w:rPr>
          <w:rFonts w:ascii="Arial" w:hAnsi="Arial" w:cs="Arial"/>
          <w:i/>
        </w:rPr>
        <w:t xml:space="preserve">Zgodnie z Rozdziałem X ust. 5 SWZ konieczne jest podanie informacji dotyczących zakresu dostępnych Wykonawcy zasobów innego podmiotu, sposobu wykorzystania zasobów innego podmiotu, przez Wykonawcę, przy wykonywaniu zamówienia oraz zakresu i okresu udziału innego podmiotu przy wykonywaniu zamówienia publicznego. </w:t>
      </w:r>
    </w:p>
    <w:p w14:paraId="3E3944C9" w14:textId="77777777" w:rsidR="00D86209" w:rsidRPr="008B7F9B" w:rsidRDefault="00D86209" w:rsidP="00D86209">
      <w:pPr>
        <w:tabs>
          <w:tab w:val="left" w:pos="5670"/>
        </w:tabs>
        <w:spacing w:line="240" w:lineRule="exact"/>
        <w:rPr>
          <w:rFonts w:ascii="Arial" w:hAnsi="Arial" w:cs="Arial"/>
          <w:sz w:val="16"/>
          <w:szCs w:val="16"/>
        </w:rPr>
      </w:pPr>
    </w:p>
    <w:p w14:paraId="3610A691" w14:textId="77777777" w:rsidR="00D86209" w:rsidRPr="008B7F9B" w:rsidRDefault="00D86209" w:rsidP="00D86209">
      <w:pPr>
        <w:tabs>
          <w:tab w:val="left" w:pos="5670"/>
        </w:tabs>
        <w:spacing w:line="360" w:lineRule="auto"/>
        <w:rPr>
          <w:rFonts w:ascii="Arial" w:hAnsi="Arial" w:cs="Arial"/>
          <w:sz w:val="16"/>
          <w:szCs w:val="16"/>
        </w:rPr>
      </w:pPr>
    </w:p>
    <w:p w14:paraId="37D2D075" w14:textId="77777777" w:rsidR="00D86209" w:rsidRPr="008B7F9B" w:rsidRDefault="00D86209" w:rsidP="00D86209">
      <w:pPr>
        <w:tabs>
          <w:tab w:val="left" w:pos="5670"/>
        </w:tabs>
        <w:spacing w:line="360" w:lineRule="auto"/>
        <w:rPr>
          <w:rFonts w:ascii="Arial" w:hAnsi="Arial" w:cs="Arial"/>
          <w:sz w:val="16"/>
          <w:szCs w:val="16"/>
        </w:rPr>
      </w:pPr>
    </w:p>
    <w:p w14:paraId="2D93F2CB" w14:textId="77777777" w:rsidR="00D86209" w:rsidRPr="008B7F9B" w:rsidRDefault="00D86209" w:rsidP="00D86209">
      <w:pPr>
        <w:tabs>
          <w:tab w:val="left" w:pos="5670"/>
        </w:tabs>
        <w:spacing w:line="360" w:lineRule="auto"/>
        <w:jc w:val="both"/>
        <w:rPr>
          <w:rFonts w:ascii="Arial" w:hAnsi="Arial" w:cs="Arial"/>
          <w:sz w:val="16"/>
          <w:szCs w:val="16"/>
        </w:rPr>
      </w:pPr>
    </w:p>
    <w:p w14:paraId="1FD62ADE" w14:textId="77777777" w:rsidR="00D86209" w:rsidRPr="008B7F9B" w:rsidRDefault="00D86209" w:rsidP="00D86209">
      <w:pPr>
        <w:tabs>
          <w:tab w:val="left" w:pos="5670"/>
        </w:tabs>
        <w:spacing w:line="360" w:lineRule="auto"/>
        <w:jc w:val="both"/>
        <w:rPr>
          <w:rFonts w:ascii="Arial" w:hAnsi="Arial" w:cs="Arial"/>
          <w:sz w:val="16"/>
          <w:szCs w:val="16"/>
        </w:rPr>
      </w:pPr>
    </w:p>
    <w:p w14:paraId="7637474F" w14:textId="77777777" w:rsidR="00D86209" w:rsidRPr="008B7F9B" w:rsidRDefault="00D86209" w:rsidP="00D86209">
      <w:pPr>
        <w:tabs>
          <w:tab w:val="left" w:pos="5670"/>
        </w:tabs>
        <w:spacing w:line="360" w:lineRule="auto"/>
        <w:jc w:val="both"/>
        <w:rPr>
          <w:rFonts w:ascii="Arial" w:hAnsi="Arial" w:cs="Arial"/>
          <w:sz w:val="16"/>
          <w:szCs w:val="16"/>
        </w:rPr>
      </w:pPr>
    </w:p>
    <w:p w14:paraId="41B79889" w14:textId="77777777" w:rsidR="00D86209" w:rsidRPr="008B7F9B" w:rsidRDefault="00D86209" w:rsidP="00D86209">
      <w:pPr>
        <w:tabs>
          <w:tab w:val="left" w:pos="5670"/>
        </w:tabs>
        <w:spacing w:line="360" w:lineRule="auto"/>
        <w:jc w:val="both"/>
        <w:rPr>
          <w:rFonts w:ascii="Arial" w:hAnsi="Arial" w:cs="Arial"/>
          <w:sz w:val="16"/>
          <w:szCs w:val="16"/>
        </w:rPr>
      </w:pPr>
    </w:p>
    <w:p w14:paraId="3B639CE8" w14:textId="77777777" w:rsidR="00D86209" w:rsidRPr="008B7F9B" w:rsidRDefault="00D86209" w:rsidP="00D86209">
      <w:pPr>
        <w:tabs>
          <w:tab w:val="left" w:pos="5670"/>
        </w:tabs>
        <w:spacing w:line="240" w:lineRule="exact"/>
        <w:jc w:val="both"/>
        <w:rPr>
          <w:rFonts w:ascii="Arial" w:hAnsi="Arial" w:cs="Arial"/>
        </w:rPr>
      </w:pPr>
      <w:bookmarkStart w:id="13" w:name="_Hlk63950808"/>
      <w:r w:rsidRPr="008B7F9B">
        <w:rPr>
          <w:rFonts w:ascii="Arial" w:hAnsi="Arial" w:cs="Arial"/>
        </w:rPr>
        <w:t>................................, dn. ..................... 2025 r.                                       …......................................................</w:t>
      </w:r>
    </w:p>
    <w:p w14:paraId="778741A6" w14:textId="77777777" w:rsidR="00D86209" w:rsidRPr="008B7F9B" w:rsidRDefault="00D86209" w:rsidP="00D86209">
      <w:pPr>
        <w:autoSpaceDE w:val="0"/>
        <w:autoSpaceDN w:val="0"/>
        <w:adjustRightInd w:val="0"/>
        <w:spacing w:line="360" w:lineRule="auto"/>
        <w:rPr>
          <w:rFonts w:ascii="Arial" w:hAnsi="Arial" w:cs="Arial"/>
          <w:b/>
          <w:bCs/>
        </w:rPr>
      </w:pPr>
      <w:r w:rsidRPr="008B7F9B">
        <w:rPr>
          <w:rFonts w:ascii="Arial" w:hAnsi="Arial" w:cs="Arial"/>
        </w:rPr>
        <w:tab/>
      </w:r>
      <w:r w:rsidRPr="008B7F9B">
        <w:rPr>
          <w:rFonts w:ascii="Arial" w:hAnsi="Arial" w:cs="Arial"/>
        </w:rPr>
        <w:tab/>
      </w:r>
      <w:r w:rsidRPr="008B7F9B">
        <w:rPr>
          <w:rFonts w:ascii="Arial" w:hAnsi="Arial" w:cs="Arial"/>
        </w:rPr>
        <w:tab/>
      </w:r>
      <w:r w:rsidRPr="008B7F9B">
        <w:rPr>
          <w:rFonts w:ascii="Arial" w:hAnsi="Arial" w:cs="Arial"/>
        </w:rPr>
        <w:tab/>
      </w:r>
      <w:r w:rsidRPr="008B7F9B">
        <w:rPr>
          <w:rFonts w:ascii="Arial" w:hAnsi="Arial" w:cs="Arial"/>
        </w:rPr>
        <w:tab/>
      </w:r>
      <w:r w:rsidRPr="008B7F9B">
        <w:rPr>
          <w:rFonts w:ascii="Arial" w:hAnsi="Arial" w:cs="Arial"/>
        </w:rPr>
        <w:tab/>
      </w:r>
      <w:r w:rsidRPr="008B7F9B">
        <w:rPr>
          <w:rFonts w:ascii="Arial" w:hAnsi="Arial" w:cs="Arial"/>
        </w:rPr>
        <w:tab/>
        <w:t xml:space="preserve"> (podpis/y osoby/osób uprawnionej/</w:t>
      </w:r>
      <w:proofErr w:type="spellStart"/>
      <w:r w:rsidRPr="008B7F9B">
        <w:rPr>
          <w:rFonts w:ascii="Arial" w:hAnsi="Arial" w:cs="Arial"/>
        </w:rPr>
        <w:t>yc</w:t>
      </w:r>
      <w:bookmarkEnd w:id="13"/>
      <w:r w:rsidRPr="008B7F9B">
        <w:rPr>
          <w:rFonts w:ascii="Arial" w:hAnsi="Arial" w:cs="Arial"/>
        </w:rPr>
        <w:t>h</w:t>
      </w:r>
      <w:proofErr w:type="spellEnd"/>
      <w:r w:rsidRPr="008B7F9B">
        <w:rPr>
          <w:rFonts w:ascii="Arial" w:hAnsi="Arial" w:cs="Arial"/>
        </w:rPr>
        <w:t>)</w:t>
      </w:r>
    </w:p>
    <w:p w14:paraId="1AEE878D" w14:textId="77777777" w:rsidR="00D86209" w:rsidRPr="008B7F9B" w:rsidRDefault="00D86209" w:rsidP="00D86209">
      <w:pPr>
        <w:rPr>
          <w:rFonts w:ascii="Arial" w:hAnsi="Arial" w:cs="Arial"/>
        </w:rPr>
      </w:pPr>
      <w:bookmarkStart w:id="14" w:name="_Hlk157500069"/>
      <w:r w:rsidRPr="008B7F9B">
        <w:rPr>
          <w:rFonts w:ascii="Arial" w:hAnsi="Arial" w:cs="Arial"/>
        </w:rPr>
        <w:br w:type="page"/>
      </w:r>
    </w:p>
    <w:tbl>
      <w:tblPr>
        <w:tblpPr w:leftFromText="141" w:rightFromText="141" w:vertAnchor="text" w:horzAnchor="margin" w:tblpX="-147" w:tblpY="188"/>
        <w:tblW w:w="9503"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503"/>
      </w:tblGrid>
      <w:tr w:rsidR="00D86209" w:rsidRPr="008B7F9B" w14:paraId="749A5F29" w14:textId="77777777" w:rsidTr="00D3223D">
        <w:tc>
          <w:tcPr>
            <w:tcW w:w="9503" w:type="dxa"/>
            <w:tcBorders>
              <w:top w:val="double" w:sz="4" w:space="0" w:color="auto"/>
              <w:left w:val="double" w:sz="4" w:space="0" w:color="auto"/>
              <w:bottom w:val="single" w:sz="4" w:space="0" w:color="auto"/>
              <w:right w:val="double" w:sz="4" w:space="0" w:color="auto"/>
            </w:tcBorders>
          </w:tcPr>
          <w:p w14:paraId="4BD2E4A5" w14:textId="77777777" w:rsidR="00D86209" w:rsidRPr="008B7F9B" w:rsidRDefault="00D86209" w:rsidP="00D3223D">
            <w:pPr>
              <w:keepNext/>
              <w:spacing w:before="240" w:after="240"/>
              <w:outlineLvl w:val="2"/>
              <w:rPr>
                <w:rFonts w:ascii="Arial" w:hAnsi="Arial" w:cs="Arial"/>
              </w:rPr>
            </w:pPr>
            <w:bookmarkStart w:id="15" w:name="_Hlk78195303"/>
            <w:bookmarkEnd w:id="11"/>
            <w:r>
              <w:rPr>
                <w:rFonts w:ascii="Arial" w:hAnsi="Arial" w:cs="Arial"/>
                <w:b/>
                <w:bCs/>
              </w:rPr>
              <w:t>3</w:t>
            </w:r>
            <w:r w:rsidRPr="008B7F9B">
              <w:rPr>
                <w:rFonts w:ascii="Arial" w:hAnsi="Arial" w:cs="Arial"/>
                <w:b/>
                <w:bCs/>
              </w:rPr>
              <w:t xml:space="preserve">/2025/GZOZ                              </w:t>
            </w:r>
            <w:r w:rsidRPr="008B7F9B">
              <w:rPr>
                <w:rFonts w:ascii="Arial" w:hAnsi="Arial" w:cs="Arial"/>
                <w:b/>
              </w:rPr>
              <w:t xml:space="preserve">                                                                 ZAŁĄCZNIK NR 7 DO SWZ</w:t>
            </w:r>
            <w:bookmarkEnd w:id="15"/>
          </w:p>
        </w:tc>
      </w:tr>
      <w:tr w:rsidR="00D86209" w:rsidRPr="008B7F9B" w14:paraId="032A2B70" w14:textId="77777777" w:rsidTr="00D3223D">
        <w:tc>
          <w:tcPr>
            <w:tcW w:w="9503" w:type="dxa"/>
            <w:tcBorders>
              <w:top w:val="single" w:sz="4" w:space="0" w:color="auto"/>
              <w:left w:val="double" w:sz="4" w:space="0" w:color="auto"/>
              <w:bottom w:val="double" w:sz="4" w:space="0" w:color="auto"/>
              <w:right w:val="double" w:sz="4" w:space="0" w:color="auto"/>
            </w:tcBorders>
          </w:tcPr>
          <w:p w14:paraId="6141A433" w14:textId="77777777" w:rsidR="00D86209" w:rsidRPr="008B7F9B" w:rsidRDefault="00D86209" w:rsidP="00D3223D">
            <w:pPr>
              <w:keepNext/>
              <w:keepLines/>
              <w:spacing w:before="200"/>
              <w:jc w:val="center"/>
              <w:outlineLvl w:val="1"/>
              <w:rPr>
                <w:rFonts w:ascii="Arial" w:eastAsiaTheme="majorEastAsia" w:hAnsi="Arial" w:cs="Arial"/>
                <w:b/>
                <w:bCs/>
              </w:rPr>
            </w:pPr>
            <w:r w:rsidRPr="008B7F9B">
              <w:rPr>
                <w:rFonts w:ascii="Arial" w:eastAsiaTheme="majorEastAsia" w:hAnsi="Arial" w:cs="Arial"/>
                <w:b/>
                <w:bCs/>
              </w:rPr>
              <w:t>OŚWIADCZENIE</w:t>
            </w:r>
          </w:p>
          <w:p w14:paraId="2E451F8E" w14:textId="77777777" w:rsidR="00D86209" w:rsidRPr="008B7F9B" w:rsidRDefault="00D86209" w:rsidP="00D3223D">
            <w:pPr>
              <w:pStyle w:val="Default"/>
              <w:jc w:val="center"/>
              <w:rPr>
                <w:rFonts w:ascii="Arial" w:hAnsi="Arial" w:cs="Arial"/>
                <w:sz w:val="22"/>
                <w:szCs w:val="22"/>
              </w:rPr>
            </w:pPr>
            <w:r w:rsidRPr="008B7F9B">
              <w:rPr>
                <w:rFonts w:ascii="Arial" w:hAnsi="Arial" w:cs="Arial"/>
              </w:rPr>
              <w:t xml:space="preserve">wynikające z art. 108 ust.1 pkt 5 ustawy Prawo zamówień publicznych </w:t>
            </w:r>
            <w:r w:rsidRPr="008B7F9B">
              <w:rPr>
                <w:rFonts w:ascii="Arial" w:hAnsi="Arial" w:cs="Arial"/>
              </w:rPr>
              <w:br/>
              <w:t>(</w:t>
            </w:r>
            <w:proofErr w:type="spellStart"/>
            <w:r w:rsidRPr="008B7F9B">
              <w:rPr>
                <w:rFonts w:ascii="Arial" w:hAnsi="Arial" w:cs="Arial"/>
              </w:rPr>
              <w:t>t.j</w:t>
            </w:r>
            <w:proofErr w:type="spellEnd"/>
            <w:r w:rsidRPr="008B7F9B">
              <w:rPr>
                <w:rFonts w:ascii="Arial" w:hAnsi="Arial" w:cs="Arial"/>
              </w:rPr>
              <w:t>. Dz.U. z 2024 r. poz. 1320),</w:t>
            </w:r>
          </w:p>
          <w:p w14:paraId="2CD85B0F" w14:textId="77777777" w:rsidR="00D86209" w:rsidRPr="008B7F9B" w:rsidRDefault="00D86209" w:rsidP="00D3223D">
            <w:pPr>
              <w:jc w:val="center"/>
              <w:rPr>
                <w:rFonts w:ascii="Arial" w:hAnsi="Arial" w:cs="Arial"/>
              </w:rPr>
            </w:pPr>
          </w:p>
        </w:tc>
      </w:tr>
    </w:tbl>
    <w:p w14:paraId="03D12B21" w14:textId="77777777" w:rsidR="00D86209" w:rsidRPr="008B7F9B" w:rsidRDefault="00D86209" w:rsidP="00D86209">
      <w:pPr>
        <w:tabs>
          <w:tab w:val="left" w:pos="4962"/>
        </w:tabs>
        <w:spacing w:line="240" w:lineRule="exact"/>
        <w:jc w:val="both"/>
        <w:rPr>
          <w:rFonts w:ascii="Arial" w:hAnsi="Arial" w:cs="Arial"/>
          <w:b/>
        </w:rPr>
      </w:pPr>
    </w:p>
    <w:p w14:paraId="0A703064" w14:textId="77777777" w:rsidR="00D86209" w:rsidRPr="008B7F9B" w:rsidRDefault="00D86209" w:rsidP="00D86209">
      <w:pPr>
        <w:tabs>
          <w:tab w:val="left" w:pos="4962"/>
        </w:tabs>
        <w:spacing w:line="240" w:lineRule="exact"/>
        <w:jc w:val="both"/>
        <w:rPr>
          <w:rFonts w:ascii="Arial" w:hAnsi="Arial" w:cs="Arial"/>
          <w:b/>
        </w:rPr>
      </w:pPr>
    </w:p>
    <w:p w14:paraId="0CFD148F" w14:textId="77777777" w:rsidR="00D86209" w:rsidRPr="008B7F9B" w:rsidRDefault="00D86209" w:rsidP="00D86209">
      <w:pPr>
        <w:tabs>
          <w:tab w:val="left" w:pos="4962"/>
        </w:tabs>
        <w:spacing w:line="240" w:lineRule="exact"/>
        <w:jc w:val="both"/>
        <w:rPr>
          <w:rFonts w:ascii="Arial" w:hAnsi="Arial" w:cs="Arial"/>
        </w:rPr>
      </w:pPr>
    </w:p>
    <w:p w14:paraId="640A6AEC" w14:textId="77777777" w:rsidR="00D86209" w:rsidRPr="008B7F9B" w:rsidRDefault="00D86209" w:rsidP="00D86209">
      <w:pPr>
        <w:rPr>
          <w:rFonts w:ascii="Arial" w:hAnsi="Arial" w:cs="Arial"/>
        </w:rPr>
      </w:pPr>
      <w:r w:rsidRPr="008B7F9B">
        <w:rPr>
          <w:rFonts w:ascii="Arial" w:hAnsi="Arial" w:cs="Arial"/>
        </w:rPr>
        <w:t xml:space="preserve">Ja niżej podpisany/My niżej podpisani </w:t>
      </w:r>
    </w:p>
    <w:p w14:paraId="7EB4C2C7" w14:textId="77777777" w:rsidR="00D86209" w:rsidRPr="008B7F9B" w:rsidRDefault="00D86209" w:rsidP="00D86209">
      <w:pPr>
        <w:rPr>
          <w:rFonts w:ascii="Arial" w:hAnsi="Arial" w:cs="Arial"/>
        </w:rPr>
      </w:pPr>
    </w:p>
    <w:p w14:paraId="77A14227" w14:textId="77777777" w:rsidR="00D86209" w:rsidRPr="008B7F9B" w:rsidRDefault="00D86209" w:rsidP="00D86209">
      <w:pPr>
        <w:rPr>
          <w:rFonts w:ascii="Arial" w:hAnsi="Arial" w:cs="Arial"/>
        </w:rPr>
      </w:pPr>
      <w:r w:rsidRPr="008B7F9B">
        <w:rPr>
          <w:rFonts w:ascii="Arial" w:hAnsi="Arial" w:cs="Arial"/>
        </w:rPr>
        <w:t>...................................................................................................................................................,</w:t>
      </w:r>
    </w:p>
    <w:p w14:paraId="0073C7BC" w14:textId="77777777" w:rsidR="00D86209" w:rsidRPr="008B7F9B" w:rsidRDefault="00D86209" w:rsidP="00D86209">
      <w:pPr>
        <w:rPr>
          <w:rFonts w:ascii="Arial" w:hAnsi="Arial" w:cs="Arial"/>
        </w:rPr>
      </w:pPr>
    </w:p>
    <w:p w14:paraId="74C22A9F" w14:textId="77777777" w:rsidR="00D86209" w:rsidRPr="008B7F9B" w:rsidRDefault="00D86209" w:rsidP="00D86209">
      <w:pPr>
        <w:rPr>
          <w:rFonts w:ascii="Arial" w:hAnsi="Arial" w:cs="Arial"/>
        </w:rPr>
      </w:pPr>
      <w:r w:rsidRPr="008B7F9B">
        <w:rPr>
          <w:rFonts w:ascii="Arial" w:hAnsi="Arial" w:cs="Arial"/>
        </w:rPr>
        <w:t xml:space="preserve">będąc upoważnionym/i/ do reprezentowania Wykonawcy: </w:t>
      </w:r>
    </w:p>
    <w:p w14:paraId="57E9FFDC" w14:textId="77777777" w:rsidR="00D86209" w:rsidRPr="008B7F9B" w:rsidRDefault="00D86209" w:rsidP="00D86209">
      <w:pPr>
        <w:rPr>
          <w:rFonts w:ascii="Arial" w:hAnsi="Arial" w:cs="Arial"/>
        </w:rPr>
      </w:pPr>
    </w:p>
    <w:p w14:paraId="47098818" w14:textId="77777777" w:rsidR="00D86209" w:rsidRPr="008B7F9B" w:rsidRDefault="00D86209" w:rsidP="00D86209">
      <w:pPr>
        <w:rPr>
          <w:rFonts w:ascii="Arial" w:hAnsi="Arial" w:cs="Arial"/>
        </w:rPr>
      </w:pPr>
      <w:r w:rsidRPr="008B7F9B">
        <w:rPr>
          <w:rFonts w:ascii="Arial" w:hAnsi="Arial" w:cs="Arial"/>
        </w:rPr>
        <w:t>....................................................................................................................................................</w:t>
      </w:r>
    </w:p>
    <w:p w14:paraId="53B6CD25" w14:textId="77777777" w:rsidR="00D86209" w:rsidRPr="008B7F9B" w:rsidRDefault="00D86209" w:rsidP="00D86209">
      <w:pPr>
        <w:spacing w:after="120" w:line="23" w:lineRule="atLeast"/>
        <w:jc w:val="both"/>
        <w:rPr>
          <w:rFonts w:ascii="Arial" w:hAnsi="Arial" w:cs="Arial"/>
          <w:i/>
          <w:iCs/>
        </w:rPr>
      </w:pPr>
      <w:r w:rsidRPr="008B7F9B">
        <w:rPr>
          <w:rFonts w:ascii="Arial" w:hAnsi="Arial" w:cs="Arial"/>
        </w:rPr>
        <w:t xml:space="preserve">przystępując do postępowania o udzielenie zamówienia publicznego prowadzonego przez Gminny Zakład Opieki Zdrowotnej w Kętach w trybie podstawowym na </w:t>
      </w:r>
      <w:r w:rsidRPr="008B7F9B">
        <w:rPr>
          <w:rFonts w:ascii="Arial" w:hAnsi="Arial" w:cs="Arial"/>
          <w:i/>
          <w:iCs/>
        </w:rPr>
        <w:t>:</w:t>
      </w:r>
    </w:p>
    <w:p w14:paraId="26E8E8C6" w14:textId="77777777" w:rsidR="00D86209" w:rsidRPr="008B7F9B" w:rsidRDefault="00D86209" w:rsidP="00D86209">
      <w:pPr>
        <w:pStyle w:val="Default"/>
        <w:ind w:left="720"/>
        <w:jc w:val="both"/>
        <w:rPr>
          <w:rFonts w:ascii="Arial" w:hAnsi="Arial" w:cs="Arial"/>
          <w:b/>
          <w:bCs/>
          <w:i/>
          <w:iCs/>
        </w:rPr>
      </w:pPr>
      <w:r w:rsidRPr="008B7F9B">
        <w:rPr>
          <w:rFonts w:ascii="Arial" w:hAnsi="Arial" w:cs="Arial"/>
          <w:b/>
          <w:bCs/>
          <w:i/>
          <w:iCs/>
        </w:rPr>
        <w:t xml:space="preserve">„Dostawa środków i materiałów medycznych Pakiet A, B i C” </w:t>
      </w:r>
    </w:p>
    <w:p w14:paraId="5036AFB9" w14:textId="77777777" w:rsidR="00D86209" w:rsidRPr="008B7F9B" w:rsidRDefault="00D86209" w:rsidP="00D86209">
      <w:pPr>
        <w:spacing w:after="120" w:line="23" w:lineRule="atLeast"/>
        <w:jc w:val="both"/>
        <w:rPr>
          <w:rFonts w:ascii="Arial" w:hAnsi="Arial" w:cs="Arial"/>
          <w:i/>
        </w:rPr>
      </w:pPr>
    </w:p>
    <w:p w14:paraId="5D002419" w14:textId="77777777" w:rsidR="00D86209" w:rsidRPr="008B7F9B" w:rsidRDefault="00D86209" w:rsidP="00D86209">
      <w:pPr>
        <w:jc w:val="both"/>
        <w:rPr>
          <w:rFonts w:ascii="Arial" w:hAnsi="Arial" w:cs="Arial"/>
          <w:b/>
        </w:rPr>
      </w:pPr>
      <w:r w:rsidRPr="008B7F9B">
        <w:rPr>
          <w:rFonts w:ascii="Arial" w:hAnsi="Arial" w:cs="Arial"/>
          <w:b/>
        </w:rPr>
        <w:t>oświadczam, że*</w:t>
      </w:r>
    </w:p>
    <w:p w14:paraId="6975AF64" w14:textId="77777777" w:rsidR="00D86209" w:rsidRPr="008B7F9B" w:rsidRDefault="00D86209" w:rsidP="00D86209">
      <w:pPr>
        <w:numPr>
          <w:ilvl w:val="0"/>
          <w:numId w:val="8"/>
        </w:numPr>
        <w:autoSpaceDE w:val="0"/>
        <w:autoSpaceDN w:val="0"/>
        <w:adjustRightInd w:val="0"/>
        <w:spacing w:after="0" w:line="240" w:lineRule="auto"/>
        <w:ind w:left="284" w:hanging="284"/>
        <w:jc w:val="both"/>
        <w:rPr>
          <w:rFonts w:ascii="Arial" w:hAnsi="Arial" w:cs="Arial"/>
        </w:rPr>
      </w:pPr>
      <w:r w:rsidRPr="008B7F9B">
        <w:rPr>
          <w:rFonts w:ascii="Arial" w:hAnsi="Arial" w:cs="Arial"/>
        </w:rPr>
        <w:t xml:space="preserve">nie przynależę do tej samej grupy kapitałowej, w rozumieniu ustawy z dnia 16 lutego </w:t>
      </w:r>
      <w:r w:rsidRPr="008B7F9B">
        <w:rPr>
          <w:rFonts w:ascii="Arial" w:hAnsi="Arial" w:cs="Arial"/>
        </w:rPr>
        <w:br/>
        <w:t xml:space="preserve">2007 roku o ochronie konkurencji i konsumentów (Dz. U. z 2021 r. poz. 275), </w:t>
      </w:r>
      <w:r w:rsidRPr="008B7F9B">
        <w:rPr>
          <w:rFonts w:ascii="Arial" w:hAnsi="Arial" w:cs="Arial"/>
        </w:rPr>
        <w:br/>
        <w:t>z Wykonawcami, którzy złożyli odrębne oferty w przedmiotowym postępowaniu o udzielenie zamówienia;</w:t>
      </w:r>
    </w:p>
    <w:p w14:paraId="62D68723" w14:textId="77777777" w:rsidR="00D86209" w:rsidRPr="008B7F9B" w:rsidRDefault="00D86209" w:rsidP="00D86209">
      <w:pPr>
        <w:numPr>
          <w:ilvl w:val="0"/>
          <w:numId w:val="8"/>
        </w:numPr>
        <w:autoSpaceDE w:val="0"/>
        <w:autoSpaceDN w:val="0"/>
        <w:adjustRightInd w:val="0"/>
        <w:spacing w:after="0" w:line="240" w:lineRule="auto"/>
        <w:ind w:left="284" w:hanging="284"/>
        <w:jc w:val="both"/>
        <w:rPr>
          <w:rFonts w:ascii="Arial" w:hAnsi="Arial" w:cs="Arial"/>
        </w:rPr>
      </w:pPr>
      <w:r w:rsidRPr="008B7F9B">
        <w:rPr>
          <w:rFonts w:ascii="Arial" w:hAnsi="Arial" w:cs="Arial"/>
        </w:rPr>
        <w:t xml:space="preserve">przynależę do tej samej grupy kapitałowej, w rozumieniu ustawy z dnia 16 lutego </w:t>
      </w:r>
      <w:r w:rsidRPr="008B7F9B">
        <w:rPr>
          <w:rFonts w:ascii="Arial" w:hAnsi="Arial" w:cs="Arial"/>
        </w:rPr>
        <w:br/>
        <w:t>2007 roku o ochronie konkurencji i konsumentów (Dz. U. z 2021 r. poz. 275), z niżej wymienionymi Wykonawcami, którzy złożyli odrębne oferty w przedmiotowym postępowaniu o udzielenie zamówienia**</w:t>
      </w:r>
      <w:r w:rsidRPr="008B7F9B">
        <w:rPr>
          <w:rFonts w:ascii="Arial" w:hAnsi="Arial" w:cs="Arial"/>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400"/>
      </w:tblGrid>
      <w:tr w:rsidR="00D86209" w:rsidRPr="008B7F9B" w14:paraId="2035328C" w14:textId="77777777" w:rsidTr="00D3223D">
        <w:trPr>
          <w:trHeight w:val="313"/>
        </w:trPr>
        <w:tc>
          <w:tcPr>
            <w:tcW w:w="645" w:type="dxa"/>
            <w:vAlign w:val="center"/>
          </w:tcPr>
          <w:p w14:paraId="5B0B3490" w14:textId="77777777" w:rsidR="00D86209" w:rsidRPr="008B7F9B" w:rsidRDefault="00D86209" w:rsidP="00D3223D">
            <w:pPr>
              <w:autoSpaceDE w:val="0"/>
              <w:autoSpaceDN w:val="0"/>
              <w:adjustRightInd w:val="0"/>
              <w:spacing w:before="120" w:after="120"/>
              <w:jc w:val="center"/>
              <w:rPr>
                <w:rFonts w:ascii="Arial" w:hAnsi="Arial" w:cs="Arial"/>
                <w:b/>
                <w:bCs/>
              </w:rPr>
            </w:pPr>
            <w:r w:rsidRPr="008B7F9B">
              <w:rPr>
                <w:rFonts w:ascii="Arial" w:hAnsi="Arial" w:cs="Arial"/>
                <w:b/>
                <w:bCs/>
              </w:rPr>
              <w:t>L.p.</w:t>
            </w:r>
          </w:p>
        </w:tc>
        <w:tc>
          <w:tcPr>
            <w:tcW w:w="8641" w:type="dxa"/>
            <w:vAlign w:val="center"/>
          </w:tcPr>
          <w:p w14:paraId="57EC52E6" w14:textId="77777777" w:rsidR="00D86209" w:rsidRPr="008B7F9B" w:rsidRDefault="00D86209" w:rsidP="00D3223D">
            <w:pPr>
              <w:autoSpaceDE w:val="0"/>
              <w:autoSpaceDN w:val="0"/>
              <w:adjustRightInd w:val="0"/>
              <w:jc w:val="center"/>
              <w:rPr>
                <w:rFonts w:ascii="Arial" w:hAnsi="Arial" w:cs="Arial"/>
                <w:bCs/>
              </w:rPr>
            </w:pPr>
            <w:r w:rsidRPr="008B7F9B">
              <w:rPr>
                <w:rFonts w:ascii="Arial" w:hAnsi="Arial" w:cs="Arial"/>
                <w:bCs/>
              </w:rPr>
              <w:t>(nazwa, adres firmy)</w:t>
            </w:r>
          </w:p>
        </w:tc>
      </w:tr>
      <w:tr w:rsidR="00D86209" w:rsidRPr="008B7F9B" w14:paraId="3FF97B3A" w14:textId="77777777" w:rsidTr="00D3223D">
        <w:trPr>
          <w:trHeight w:val="612"/>
        </w:trPr>
        <w:tc>
          <w:tcPr>
            <w:tcW w:w="645" w:type="dxa"/>
            <w:vAlign w:val="center"/>
          </w:tcPr>
          <w:p w14:paraId="33E0FB67" w14:textId="77777777" w:rsidR="00D86209" w:rsidRPr="008B7F9B" w:rsidRDefault="00D86209" w:rsidP="00D3223D">
            <w:pPr>
              <w:autoSpaceDE w:val="0"/>
              <w:autoSpaceDN w:val="0"/>
              <w:adjustRightInd w:val="0"/>
              <w:spacing w:before="240" w:after="240"/>
              <w:jc w:val="center"/>
              <w:rPr>
                <w:rFonts w:ascii="Arial" w:hAnsi="Arial" w:cs="Arial"/>
                <w:bCs/>
              </w:rPr>
            </w:pPr>
            <w:r w:rsidRPr="008B7F9B">
              <w:rPr>
                <w:rFonts w:ascii="Arial" w:hAnsi="Arial" w:cs="Arial"/>
                <w:bCs/>
              </w:rPr>
              <w:t>1.</w:t>
            </w:r>
          </w:p>
        </w:tc>
        <w:tc>
          <w:tcPr>
            <w:tcW w:w="8641" w:type="dxa"/>
          </w:tcPr>
          <w:p w14:paraId="59197063" w14:textId="77777777" w:rsidR="00D86209" w:rsidRPr="008B7F9B" w:rsidRDefault="00D86209" w:rsidP="00D3223D">
            <w:pPr>
              <w:autoSpaceDE w:val="0"/>
              <w:autoSpaceDN w:val="0"/>
              <w:adjustRightInd w:val="0"/>
              <w:spacing w:before="240" w:after="240"/>
              <w:rPr>
                <w:rFonts w:ascii="Arial" w:hAnsi="Arial" w:cs="Arial"/>
                <w:bCs/>
              </w:rPr>
            </w:pPr>
          </w:p>
        </w:tc>
      </w:tr>
      <w:tr w:rsidR="00D86209" w:rsidRPr="008B7F9B" w14:paraId="3EC9B4D6" w14:textId="77777777" w:rsidTr="00D3223D">
        <w:trPr>
          <w:trHeight w:val="566"/>
        </w:trPr>
        <w:tc>
          <w:tcPr>
            <w:tcW w:w="645" w:type="dxa"/>
            <w:vAlign w:val="center"/>
          </w:tcPr>
          <w:p w14:paraId="60F9442C" w14:textId="77777777" w:rsidR="00D86209" w:rsidRPr="008B7F9B" w:rsidRDefault="00D86209" w:rsidP="00D3223D">
            <w:pPr>
              <w:autoSpaceDE w:val="0"/>
              <w:autoSpaceDN w:val="0"/>
              <w:adjustRightInd w:val="0"/>
              <w:spacing w:before="240" w:after="240"/>
              <w:jc w:val="center"/>
              <w:rPr>
                <w:rFonts w:ascii="Arial" w:hAnsi="Arial" w:cs="Arial"/>
                <w:bCs/>
              </w:rPr>
            </w:pPr>
            <w:r w:rsidRPr="008B7F9B">
              <w:rPr>
                <w:rFonts w:ascii="Arial" w:hAnsi="Arial" w:cs="Arial"/>
                <w:bCs/>
              </w:rPr>
              <w:t>2.</w:t>
            </w:r>
          </w:p>
        </w:tc>
        <w:tc>
          <w:tcPr>
            <w:tcW w:w="8641" w:type="dxa"/>
          </w:tcPr>
          <w:p w14:paraId="55B93F99" w14:textId="77777777" w:rsidR="00D86209" w:rsidRPr="008B7F9B" w:rsidRDefault="00D86209" w:rsidP="00D3223D">
            <w:pPr>
              <w:autoSpaceDE w:val="0"/>
              <w:autoSpaceDN w:val="0"/>
              <w:adjustRightInd w:val="0"/>
              <w:spacing w:before="240" w:after="240"/>
              <w:rPr>
                <w:rFonts w:ascii="Arial" w:hAnsi="Arial" w:cs="Arial"/>
                <w:bCs/>
              </w:rPr>
            </w:pPr>
          </w:p>
        </w:tc>
      </w:tr>
      <w:tr w:rsidR="00D86209" w:rsidRPr="008B7F9B" w14:paraId="6EB57BE4" w14:textId="77777777" w:rsidTr="00D3223D">
        <w:trPr>
          <w:trHeight w:val="535"/>
        </w:trPr>
        <w:tc>
          <w:tcPr>
            <w:tcW w:w="645" w:type="dxa"/>
            <w:vAlign w:val="center"/>
          </w:tcPr>
          <w:p w14:paraId="5B2B50EE" w14:textId="77777777" w:rsidR="00D86209" w:rsidRPr="008B7F9B" w:rsidRDefault="00D86209" w:rsidP="00D3223D">
            <w:pPr>
              <w:autoSpaceDE w:val="0"/>
              <w:autoSpaceDN w:val="0"/>
              <w:adjustRightInd w:val="0"/>
              <w:spacing w:before="240" w:after="240"/>
              <w:jc w:val="center"/>
              <w:rPr>
                <w:rFonts w:ascii="Arial" w:hAnsi="Arial" w:cs="Arial"/>
                <w:bCs/>
              </w:rPr>
            </w:pPr>
            <w:r w:rsidRPr="008B7F9B">
              <w:rPr>
                <w:rFonts w:ascii="Arial" w:hAnsi="Arial" w:cs="Arial"/>
                <w:bCs/>
              </w:rPr>
              <w:t>3.</w:t>
            </w:r>
          </w:p>
        </w:tc>
        <w:tc>
          <w:tcPr>
            <w:tcW w:w="8641" w:type="dxa"/>
          </w:tcPr>
          <w:p w14:paraId="27CC967A" w14:textId="77777777" w:rsidR="00D86209" w:rsidRPr="008B7F9B" w:rsidRDefault="00D86209" w:rsidP="00D3223D">
            <w:pPr>
              <w:autoSpaceDE w:val="0"/>
              <w:autoSpaceDN w:val="0"/>
              <w:adjustRightInd w:val="0"/>
              <w:spacing w:before="240" w:after="240"/>
              <w:rPr>
                <w:rFonts w:ascii="Arial" w:hAnsi="Arial" w:cs="Arial"/>
                <w:bCs/>
              </w:rPr>
            </w:pPr>
          </w:p>
        </w:tc>
      </w:tr>
    </w:tbl>
    <w:p w14:paraId="435ED529" w14:textId="77777777" w:rsidR="00D86209" w:rsidRPr="008B7F9B" w:rsidRDefault="00D86209" w:rsidP="00D86209">
      <w:pPr>
        <w:autoSpaceDE w:val="0"/>
        <w:autoSpaceDN w:val="0"/>
        <w:adjustRightInd w:val="0"/>
        <w:rPr>
          <w:rFonts w:ascii="Arial" w:hAnsi="Arial" w:cs="Arial"/>
        </w:rPr>
      </w:pPr>
    </w:p>
    <w:p w14:paraId="28245F23" w14:textId="77777777" w:rsidR="00D86209" w:rsidRPr="008B7F9B" w:rsidRDefault="00D86209" w:rsidP="00D86209">
      <w:pPr>
        <w:autoSpaceDE w:val="0"/>
        <w:autoSpaceDN w:val="0"/>
        <w:adjustRightInd w:val="0"/>
        <w:rPr>
          <w:rFonts w:ascii="Arial" w:hAnsi="Arial" w:cs="Arial"/>
        </w:rPr>
      </w:pPr>
    </w:p>
    <w:p w14:paraId="16628202" w14:textId="77777777" w:rsidR="00D86209" w:rsidRPr="008B7F9B" w:rsidRDefault="00D86209" w:rsidP="00D86209">
      <w:pPr>
        <w:autoSpaceDE w:val="0"/>
        <w:autoSpaceDN w:val="0"/>
        <w:adjustRightInd w:val="0"/>
        <w:rPr>
          <w:rFonts w:ascii="Arial" w:hAnsi="Arial" w:cs="Arial"/>
        </w:rPr>
      </w:pPr>
    </w:p>
    <w:p w14:paraId="5C22345B" w14:textId="77777777" w:rsidR="00D86209" w:rsidRPr="008B7F9B" w:rsidRDefault="00D86209" w:rsidP="00D86209">
      <w:pPr>
        <w:tabs>
          <w:tab w:val="left" w:pos="5670"/>
        </w:tabs>
        <w:jc w:val="both"/>
        <w:rPr>
          <w:rFonts w:ascii="Arial" w:hAnsi="Arial" w:cs="Arial"/>
        </w:rPr>
      </w:pPr>
      <w:bookmarkStart w:id="16" w:name="_Hlk78195080"/>
      <w:r w:rsidRPr="008B7F9B">
        <w:rPr>
          <w:rFonts w:ascii="Arial" w:hAnsi="Arial" w:cs="Arial"/>
        </w:rPr>
        <w:t>.................................., dn. ..................... 2025 r.       .................................................................</w:t>
      </w:r>
    </w:p>
    <w:p w14:paraId="273F78A7" w14:textId="77777777" w:rsidR="00D86209" w:rsidRPr="008B7F9B" w:rsidRDefault="00D86209" w:rsidP="00D86209">
      <w:pPr>
        <w:tabs>
          <w:tab w:val="left" w:pos="4962"/>
        </w:tabs>
        <w:jc w:val="both"/>
        <w:rPr>
          <w:rFonts w:ascii="Arial" w:hAnsi="Arial" w:cs="Arial"/>
        </w:rPr>
      </w:pPr>
      <w:r w:rsidRPr="008B7F9B">
        <w:rPr>
          <w:rFonts w:ascii="Arial" w:hAnsi="Arial" w:cs="Arial"/>
        </w:rPr>
        <w:t xml:space="preserve">                                                                                     (podpis/y osoby/osób uprawnionej/</w:t>
      </w:r>
      <w:proofErr w:type="spellStart"/>
      <w:r w:rsidRPr="008B7F9B">
        <w:rPr>
          <w:rFonts w:ascii="Arial" w:hAnsi="Arial" w:cs="Arial"/>
        </w:rPr>
        <w:t>ych</w:t>
      </w:r>
      <w:proofErr w:type="spellEnd"/>
      <w:r w:rsidRPr="008B7F9B">
        <w:rPr>
          <w:rFonts w:ascii="Arial" w:hAnsi="Arial" w:cs="Arial"/>
        </w:rPr>
        <w:t>)</w:t>
      </w:r>
    </w:p>
    <w:p w14:paraId="4904603B" w14:textId="77777777" w:rsidR="00D86209" w:rsidRPr="008B7F9B" w:rsidRDefault="00D86209" w:rsidP="00D86209">
      <w:pPr>
        <w:tabs>
          <w:tab w:val="left" w:pos="4962"/>
        </w:tabs>
        <w:ind w:left="5664"/>
        <w:jc w:val="both"/>
        <w:rPr>
          <w:rFonts w:ascii="Arial" w:hAnsi="Arial" w:cs="Arial"/>
        </w:rPr>
      </w:pPr>
    </w:p>
    <w:bookmarkEnd w:id="16"/>
    <w:p w14:paraId="47EC8ECD" w14:textId="77777777" w:rsidR="00D86209" w:rsidRPr="008B7F9B" w:rsidRDefault="00D86209" w:rsidP="00D86209">
      <w:pPr>
        <w:tabs>
          <w:tab w:val="left" w:pos="4962"/>
        </w:tabs>
        <w:ind w:left="5664"/>
        <w:jc w:val="both"/>
        <w:rPr>
          <w:rFonts w:ascii="Arial" w:hAnsi="Arial" w:cs="Arial"/>
        </w:rPr>
      </w:pPr>
    </w:p>
    <w:p w14:paraId="592F205E" w14:textId="77777777" w:rsidR="00D86209" w:rsidRPr="008B7F9B" w:rsidRDefault="00D86209" w:rsidP="00D86209">
      <w:pPr>
        <w:rPr>
          <w:rFonts w:ascii="Arial" w:hAnsi="Arial" w:cs="Arial"/>
        </w:rPr>
      </w:pPr>
      <w:r w:rsidRPr="008B7F9B">
        <w:rPr>
          <w:rFonts w:ascii="Arial" w:hAnsi="Arial" w:cs="Arial"/>
        </w:rPr>
        <w:t>* skreślić odpowiednio pkt 1 lub pkt 2,</w:t>
      </w:r>
    </w:p>
    <w:p w14:paraId="7FF9A470" w14:textId="77777777" w:rsidR="00D86209" w:rsidRPr="008B7F9B" w:rsidRDefault="00D86209" w:rsidP="00D86209">
      <w:pPr>
        <w:jc w:val="both"/>
        <w:rPr>
          <w:rFonts w:ascii="Arial" w:hAnsi="Arial" w:cs="Arial"/>
        </w:rPr>
      </w:pPr>
      <w:r w:rsidRPr="008B7F9B">
        <w:rPr>
          <w:rFonts w:ascii="Arial" w:hAnsi="Arial" w:cs="Arial"/>
        </w:rPr>
        <w:t xml:space="preserve">** wraz ze złożeniem oświadczenia o przynależności do tej samej grupy kapitałowej </w:t>
      </w:r>
      <w:r w:rsidRPr="008B7F9B">
        <w:rPr>
          <w:rFonts w:ascii="Arial" w:hAnsi="Arial" w:cs="Arial"/>
        </w:rPr>
        <w:br/>
        <w:t>z Wykonawcami, którzy złożyli odrębne oferty w przedmiotowym postępowaniu, Wykonawca przedstawia dokumenty lub informacje potwierdzające przygotowanie oferty w postępowaniu niezależnie od innego wykonawcy należącego do tej samej grupy kapitałowej.</w:t>
      </w:r>
      <w:bookmarkStart w:id="17" w:name="page1"/>
      <w:bookmarkEnd w:id="17"/>
    </w:p>
    <w:p w14:paraId="27266B47" w14:textId="77777777" w:rsidR="00D86209" w:rsidRPr="008B7F9B" w:rsidRDefault="00D86209" w:rsidP="00D86209">
      <w:pPr>
        <w:jc w:val="both"/>
        <w:rPr>
          <w:rFonts w:ascii="Arial" w:hAnsi="Arial" w:cs="Arial"/>
        </w:rPr>
      </w:pPr>
    </w:p>
    <w:bookmarkEnd w:id="14"/>
    <w:p w14:paraId="07EE4FC0" w14:textId="77777777" w:rsidR="00D86209" w:rsidRPr="008B7F9B" w:rsidRDefault="00D86209" w:rsidP="00D86209">
      <w:pPr>
        <w:jc w:val="both"/>
        <w:rPr>
          <w:rFonts w:ascii="Arial" w:hAnsi="Arial" w:cs="Arial"/>
        </w:rPr>
      </w:pPr>
    </w:p>
    <w:p w14:paraId="5C761AC4" w14:textId="77777777" w:rsidR="00D86209" w:rsidRPr="008B7F9B" w:rsidRDefault="00D86209" w:rsidP="00D86209">
      <w:pPr>
        <w:jc w:val="both"/>
        <w:rPr>
          <w:rFonts w:ascii="Arial" w:hAnsi="Arial" w:cs="Arial"/>
        </w:rPr>
      </w:pPr>
    </w:p>
    <w:p w14:paraId="39EDBCE0" w14:textId="77777777" w:rsidR="00D86209" w:rsidRPr="008B7F9B" w:rsidRDefault="00D86209" w:rsidP="00D86209">
      <w:pPr>
        <w:jc w:val="both"/>
        <w:rPr>
          <w:rFonts w:ascii="Arial" w:hAnsi="Arial" w:cs="Arial"/>
        </w:rPr>
      </w:pPr>
    </w:p>
    <w:p w14:paraId="7073B7E3" w14:textId="77777777" w:rsidR="00D86209" w:rsidRPr="008B7F9B" w:rsidRDefault="00D86209" w:rsidP="00D86209">
      <w:pPr>
        <w:jc w:val="both"/>
        <w:rPr>
          <w:rFonts w:ascii="Arial" w:hAnsi="Arial" w:cs="Arial"/>
        </w:rPr>
      </w:pPr>
    </w:p>
    <w:p w14:paraId="2262697E" w14:textId="77777777" w:rsidR="00D86209" w:rsidRPr="008B7F9B" w:rsidRDefault="00D86209" w:rsidP="00D86209">
      <w:pPr>
        <w:jc w:val="both"/>
        <w:rPr>
          <w:rFonts w:ascii="Arial" w:hAnsi="Arial" w:cs="Arial"/>
        </w:rPr>
      </w:pPr>
    </w:p>
    <w:p w14:paraId="3475BB26" w14:textId="77777777" w:rsidR="00D86209" w:rsidRPr="008B7F9B" w:rsidRDefault="00D86209" w:rsidP="00D86209">
      <w:pPr>
        <w:jc w:val="both"/>
        <w:rPr>
          <w:rFonts w:ascii="Arial" w:hAnsi="Arial" w:cs="Arial"/>
        </w:rPr>
      </w:pPr>
    </w:p>
    <w:p w14:paraId="2399795F" w14:textId="77777777" w:rsidR="00D86209" w:rsidRPr="008B7F9B" w:rsidRDefault="00D86209" w:rsidP="00D86209">
      <w:pPr>
        <w:jc w:val="both"/>
        <w:rPr>
          <w:rFonts w:ascii="Arial" w:hAnsi="Arial" w:cs="Arial"/>
        </w:rPr>
      </w:pPr>
    </w:p>
    <w:p w14:paraId="51D1FFD0" w14:textId="77777777" w:rsidR="00D86209" w:rsidRPr="008B7F9B" w:rsidRDefault="00D86209" w:rsidP="00D86209">
      <w:pPr>
        <w:jc w:val="both"/>
        <w:rPr>
          <w:rFonts w:ascii="Arial" w:hAnsi="Arial" w:cs="Arial"/>
        </w:rPr>
      </w:pPr>
    </w:p>
    <w:p w14:paraId="004FA14A" w14:textId="77777777" w:rsidR="00D86209" w:rsidRPr="008B7F9B" w:rsidRDefault="00D86209" w:rsidP="00D86209">
      <w:pPr>
        <w:jc w:val="both"/>
        <w:rPr>
          <w:rFonts w:ascii="Arial" w:hAnsi="Arial" w:cs="Arial"/>
        </w:rPr>
      </w:pPr>
    </w:p>
    <w:p w14:paraId="09EB3561" w14:textId="77777777" w:rsidR="00D86209" w:rsidRPr="008B7F9B" w:rsidRDefault="00D86209" w:rsidP="00D86209">
      <w:pPr>
        <w:jc w:val="both"/>
        <w:rPr>
          <w:rFonts w:ascii="Arial" w:hAnsi="Arial" w:cs="Arial"/>
        </w:rPr>
      </w:pPr>
    </w:p>
    <w:p w14:paraId="1F6B8523" w14:textId="77777777" w:rsidR="00D86209" w:rsidRPr="008B7F9B" w:rsidRDefault="00D86209" w:rsidP="00D86209">
      <w:pPr>
        <w:jc w:val="both"/>
        <w:rPr>
          <w:rFonts w:ascii="Arial" w:hAnsi="Arial" w:cs="Arial"/>
        </w:rPr>
      </w:pPr>
    </w:p>
    <w:p w14:paraId="7ADF48B9" w14:textId="77777777" w:rsidR="00D86209" w:rsidRPr="008B7F9B" w:rsidRDefault="00D86209" w:rsidP="00D86209">
      <w:pPr>
        <w:jc w:val="both"/>
        <w:rPr>
          <w:rFonts w:ascii="Arial" w:hAnsi="Arial" w:cs="Arial"/>
        </w:rPr>
      </w:pPr>
    </w:p>
    <w:p w14:paraId="62F5DAED" w14:textId="77777777" w:rsidR="00D86209" w:rsidRPr="008B7F9B" w:rsidRDefault="00D86209" w:rsidP="00D86209">
      <w:pPr>
        <w:jc w:val="both"/>
        <w:rPr>
          <w:rFonts w:ascii="Arial" w:hAnsi="Arial" w:cs="Arial"/>
        </w:rPr>
      </w:pPr>
    </w:p>
    <w:p w14:paraId="0CDCA61E" w14:textId="77777777" w:rsidR="00D86209" w:rsidRPr="008B7F9B" w:rsidRDefault="00D86209" w:rsidP="00D86209">
      <w:pPr>
        <w:jc w:val="both"/>
        <w:rPr>
          <w:rFonts w:ascii="Arial" w:hAnsi="Arial" w:cs="Arial"/>
        </w:rPr>
      </w:pPr>
    </w:p>
    <w:p w14:paraId="07DD9595" w14:textId="77777777" w:rsidR="00D86209" w:rsidRPr="008B7F9B" w:rsidRDefault="00D86209" w:rsidP="00D86209">
      <w:pPr>
        <w:jc w:val="both"/>
        <w:rPr>
          <w:rFonts w:ascii="Arial" w:hAnsi="Arial" w:cs="Arial"/>
        </w:rPr>
      </w:pPr>
    </w:p>
    <w:p w14:paraId="5AC02FF2" w14:textId="77777777" w:rsidR="00D86209" w:rsidRPr="008B7F9B" w:rsidRDefault="00D86209" w:rsidP="00D86209">
      <w:pPr>
        <w:jc w:val="both"/>
        <w:rPr>
          <w:rFonts w:ascii="Arial" w:hAnsi="Arial" w:cs="Arial"/>
        </w:rPr>
      </w:pPr>
    </w:p>
    <w:p w14:paraId="19FC474F" w14:textId="77777777" w:rsidR="00D86209" w:rsidRPr="008B7F9B" w:rsidRDefault="00D86209" w:rsidP="00D86209">
      <w:pPr>
        <w:jc w:val="both"/>
        <w:rPr>
          <w:rFonts w:ascii="Arial" w:hAnsi="Arial" w:cs="Arial"/>
        </w:rPr>
      </w:pPr>
    </w:p>
    <w:p w14:paraId="7E4866DB" w14:textId="77777777" w:rsidR="00D86209" w:rsidRPr="008B7F9B" w:rsidRDefault="00D86209" w:rsidP="00D86209">
      <w:pPr>
        <w:jc w:val="both"/>
        <w:rPr>
          <w:rFonts w:ascii="Arial" w:hAnsi="Arial" w:cs="Arial"/>
        </w:rPr>
      </w:pPr>
    </w:p>
    <w:p w14:paraId="3A9ED280" w14:textId="77777777" w:rsidR="00D86209" w:rsidRPr="008B7F9B" w:rsidRDefault="00D86209" w:rsidP="00D86209">
      <w:pPr>
        <w:jc w:val="both"/>
        <w:rPr>
          <w:rFonts w:ascii="Arial" w:hAnsi="Arial" w:cs="Arial"/>
        </w:rPr>
      </w:pPr>
    </w:p>
    <w:p w14:paraId="79FE448D" w14:textId="77777777" w:rsidR="00D86209" w:rsidRPr="008B7F9B" w:rsidRDefault="00D86209" w:rsidP="00D86209">
      <w:pPr>
        <w:jc w:val="both"/>
        <w:rPr>
          <w:rFonts w:ascii="Arial" w:hAnsi="Arial" w:cs="Arial"/>
        </w:rPr>
      </w:pPr>
    </w:p>
    <w:p w14:paraId="2A98BD13" w14:textId="77777777" w:rsidR="00D86209" w:rsidRDefault="00D86209" w:rsidP="00D86209">
      <w:pPr>
        <w:jc w:val="right"/>
        <w:rPr>
          <w:rFonts w:ascii="Arial" w:hAnsi="Arial" w:cs="Arial"/>
          <w:sz w:val="24"/>
          <w:szCs w:val="24"/>
        </w:rPr>
      </w:pPr>
    </w:p>
    <w:p w14:paraId="409A5273" w14:textId="77777777" w:rsidR="00D86209" w:rsidRPr="008B7F9B" w:rsidRDefault="00D86209" w:rsidP="00D86209">
      <w:pPr>
        <w:jc w:val="right"/>
        <w:rPr>
          <w:rFonts w:ascii="Arial" w:hAnsi="Arial" w:cs="Arial"/>
          <w:sz w:val="24"/>
          <w:szCs w:val="24"/>
        </w:rPr>
      </w:pPr>
    </w:p>
    <w:p w14:paraId="7B59E9BA" w14:textId="77777777" w:rsidR="00D86209" w:rsidRPr="008B7F9B" w:rsidRDefault="00D86209" w:rsidP="00D86209">
      <w:pPr>
        <w:jc w:val="right"/>
        <w:rPr>
          <w:rFonts w:ascii="Arial" w:hAnsi="Arial" w:cs="Arial"/>
          <w:sz w:val="24"/>
          <w:szCs w:val="24"/>
        </w:rPr>
      </w:pPr>
      <w:bookmarkStart w:id="18" w:name="_Hlk157500296"/>
    </w:p>
    <w:p w14:paraId="4368909D" w14:textId="77777777" w:rsidR="00D86209" w:rsidRPr="008B7F9B" w:rsidRDefault="00D86209" w:rsidP="00D86209">
      <w:pPr>
        <w:autoSpaceDE w:val="0"/>
        <w:spacing w:line="100" w:lineRule="atLeast"/>
        <w:jc w:val="right"/>
        <w:rPr>
          <w:rFonts w:ascii="Arial" w:hAnsi="Arial" w:cs="Arial"/>
          <w:b/>
          <w:bCs/>
          <w:sz w:val="24"/>
          <w:szCs w:val="24"/>
        </w:rPr>
      </w:pPr>
      <w:r w:rsidRPr="008B7F9B">
        <w:rPr>
          <w:rFonts w:ascii="Arial" w:hAnsi="Arial" w:cs="Arial"/>
          <w:b/>
          <w:bCs/>
          <w:sz w:val="24"/>
          <w:szCs w:val="24"/>
        </w:rPr>
        <w:t>Załącznik nr 8</w:t>
      </w:r>
    </w:p>
    <w:p w14:paraId="1D809D3F" w14:textId="77777777" w:rsidR="00D86209" w:rsidRPr="008B7F9B" w:rsidRDefault="00D86209" w:rsidP="00D86209">
      <w:pPr>
        <w:autoSpaceDE w:val="0"/>
        <w:spacing w:line="100" w:lineRule="atLeast"/>
        <w:jc w:val="center"/>
        <w:rPr>
          <w:rFonts w:ascii="Arial" w:hAnsi="Arial" w:cs="Arial"/>
          <w:b/>
          <w:bCs/>
          <w:sz w:val="24"/>
          <w:szCs w:val="24"/>
        </w:rPr>
      </w:pPr>
      <w:r w:rsidRPr="008B7F9B">
        <w:rPr>
          <w:rFonts w:ascii="Arial" w:hAnsi="Arial" w:cs="Arial"/>
          <w:b/>
          <w:bCs/>
          <w:sz w:val="24"/>
          <w:szCs w:val="24"/>
        </w:rPr>
        <w:t>UMOWA NR ……</w:t>
      </w:r>
    </w:p>
    <w:p w14:paraId="6A1D34EE" w14:textId="77777777" w:rsidR="00D86209" w:rsidRPr="008B7F9B" w:rsidRDefault="00D86209" w:rsidP="00D86209">
      <w:pPr>
        <w:pStyle w:val="Tekstpodstawowy"/>
        <w:spacing w:line="100" w:lineRule="atLeast"/>
        <w:rPr>
          <w:rFonts w:ascii="Arial" w:hAnsi="Arial" w:cs="Arial"/>
          <w:szCs w:val="24"/>
        </w:rPr>
      </w:pPr>
    </w:p>
    <w:p w14:paraId="7D846D64" w14:textId="77777777" w:rsidR="00D86209" w:rsidRPr="008B7F9B" w:rsidRDefault="00D86209" w:rsidP="00D86209">
      <w:pPr>
        <w:pStyle w:val="Tekstpodstawowy"/>
        <w:spacing w:line="100" w:lineRule="atLeast"/>
        <w:rPr>
          <w:rFonts w:ascii="Arial" w:hAnsi="Arial" w:cs="Arial"/>
          <w:szCs w:val="24"/>
        </w:rPr>
      </w:pPr>
      <w:r w:rsidRPr="008B7F9B">
        <w:rPr>
          <w:rFonts w:ascii="Arial" w:hAnsi="Arial" w:cs="Arial"/>
          <w:szCs w:val="24"/>
        </w:rPr>
        <w:t>Zawarta w dniu …...... r. w Kętach pomiędzy:</w:t>
      </w:r>
    </w:p>
    <w:p w14:paraId="5C659AD9" w14:textId="77777777" w:rsidR="00D86209" w:rsidRPr="008B7F9B" w:rsidRDefault="00D86209" w:rsidP="00D86209">
      <w:pPr>
        <w:pStyle w:val="Tekstpodstawowy"/>
        <w:spacing w:line="100" w:lineRule="atLeast"/>
        <w:rPr>
          <w:rFonts w:ascii="Arial" w:hAnsi="Arial" w:cs="Arial"/>
          <w:szCs w:val="24"/>
        </w:rPr>
      </w:pPr>
    </w:p>
    <w:p w14:paraId="40F26B0C" w14:textId="77777777" w:rsidR="00D86209" w:rsidRPr="008B7F9B" w:rsidRDefault="00D86209" w:rsidP="00D86209">
      <w:pPr>
        <w:rPr>
          <w:rFonts w:ascii="Arial" w:hAnsi="Arial" w:cs="Arial"/>
          <w:sz w:val="24"/>
          <w:szCs w:val="24"/>
        </w:rPr>
      </w:pPr>
      <w:r w:rsidRPr="008B7F9B">
        <w:rPr>
          <w:rFonts w:ascii="Arial" w:hAnsi="Arial" w:cs="Arial"/>
          <w:b/>
          <w:sz w:val="24"/>
          <w:szCs w:val="24"/>
        </w:rPr>
        <w:t xml:space="preserve">Gminnym  Zakładem  Opieki  Zdrowotnej  w  Kętach   ul. Sobieskiego  45, 32-650 Kęty </w:t>
      </w:r>
      <w:r w:rsidRPr="008B7F9B">
        <w:rPr>
          <w:rFonts w:ascii="Arial" w:hAnsi="Arial" w:cs="Arial"/>
          <w:sz w:val="24"/>
          <w:szCs w:val="24"/>
        </w:rPr>
        <w:t xml:space="preserve">wpisanym do rejestru stowarzyszeń, innych organizacji społecznych i zawodowych, fundacji i publicznych zakładów opieki zdrowotnej prowadzonego przez Sąd Rejonowy dla Krakowa - Śródmieścia w Krakowie </w:t>
      </w:r>
      <w:r w:rsidRPr="005C0639">
        <w:rPr>
          <w:rFonts w:ascii="Arial" w:hAnsi="Arial" w:cs="Arial"/>
          <w:color w:val="000000" w:themeColor="text1"/>
          <w:sz w:val="24"/>
          <w:szCs w:val="24"/>
        </w:rPr>
        <w:t xml:space="preserve">XII Wydział </w:t>
      </w:r>
      <w:r w:rsidRPr="008B7F9B">
        <w:rPr>
          <w:rFonts w:ascii="Arial" w:hAnsi="Arial" w:cs="Arial"/>
          <w:sz w:val="24"/>
          <w:szCs w:val="24"/>
        </w:rPr>
        <w:t>Gospodarczy Krajowego Rejestru Sądowego za numerem 0000020901 oraz w rejestrze podmiotów wykonujących działalność leczniczą Wojewody Małopolskiego za numerem 000000006167, NIP 549-20-23-132, reprezentowanym przez:</w:t>
      </w:r>
    </w:p>
    <w:p w14:paraId="2F017AA3" w14:textId="77777777" w:rsidR="00D86209" w:rsidRPr="008B7F9B" w:rsidRDefault="00D86209" w:rsidP="00D86209">
      <w:pPr>
        <w:rPr>
          <w:rFonts w:ascii="Arial" w:hAnsi="Arial" w:cs="Arial"/>
          <w:sz w:val="24"/>
          <w:szCs w:val="24"/>
        </w:rPr>
      </w:pPr>
      <w:r w:rsidRPr="008B7F9B">
        <w:rPr>
          <w:rFonts w:ascii="Arial" w:hAnsi="Arial" w:cs="Arial"/>
          <w:sz w:val="24"/>
          <w:szCs w:val="24"/>
        </w:rPr>
        <w:t xml:space="preserve"> Dyrektora – lek. med. Adam Piskorz </w:t>
      </w:r>
    </w:p>
    <w:p w14:paraId="66CA796F" w14:textId="77777777" w:rsidR="00D86209" w:rsidRPr="008B7F9B" w:rsidRDefault="00D86209" w:rsidP="00D86209">
      <w:pPr>
        <w:rPr>
          <w:rFonts w:ascii="Arial" w:hAnsi="Arial" w:cs="Arial"/>
          <w:b/>
          <w:sz w:val="24"/>
          <w:szCs w:val="24"/>
        </w:rPr>
      </w:pPr>
      <w:r w:rsidRPr="008B7F9B">
        <w:rPr>
          <w:rFonts w:ascii="Arial" w:hAnsi="Arial" w:cs="Arial"/>
          <w:sz w:val="24"/>
          <w:szCs w:val="24"/>
        </w:rPr>
        <w:t xml:space="preserve">zwanym w dalszej części umowy </w:t>
      </w:r>
      <w:r w:rsidRPr="008B7F9B">
        <w:rPr>
          <w:rFonts w:ascii="Arial" w:hAnsi="Arial" w:cs="Arial"/>
          <w:b/>
          <w:sz w:val="24"/>
          <w:szCs w:val="24"/>
        </w:rPr>
        <w:t>„Zamawiającym”</w:t>
      </w:r>
    </w:p>
    <w:p w14:paraId="00A17656" w14:textId="77777777" w:rsidR="00D86209" w:rsidRPr="008B7F9B" w:rsidRDefault="00D86209" w:rsidP="00D86209">
      <w:pPr>
        <w:pStyle w:val="Tekstpodstawowy"/>
        <w:spacing w:line="100" w:lineRule="atLeast"/>
        <w:rPr>
          <w:rFonts w:ascii="Arial" w:hAnsi="Arial" w:cs="Arial"/>
          <w:szCs w:val="24"/>
        </w:rPr>
      </w:pPr>
    </w:p>
    <w:p w14:paraId="4D458101" w14:textId="77777777" w:rsidR="00D86209" w:rsidRPr="008B7F9B" w:rsidRDefault="00D86209" w:rsidP="00D86209">
      <w:pPr>
        <w:pStyle w:val="Tekstpodstawowy"/>
        <w:spacing w:line="100" w:lineRule="atLeast"/>
        <w:jc w:val="both"/>
        <w:rPr>
          <w:rFonts w:ascii="Arial" w:hAnsi="Arial" w:cs="Arial"/>
          <w:szCs w:val="24"/>
        </w:rPr>
      </w:pPr>
      <w:r w:rsidRPr="008B7F9B">
        <w:rPr>
          <w:rFonts w:ascii="Arial" w:hAnsi="Arial" w:cs="Arial"/>
          <w:szCs w:val="24"/>
        </w:rPr>
        <w:t xml:space="preserve">a …...........z siedzibą w: ….........................., zarejestrowaną w </w:t>
      </w:r>
      <w:r w:rsidRPr="008B7F9B">
        <w:rPr>
          <w:rFonts w:ascii="Arial" w:eastAsia="Tahoma" w:hAnsi="Arial" w:cs="Arial"/>
          <w:szCs w:val="24"/>
        </w:rPr>
        <w:t xml:space="preserve">…................, </w:t>
      </w:r>
      <w:r w:rsidRPr="008B7F9B">
        <w:rPr>
          <w:rFonts w:ascii="Arial" w:hAnsi="Arial" w:cs="Arial"/>
          <w:szCs w:val="24"/>
        </w:rPr>
        <w:t>zwaną w dalszej treści umowy WYKONAWCĄ,  reprezentowaną przez:</w:t>
      </w:r>
    </w:p>
    <w:p w14:paraId="7E72F34E" w14:textId="77777777" w:rsidR="00D86209" w:rsidRPr="008B7F9B" w:rsidRDefault="00D86209" w:rsidP="00D86209">
      <w:pPr>
        <w:spacing w:line="100" w:lineRule="atLeast"/>
        <w:rPr>
          <w:rFonts w:ascii="Arial" w:hAnsi="Arial" w:cs="Arial"/>
          <w:sz w:val="24"/>
          <w:szCs w:val="24"/>
        </w:rPr>
      </w:pPr>
      <w:r w:rsidRPr="008B7F9B">
        <w:rPr>
          <w:rFonts w:ascii="Arial" w:hAnsi="Arial" w:cs="Arial"/>
          <w:sz w:val="24"/>
          <w:szCs w:val="24"/>
        </w:rPr>
        <w:t>1. ........................................................... – ...........................................................</w:t>
      </w:r>
    </w:p>
    <w:p w14:paraId="1AECEAE1" w14:textId="77777777" w:rsidR="00D86209" w:rsidRPr="008B7F9B" w:rsidRDefault="00D86209" w:rsidP="00D86209">
      <w:pPr>
        <w:spacing w:line="100" w:lineRule="atLeast"/>
        <w:rPr>
          <w:rFonts w:ascii="Arial" w:hAnsi="Arial" w:cs="Arial"/>
          <w:i/>
          <w:iCs/>
          <w:sz w:val="24"/>
          <w:szCs w:val="24"/>
        </w:rPr>
      </w:pPr>
      <w:r w:rsidRPr="008B7F9B">
        <w:rPr>
          <w:rFonts w:ascii="Arial" w:hAnsi="Arial" w:cs="Arial"/>
          <w:i/>
          <w:iCs/>
          <w:sz w:val="24"/>
          <w:szCs w:val="24"/>
        </w:rPr>
        <w:t>(imię i nazwisko)</w:t>
      </w:r>
      <w:r w:rsidRPr="008B7F9B">
        <w:rPr>
          <w:rFonts w:ascii="Arial" w:hAnsi="Arial" w:cs="Arial"/>
          <w:i/>
          <w:iCs/>
          <w:sz w:val="24"/>
          <w:szCs w:val="24"/>
        </w:rPr>
        <w:tab/>
      </w:r>
      <w:r w:rsidRPr="008B7F9B">
        <w:rPr>
          <w:rFonts w:ascii="Arial" w:hAnsi="Arial" w:cs="Arial"/>
          <w:i/>
          <w:iCs/>
          <w:sz w:val="24"/>
          <w:szCs w:val="24"/>
        </w:rPr>
        <w:tab/>
      </w:r>
      <w:r w:rsidRPr="008B7F9B">
        <w:rPr>
          <w:rFonts w:ascii="Arial" w:hAnsi="Arial" w:cs="Arial"/>
          <w:i/>
          <w:iCs/>
          <w:sz w:val="24"/>
          <w:szCs w:val="24"/>
        </w:rPr>
        <w:tab/>
      </w:r>
      <w:r w:rsidRPr="008B7F9B">
        <w:rPr>
          <w:rFonts w:ascii="Arial" w:hAnsi="Arial" w:cs="Arial"/>
          <w:i/>
          <w:iCs/>
          <w:sz w:val="24"/>
          <w:szCs w:val="24"/>
        </w:rPr>
        <w:tab/>
      </w:r>
      <w:r w:rsidRPr="008B7F9B">
        <w:rPr>
          <w:rFonts w:ascii="Arial" w:hAnsi="Arial" w:cs="Arial"/>
          <w:i/>
          <w:iCs/>
          <w:sz w:val="24"/>
          <w:szCs w:val="24"/>
        </w:rPr>
        <w:tab/>
        <w:t xml:space="preserve">(stanowisko) </w:t>
      </w:r>
    </w:p>
    <w:p w14:paraId="0DFB70D0" w14:textId="77777777" w:rsidR="00D86209" w:rsidRPr="008B7F9B" w:rsidRDefault="00D86209" w:rsidP="00D86209">
      <w:pPr>
        <w:spacing w:line="100" w:lineRule="atLeast"/>
        <w:rPr>
          <w:rFonts w:ascii="Arial" w:hAnsi="Arial" w:cs="Arial"/>
          <w:sz w:val="24"/>
          <w:szCs w:val="24"/>
        </w:rPr>
      </w:pPr>
      <w:r w:rsidRPr="008B7F9B">
        <w:rPr>
          <w:rFonts w:ascii="Arial" w:hAnsi="Arial" w:cs="Arial"/>
          <w:sz w:val="24"/>
          <w:szCs w:val="24"/>
        </w:rPr>
        <w:t>2. ........................................................... – .........................................................</w:t>
      </w:r>
    </w:p>
    <w:p w14:paraId="0223A273" w14:textId="77777777" w:rsidR="00D86209" w:rsidRPr="008B7F9B" w:rsidRDefault="00D86209" w:rsidP="00D86209">
      <w:pPr>
        <w:spacing w:line="100" w:lineRule="atLeast"/>
        <w:jc w:val="both"/>
        <w:rPr>
          <w:rFonts w:ascii="Arial" w:hAnsi="Arial" w:cs="Arial"/>
          <w:i/>
          <w:iCs/>
          <w:sz w:val="24"/>
          <w:szCs w:val="24"/>
        </w:rPr>
      </w:pPr>
      <w:r w:rsidRPr="008B7F9B">
        <w:rPr>
          <w:rFonts w:ascii="Arial" w:hAnsi="Arial" w:cs="Arial"/>
          <w:i/>
          <w:iCs/>
          <w:sz w:val="24"/>
          <w:szCs w:val="24"/>
        </w:rPr>
        <w:tab/>
        <w:t>(imię i nazwisko)</w:t>
      </w:r>
      <w:r w:rsidRPr="008B7F9B">
        <w:rPr>
          <w:rFonts w:ascii="Arial" w:hAnsi="Arial" w:cs="Arial"/>
          <w:i/>
          <w:iCs/>
          <w:sz w:val="24"/>
          <w:szCs w:val="24"/>
        </w:rPr>
        <w:tab/>
      </w:r>
      <w:r w:rsidRPr="008B7F9B">
        <w:rPr>
          <w:rFonts w:ascii="Arial" w:hAnsi="Arial" w:cs="Arial"/>
          <w:i/>
          <w:iCs/>
          <w:sz w:val="24"/>
          <w:szCs w:val="24"/>
        </w:rPr>
        <w:tab/>
      </w:r>
      <w:r w:rsidRPr="008B7F9B">
        <w:rPr>
          <w:rFonts w:ascii="Arial" w:hAnsi="Arial" w:cs="Arial"/>
          <w:i/>
          <w:iCs/>
          <w:sz w:val="24"/>
          <w:szCs w:val="24"/>
        </w:rPr>
        <w:tab/>
      </w:r>
      <w:r w:rsidRPr="008B7F9B">
        <w:rPr>
          <w:rFonts w:ascii="Arial" w:hAnsi="Arial" w:cs="Arial"/>
          <w:i/>
          <w:iCs/>
          <w:sz w:val="24"/>
          <w:szCs w:val="24"/>
        </w:rPr>
        <w:tab/>
      </w:r>
      <w:r w:rsidRPr="008B7F9B">
        <w:rPr>
          <w:rFonts w:ascii="Arial" w:hAnsi="Arial" w:cs="Arial"/>
          <w:i/>
          <w:iCs/>
          <w:sz w:val="24"/>
          <w:szCs w:val="24"/>
        </w:rPr>
        <w:tab/>
        <w:t xml:space="preserve">(stanowisko) </w:t>
      </w:r>
    </w:p>
    <w:p w14:paraId="2C1BC2D0" w14:textId="77777777" w:rsidR="00D86209" w:rsidRPr="008B7F9B" w:rsidRDefault="00D86209" w:rsidP="00D86209">
      <w:pPr>
        <w:pStyle w:val="Tekstpodstawowy"/>
        <w:spacing w:line="100" w:lineRule="atLeast"/>
        <w:jc w:val="both"/>
        <w:rPr>
          <w:rFonts w:ascii="Arial" w:hAnsi="Arial" w:cs="Arial"/>
          <w:szCs w:val="24"/>
        </w:rPr>
      </w:pPr>
    </w:p>
    <w:p w14:paraId="400D5F69" w14:textId="77777777" w:rsidR="00D86209" w:rsidRPr="008B7F9B" w:rsidRDefault="00D86209" w:rsidP="00D86209">
      <w:pPr>
        <w:pStyle w:val="Default"/>
        <w:jc w:val="center"/>
        <w:rPr>
          <w:rFonts w:ascii="Arial" w:hAnsi="Arial" w:cs="Arial"/>
          <w:sz w:val="22"/>
          <w:szCs w:val="22"/>
        </w:rPr>
      </w:pPr>
      <w:r w:rsidRPr="008B7F9B">
        <w:rPr>
          <w:rFonts w:ascii="Arial" w:hAnsi="Arial" w:cs="Arial"/>
          <w:bCs/>
        </w:rPr>
        <w:t>Umowa zostaje zawarta na podstawie ustawy z dnia 11 września 2019 Prawo</w:t>
      </w:r>
      <w:r>
        <w:rPr>
          <w:rFonts w:ascii="Arial" w:hAnsi="Arial" w:cs="Arial"/>
          <w:bCs/>
        </w:rPr>
        <w:t xml:space="preserve"> </w:t>
      </w:r>
      <w:r w:rsidRPr="005C0639">
        <w:rPr>
          <w:rFonts w:ascii="Arial" w:hAnsi="Arial" w:cs="Arial"/>
          <w:bCs/>
          <w:color w:val="000000" w:themeColor="text1"/>
        </w:rPr>
        <w:t>z</w:t>
      </w:r>
      <w:r w:rsidRPr="008B7F9B">
        <w:rPr>
          <w:rFonts w:ascii="Arial" w:hAnsi="Arial" w:cs="Arial"/>
          <w:bCs/>
        </w:rPr>
        <w:t xml:space="preserve">amówień </w:t>
      </w:r>
      <w:r w:rsidRPr="005C0639">
        <w:rPr>
          <w:rFonts w:ascii="Arial" w:hAnsi="Arial" w:cs="Arial"/>
          <w:bCs/>
          <w:color w:val="000000" w:themeColor="text1"/>
        </w:rPr>
        <w:t>pu</w:t>
      </w:r>
      <w:r w:rsidRPr="008B7F9B">
        <w:rPr>
          <w:rFonts w:ascii="Arial" w:hAnsi="Arial" w:cs="Arial"/>
          <w:bCs/>
        </w:rPr>
        <w:t xml:space="preserve">blicznych – w trybie podstawowym </w:t>
      </w:r>
      <w:r w:rsidRPr="008B7F9B">
        <w:rPr>
          <w:rFonts w:ascii="Arial" w:hAnsi="Arial" w:cs="Arial"/>
        </w:rPr>
        <w:t>(</w:t>
      </w:r>
      <w:proofErr w:type="spellStart"/>
      <w:r w:rsidRPr="008B7F9B">
        <w:rPr>
          <w:rFonts w:ascii="Arial" w:hAnsi="Arial" w:cs="Arial"/>
        </w:rPr>
        <w:t>t.j</w:t>
      </w:r>
      <w:proofErr w:type="spellEnd"/>
      <w:r w:rsidRPr="008B7F9B">
        <w:rPr>
          <w:rFonts w:ascii="Arial" w:hAnsi="Arial" w:cs="Arial"/>
        </w:rPr>
        <w:t>. Dz.U. z 2024 r. poz. 1320),</w:t>
      </w:r>
    </w:p>
    <w:p w14:paraId="5C121250" w14:textId="77777777" w:rsidR="00D86209" w:rsidRPr="008B7F9B" w:rsidRDefault="00D86209" w:rsidP="00D86209">
      <w:pPr>
        <w:pStyle w:val="Default"/>
        <w:jc w:val="both"/>
        <w:rPr>
          <w:rFonts w:ascii="Arial" w:hAnsi="Arial" w:cs="Arial"/>
        </w:rPr>
      </w:pPr>
      <w:r w:rsidRPr="008B7F9B">
        <w:rPr>
          <w:rFonts w:ascii="Arial" w:hAnsi="Arial" w:cs="Arial"/>
        </w:rPr>
        <w:t xml:space="preserve"> zwanej dalej </w:t>
      </w:r>
      <w:r w:rsidRPr="008B7F9B">
        <w:rPr>
          <w:rFonts w:ascii="Arial" w:hAnsi="Arial" w:cs="Arial"/>
          <w:i/>
          <w:iCs/>
        </w:rPr>
        <w:t>„ustawą”</w:t>
      </w:r>
      <w:r w:rsidRPr="008B7F9B">
        <w:rPr>
          <w:rFonts w:ascii="Arial" w:hAnsi="Arial" w:cs="Arial"/>
        </w:rPr>
        <w:t xml:space="preserve"> lub „</w:t>
      </w:r>
      <w:proofErr w:type="spellStart"/>
      <w:r w:rsidRPr="008B7F9B">
        <w:rPr>
          <w:rFonts w:ascii="Arial" w:hAnsi="Arial" w:cs="Arial"/>
          <w:i/>
          <w:iCs/>
        </w:rPr>
        <w:t>Pzp</w:t>
      </w:r>
      <w:proofErr w:type="spellEnd"/>
      <w:r w:rsidRPr="008B7F9B">
        <w:rPr>
          <w:rFonts w:ascii="Arial" w:hAnsi="Arial" w:cs="Arial"/>
          <w:i/>
          <w:iCs/>
        </w:rPr>
        <w:t>”</w:t>
      </w:r>
      <w:r w:rsidRPr="008B7F9B">
        <w:rPr>
          <w:rFonts w:ascii="Arial" w:hAnsi="Arial" w:cs="Arial"/>
        </w:rPr>
        <w:t>, o wartości zamówienia nie przekraczającej progów unijnych.</w:t>
      </w:r>
    </w:p>
    <w:p w14:paraId="3C5578BB" w14:textId="77777777" w:rsidR="00D86209" w:rsidRPr="008B7F9B" w:rsidRDefault="00D86209" w:rsidP="00D86209">
      <w:pPr>
        <w:pStyle w:val="Default"/>
        <w:jc w:val="both"/>
        <w:rPr>
          <w:rFonts w:ascii="Arial" w:hAnsi="Arial" w:cs="Arial"/>
        </w:rPr>
      </w:pPr>
    </w:p>
    <w:p w14:paraId="36056677" w14:textId="77777777" w:rsidR="00D86209" w:rsidRPr="008B7F9B" w:rsidRDefault="00D86209" w:rsidP="00D86209">
      <w:pPr>
        <w:autoSpaceDE w:val="0"/>
        <w:spacing w:line="100" w:lineRule="atLeast"/>
        <w:jc w:val="center"/>
        <w:rPr>
          <w:rFonts w:ascii="Arial" w:hAnsi="Arial" w:cs="Arial"/>
          <w:b/>
          <w:bCs/>
          <w:color w:val="000000"/>
          <w:sz w:val="24"/>
          <w:szCs w:val="24"/>
        </w:rPr>
      </w:pPr>
      <w:r w:rsidRPr="008B7F9B">
        <w:rPr>
          <w:rFonts w:ascii="Arial" w:hAnsi="Arial" w:cs="Arial"/>
          <w:b/>
          <w:bCs/>
          <w:color w:val="000000"/>
          <w:sz w:val="24"/>
          <w:szCs w:val="24"/>
        </w:rPr>
        <w:t>§ 1</w:t>
      </w:r>
    </w:p>
    <w:p w14:paraId="0838B67B" w14:textId="77777777" w:rsidR="00D86209" w:rsidRPr="008B7F9B" w:rsidRDefault="00D86209" w:rsidP="00D86209">
      <w:pPr>
        <w:tabs>
          <w:tab w:val="left" w:pos="7095"/>
        </w:tabs>
        <w:spacing w:line="100" w:lineRule="atLeast"/>
        <w:ind w:left="435"/>
        <w:jc w:val="both"/>
        <w:rPr>
          <w:rFonts w:ascii="Arial" w:eastAsia="Calibri" w:hAnsi="Arial" w:cs="Arial"/>
          <w:color w:val="000000"/>
          <w:sz w:val="24"/>
          <w:szCs w:val="24"/>
        </w:rPr>
      </w:pPr>
      <w:r w:rsidRPr="008B7F9B">
        <w:rPr>
          <w:rFonts w:ascii="Arial" w:hAnsi="Arial" w:cs="Arial"/>
          <w:iCs/>
          <w:color w:val="000000"/>
          <w:sz w:val="24"/>
          <w:szCs w:val="24"/>
        </w:rPr>
        <w:t>1. Wykonawca</w:t>
      </w:r>
      <w:r w:rsidRPr="008B7F9B">
        <w:rPr>
          <w:rFonts w:ascii="Arial" w:hAnsi="Arial" w:cs="Arial"/>
          <w:color w:val="000000"/>
          <w:sz w:val="24"/>
          <w:szCs w:val="24"/>
        </w:rPr>
        <w:t xml:space="preserve"> zobowiązuje się do sprzedaży i sukcesywnej dostawy przedmiotu umowy dla Zamawiającego w asortymencie, ilości i cenach określonych w ofercie </w:t>
      </w:r>
      <w:r w:rsidRPr="008B7F9B">
        <w:rPr>
          <w:rFonts w:ascii="Arial" w:eastAsia="Calibri" w:hAnsi="Arial" w:cs="Arial"/>
          <w:color w:val="000000"/>
          <w:sz w:val="24"/>
          <w:szCs w:val="24"/>
        </w:rPr>
        <w:t>z uwzględnieniem postanowień niniejszej umowy oraz zgodnie z ofertą cenową.</w:t>
      </w:r>
    </w:p>
    <w:p w14:paraId="02BD3898" w14:textId="77777777" w:rsidR="00D86209" w:rsidRPr="008B7F9B" w:rsidRDefault="00D86209" w:rsidP="00D86209">
      <w:pPr>
        <w:tabs>
          <w:tab w:val="left" w:pos="7095"/>
        </w:tabs>
        <w:spacing w:line="100" w:lineRule="atLeast"/>
        <w:ind w:left="435"/>
        <w:jc w:val="both"/>
        <w:rPr>
          <w:rFonts w:ascii="Arial" w:hAnsi="Arial" w:cs="Arial"/>
          <w:color w:val="000000"/>
          <w:sz w:val="24"/>
          <w:szCs w:val="24"/>
        </w:rPr>
      </w:pPr>
      <w:r w:rsidRPr="008B7F9B">
        <w:rPr>
          <w:rFonts w:ascii="Arial" w:eastAsia="Calibri" w:hAnsi="Arial" w:cs="Arial"/>
          <w:color w:val="000000"/>
          <w:sz w:val="24"/>
          <w:szCs w:val="24"/>
        </w:rPr>
        <w:t xml:space="preserve">2. </w:t>
      </w:r>
      <w:r w:rsidRPr="008B7F9B">
        <w:rPr>
          <w:rFonts w:ascii="Arial" w:hAnsi="Arial" w:cs="Arial"/>
          <w:color w:val="000000"/>
          <w:sz w:val="24"/>
          <w:szCs w:val="24"/>
        </w:rPr>
        <w:t>Strony ustalają, że ceny jednostkowe wyszczególnione w załączniku  do formularza ofertowego Wykonawcy są stałe przez okres obowiązywania umowy z zastrzeżeniem wyjątków opisanych niniejszą umową.</w:t>
      </w:r>
    </w:p>
    <w:p w14:paraId="3030E3A1" w14:textId="77777777" w:rsidR="00D86209" w:rsidRPr="008B7F9B" w:rsidRDefault="00D86209" w:rsidP="00D86209">
      <w:pPr>
        <w:tabs>
          <w:tab w:val="left" w:pos="7095"/>
        </w:tabs>
        <w:spacing w:line="100" w:lineRule="atLeast"/>
        <w:ind w:left="435"/>
        <w:jc w:val="both"/>
        <w:rPr>
          <w:rFonts w:ascii="Arial" w:eastAsia="Tahoma" w:hAnsi="Arial" w:cs="Arial"/>
          <w:color w:val="000000"/>
          <w:sz w:val="24"/>
          <w:szCs w:val="24"/>
        </w:rPr>
      </w:pPr>
      <w:r w:rsidRPr="008B7F9B">
        <w:rPr>
          <w:rFonts w:ascii="Arial" w:hAnsi="Arial" w:cs="Arial"/>
          <w:color w:val="000000"/>
          <w:sz w:val="24"/>
          <w:szCs w:val="24"/>
        </w:rPr>
        <w:t>3. Zamawiający zastrzega sobie prawo do zmiany limitów ilościowych zamawianego asortymentu w stosunku do określonych w poszczególnych pozycjach pakietu, stanowiącego</w:t>
      </w:r>
      <w:r w:rsidRPr="005C0639">
        <w:rPr>
          <w:rFonts w:ascii="Arial" w:hAnsi="Arial" w:cs="Arial"/>
          <w:color w:val="000000" w:themeColor="text1"/>
          <w:sz w:val="24"/>
          <w:szCs w:val="24"/>
        </w:rPr>
        <w:t xml:space="preserve"> w </w:t>
      </w:r>
      <w:r w:rsidRPr="008B7F9B">
        <w:rPr>
          <w:rFonts w:ascii="Arial" w:hAnsi="Arial" w:cs="Arial"/>
          <w:color w:val="000000"/>
          <w:sz w:val="24"/>
          <w:szCs w:val="24"/>
        </w:rPr>
        <w:t xml:space="preserve">załączniku do umowy zarówno „in plus” jak i „in minus”, bez zmiany wartości brutto przedmiotu umowy określonej w § 1 ust. 4 umowy, a Wykonawca wyraża na to zgodę. </w:t>
      </w:r>
      <w:r w:rsidRPr="008B7F9B">
        <w:rPr>
          <w:rFonts w:ascii="Arial" w:eastAsia="Tahoma" w:hAnsi="Arial" w:cs="Arial"/>
          <w:color w:val="000000"/>
          <w:sz w:val="24"/>
          <w:szCs w:val="24"/>
        </w:rPr>
        <w:t>Jednocześnie Zamawiający oświadcza, że łącznie ograniczenie bądź powiększenie zamówienia przedmiotu umowy nie będzie większe niż 30% w stosunku do wartości określonej niniejszą umową.</w:t>
      </w:r>
    </w:p>
    <w:p w14:paraId="5E996B1C" w14:textId="77777777" w:rsidR="00D86209" w:rsidRPr="008B7F9B" w:rsidRDefault="00D86209" w:rsidP="00D86209">
      <w:pPr>
        <w:tabs>
          <w:tab w:val="left" w:pos="7095"/>
        </w:tabs>
        <w:spacing w:line="100" w:lineRule="atLeast"/>
        <w:ind w:left="435"/>
        <w:jc w:val="both"/>
        <w:rPr>
          <w:rFonts w:ascii="Arial" w:hAnsi="Arial" w:cs="Arial"/>
          <w:color w:val="000000"/>
          <w:sz w:val="24"/>
          <w:szCs w:val="24"/>
        </w:rPr>
      </w:pPr>
      <w:r w:rsidRPr="008B7F9B">
        <w:rPr>
          <w:rFonts w:ascii="Arial" w:hAnsi="Arial" w:cs="Arial"/>
          <w:color w:val="000000"/>
          <w:sz w:val="24"/>
          <w:szCs w:val="24"/>
        </w:rPr>
        <w:t>4. Wartość niniejszej umowy określa się na:</w:t>
      </w:r>
    </w:p>
    <w:p w14:paraId="3EAEF6ED" w14:textId="77777777" w:rsidR="00D86209" w:rsidRPr="008B7F9B" w:rsidRDefault="00D86209" w:rsidP="00D86209">
      <w:pPr>
        <w:tabs>
          <w:tab w:val="left" w:pos="7095"/>
        </w:tabs>
        <w:spacing w:line="100" w:lineRule="atLeast"/>
        <w:ind w:left="435"/>
        <w:jc w:val="both"/>
        <w:rPr>
          <w:rFonts w:ascii="Arial" w:hAnsi="Arial" w:cs="Arial"/>
          <w:b/>
          <w:bCs/>
          <w:color w:val="000000"/>
          <w:sz w:val="24"/>
          <w:szCs w:val="24"/>
        </w:rPr>
      </w:pPr>
      <w:r w:rsidRPr="008B7F9B">
        <w:rPr>
          <w:rFonts w:ascii="Arial" w:hAnsi="Arial" w:cs="Arial"/>
          <w:b/>
          <w:bCs/>
          <w:color w:val="000000"/>
          <w:sz w:val="24"/>
          <w:szCs w:val="24"/>
        </w:rPr>
        <w:t>Pakiet  ...</w:t>
      </w:r>
    </w:p>
    <w:p w14:paraId="5943AF33" w14:textId="77777777" w:rsidR="00D86209" w:rsidRPr="008B7F9B" w:rsidRDefault="00D86209" w:rsidP="00D86209">
      <w:pPr>
        <w:tabs>
          <w:tab w:val="left" w:pos="7095"/>
        </w:tabs>
        <w:spacing w:line="100" w:lineRule="atLeast"/>
        <w:ind w:left="435"/>
        <w:jc w:val="both"/>
        <w:rPr>
          <w:rFonts w:ascii="Arial" w:hAnsi="Arial" w:cs="Arial"/>
          <w:color w:val="000000"/>
          <w:sz w:val="24"/>
          <w:szCs w:val="24"/>
        </w:rPr>
      </w:pPr>
      <w:r w:rsidRPr="008B7F9B">
        <w:rPr>
          <w:rFonts w:ascii="Arial" w:hAnsi="Arial" w:cs="Arial"/>
          <w:color w:val="000000"/>
          <w:sz w:val="24"/>
          <w:szCs w:val="24"/>
        </w:rPr>
        <w:t>brutto ….. PLN (słownie: ….............)</w:t>
      </w:r>
    </w:p>
    <w:p w14:paraId="14A50DD9" w14:textId="77777777" w:rsidR="00D86209" w:rsidRPr="008B7F9B" w:rsidRDefault="00D86209" w:rsidP="00D86209">
      <w:pPr>
        <w:tabs>
          <w:tab w:val="left" w:pos="7095"/>
        </w:tabs>
        <w:spacing w:line="100" w:lineRule="atLeast"/>
        <w:ind w:left="435"/>
        <w:jc w:val="both"/>
        <w:rPr>
          <w:rFonts w:ascii="Arial" w:hAnsi="Arial" w:cs="Arial"/>
          <w:color w:val="000000"/>
          <w:sz w:val="24"/>
          <w:szCs w:val="24"/>
        </w:rPr>
      </w:pPr>
    </w:p>
    <w:p w14:paraId="1B10FAE7" w14:textId="77777777" w:rsidR="00D86209" w:rsidRPr="008B7F9B" w:rsidRDefault="00D86209" w:rsidP="00D86209">
      <w:pPr>
        <w:tabs>
          <w:tab w:val="left" w:pos="7095"/>
        </w:tabs>
        <w:spacing w:line="100" w:lineRule="atLeast"/>
        <w:ind w:left="435"/>
        <w:jc w:val="both"/>
        <w:rPr>
          <w:rFonts w:ascii="Arial" w:hAnsi="Arial" w:cs="Arial"/>
          <w:sz w:val="24"/>
          <w:szCs w:val="24"/>
        </w:rPr>
      </w:pPr>
      <w:r w:rsidRPr="008B7F9B">
        <w:rPr>
          <w:rFonts w:ascii="Arial" w:hAnsi="Arial" w:cs="Arial"/>
          <w:sz w:val="24"/>
          <w:szCs w:val="24"/>
        </w:rPr>
        <w:t>5. Wykonawca oświadcza, iż posiada, aktualne świadectwa rejestracji na zaoferowany asortyment lub inny stosowny dokument potwierdzający, iż dany asortyment został dopuszczony do obrotu i używania w placówkach służby zdrowia na terytorium Rzeczypospolitej Polskiej - do okazania na żądanie w trakcie realizacji umowy. W przypadku wygaśnięcia pozwolenia i nie uzyskania kolejnego, Wykonawca zobowiązany jest niezwłocznie powiadomić o tym fakcie Zamawiającego.</w:t>
      </w:r>
    </w:p>
    <w:p w14:paraId="757624D0" w14:textId="77777777" w:rsidR="00D86209" w:rsidRPr="008B7F9B" w:rsidRDefault="00D86209" w:rsidP="00D86209">
      <w:pPr>
        <w:pStyle w:val="Default"/>
        <w:tabs>
          <w:tab w:val="left" w:pos="7095"/>
        </w:tabs>
        <w:spacing w:line="100" w:lineRule="atLeast"/>
        <w:ind w:left="435"/>
        <w:jc w:val="both"/>
        <w:rPr>
          <w:rFonts w:ascii="Arial" w:hAnsi="Arial" w:cs="Arial"/>
        </w:rPr>
      </w:pPr>
      <w:r w:rsidRPr="008B7F9B">
        <w:rPr>
          <w:rFonts w:ascii="Arial" w:hAnsi="Arial" w:cs="Arial"/>
        </w:rPr>
        <w:t xml:space="preserve">6. Wykonawca oświadcza, że jest uprawniony do swobodnego rozporządzania przedmiotem umowy oraz, że posiada wszelkie niezbędne uprawnienia oraz zgody lub zezwolenia odpowiednich organów, urzędów itp. do realizacji dostawy będącej przedmiotem umowy. </w:t>
      </w:r>
    </w:p>
    <w:p w14:paraId="506F48E8" w14:textId="77777777" w:rsidR="00D86209" w:rsidRPr="008B7F9B" w:rsidRDefault="00D86209" w:rsidP="00D86209">
      <w:pPr>
        <w:pStyle w:val="Default"/>
        <w:tabs>
          <w:tab w:val="left" w:pos="7095"/>
        </w:tabs>
        <w:spacing w:line="100" w:lineRule="atLeast"/>
        <w:ind w:left="435"/>
        <w:jc w:val="both"/>
        <w:rPr>
          <w:rFonts w:ascii="Arial" w:hAnsi="Arial" w:cs="Arial"/>
        </w:rPr>
      </w:pPr>
    </w:p>
    <w:p w14:paraId="584CC42C" w14:textId="77777777" w:rsidR="00D86209" w:rsidRPr="008B7F9B" w:rsidRDefault="00D86209" w:rsidP="00D86209">
      <w:pPr>
        <w:spacing w:line="100" w:lineRule="atLeast"/>
        <w:ind w:left="397"/>
        <w:jc w:val="center"/>
        <w:rPr>
          <w:rFonts w:ascii="Arial" w:hAnsi="Arial" w:cs="Arial"/>
          <w:b/>
          <w:bCs/>
          <w:sz w:val="24"/>
          <w:szCs w:val="24"/>
        </w:rPr>
      </w:pPr>
      <w:r w:rsidRPr="008B7F9B">
        <w:rPr>
          <w:rFonts w:ascii="Arial" w:hAnsi="Arial" w:cs="Arial"/>
          <w:b/>
          <w:bCs/>
          <w:sz w:val="24"/>
          <w:szCs w:val="24"/>
        </w:rPr>
        <w:t>§ 2</w:t>
      </w:r>
    </w:p>
    <w:p w14:paraId="140EA84D" w14:textId="77777777" w:rsidR="00D86209" w:rsidRPr="008B7F9B" w:rsidRDefault="00D86209" w:rsidP="00D86209">
      <w:pPr>
        <w:pStyle w:val="Akapitzlist"/>
        <w:numPr>
          <w:ilvl w:val="3"/>
          <w:numId w:val="7"/>
        </w:numPr>
        <w:tabs>
          <w:tab w:val="left" w:pos="1185"/>
        </w:tabs>
        <w:suppressAutoHyphens/>
        <w:spacing w:after="0" w:line="100" w:lineRule="atLeast"/>
        <w:ind w:left="343"/>
        <w:jc w:val="both"/>
        <w:rPr>
          <w:rFonts w:ascii="Arial" w:hAnsi="Arial" w:cs="Arial"/>
          <w:color w:val="000000"/>
          <w:sz w:val="24"/>
          <w:szCs w:val="24"/>
        </w:rPr>
      </w:pPr>
      <w:r w:rsidRPr="008B7F9B">
        <w:rPr>
          <w:rFonts w:ascii="Arial" w:hAnsi="Arial" w:cs="Arial"/>
          <w:color w:val="000000"/>
          <w:sz w:val="24"/>
          <w:szCs w:val="24"/>
        </w:rPr>
        <w:t>Dostawy następować będą sukcesywnie, w asortymencie i ilości zgodnie z zamówieniami częściowymi Zamawiającego w terminie 4 dni roboczych od daty wysłania zamówienia częściowego. Za dni robocze przyjmuje się – dni od poniedziałku do piątku z wyłączeniem dni ustawowo wolnych od pracy.</w:t>
      </w:r>
    </w:p>
    <w:p w14:paraId="115B3D0F" w14:textId="77777777" w:rsidR="00D86209" w:rsidRPr="008B7F9B" w:rsidRDefault="00D86209" w:rsidP="00D86209">
      <w:pPr>
        <w:pStyle w:val="Akapitzlist"/>
        <w:numPr>
          <w:ilvl w:val="3"/>
          <w:numId w:val="7"/>
        </w:numPr>
        <w:tabs>
          <w:tab w:val="left" w:pos="1185"/>
        </w:tabs>
        <w:suppressAutoHyphens/>
        <w:spacing w:after="0" w:line="100" w:lineRule="atLeast"/>
        <w:ind w:left="397"/>
        <w:jc w:val="both"/>
        <w:rPr>
          <w:rFonts w:ascii="Arial" w:hAnsi="Arial" w:cs="Arial"/>
          <w:color w:val="000000"/>
          <w:sz w:val="24"/>
          <w:szCs w:val="24"/>
        </w:rPr>
      </w:pPr>
      <w:r w:rsidRPr="008B7F9B">
        <w:rPr>
          <w:rFonts w:ascii="Arial" w:hAnsi="Arial" w:cs="Arial"/>
          <w:color w:val="000000"/>
          <w:sz w:val="24"/>
          <w:szCs w:val="24"/>
        </w:rPr>
        <w:t>Zamówienia będą przesłane faxem, e-mailem bądź pisemnie przez osobę wyznaczoną przez Zamawiającego.</w:t>
      </w:r>
    </w:p>
    <w:p w14:paraId="74422CEE" w14:textId="77777777" w:rsidR="00D86209" w:rsidRPr="008B7F9B" w:rsidRDefault="00D86209" w:rsidP="00D86209">
      <w:pPr>
        <w:tabs>
          <w:tab w:val="left" w:pos="1185"/>
        </w:tabs>
        <w:spacing w:line="100" w:lineRule="atLeast"/>
        <w:ind w:left="-15" w:firstLine="15"/>
        <w:jc w:val="both"/>
        <w:rPr>
          <w:rFonts w:ascii="Arial" w:hAnsi="Arial" w:cs="Arial"/>
          <w:color w:val="000000"/>
          <w:sz w:val="24"/>
          <w:szCs w:val="24"/>
        </w:rPr>
      </w:pPr>
      <w:r w:rsidRPr="008B7F9B">
        <w:rPr>
          <w:rFonts w:ascii="Arial" w:hAnsi="Arial" w:cs="Arial"/>
          <w:color w:val="000000"/>
          <w:sz w:val="24"/>
          <w:szCs w:val="24"/>
        </w:rPr>
        <w:t>3. Osobą odpowiedzialną za realizację zamówienia ze strony Wykonawcy jest: ……………………............tel. ………………………………., fax: ………………………, e-mail:…………………………………. .</w:t>
      </w:r>
    </w:p>
    <w:p w14:paraId="29C2A76A" w14:textId="77777777" w:rsidR="00D86209" w:rsidRPr="008B7F9B" w:rsidRDefault="00D86209" w:rsidP="00D86209">
      <w:pPr>
        <w:numPr>
          <w:ilvl w:val="0"/>
          <w:numId w:val="4"/>
        </w:numPr>
        <w:tabs>
          <w:tab w:val="clear" w:pos="0"/>
          <w:tab w:val="num" w:pos="720"/>
          <w:tab w:val="left" w:pos="1185"/>
        </w:tabs>
        <w:suppressAutoHyphens/>
        <w:spacing w:after="0" w:line="100" w:lineRule="atLeast"/>
        <w:ind w:left="-15" w:firstLine="15"/>
        <w:jc w:val="both"/>
        <w:rPr>
          <w:rFonts w:ascii="Arial" w:hAnsi="Arial" w:cs="Arial"/>
          <w:color w:val="000000"/>
          <w:sz w:val="24"/>
          <w:szCs w:val="24"/>
        </w:rPr>
      </w:pPr>
      <w:r w:rsidRPr="008B7F9B">
        <w:rPr>
          <w:rFonts w:ascii="Arial" w:hAnsi="Arial" w:cs="Arial"/>
          <w:color w:val="000000"/>
          <w:sz w:val="24"/>
          <w:szCs w:val="24"/>
        </w:rPr>
        <w:t xml:space="preserve">4. Osobą odpowiedzialną za realizację zamówienia ze strony Zamawiającego jest: Witold Jarominek, tel. </w:t>
      </w:r>
      <w:r w:rsidRPr="008B7F9B">
        <w:rPr>
          <w:rFonts w:ascii="Arial" w:hAnsi="Arial" w:cs="Arial"/>
          <w:sz w:val="24"/>
          <w:szCs w:val="24"/>
        </w:rPr>
        <w:t>(33) 845 20 36</w:t>
      </w:r>
      <w:r w:rsidRPr="008B7F9B">
        <w:rPr>
          <w:rFonts w:ascii="Arial" w:hAnsi="Arial" w:cs="Arial"/>
          <w:color w:val="000000"/>
          <w:sz w:val="24"/>
          <w:szCs w:val="24"/>
        </w:rPr>
        <w:t xml:space="preserve">, e-mail: </w:t>
      </w:r>
      <w:r w:rsidRPr="008B7F9B">
        <w:rPr>
          <w:rFonts w:ascii="Arial" w:hAnsi="Arial" w:cs="Arial"/>
          <w:color w:val="0000FF"/>
          <w:sz w:val="24"/>
          <w:szCs w:val="24"/>
        </w:rPr>
        <w:t>wjarominek@gzoz.kety.pl</w:t>
      </w:r>
    </w:p>
    <w:p w14:paraId="2B9D5837" w14:textId="77777777" w:rsidR="00D86209" w:rsidRPr="008B7F9B" w:rsidRDefault="00D86209" w:rsidP="00D86209">
      <w:pPr>
        <w:numPr>
          <w:ilvl w:val="0"/>
          <w:numId w:val="4"/>
        </w:numPr>
        <w:tabs>
          <w:tab w:val="clear" w:pos="0"/>
          <w:tab w:val="num" w:pos="720"/>
          <w:tab w:val="left" w:pos="1185"/>
        </w:tabs>
        <w:suppressAutoHyphens/>
        <w:spacing w:after="0" w:line="100" w:lineRule="atLeast"/>
        <w:ind w:left="-15" w:firstLine="15"/>
        <w:jc w:val="both"/>
        <w:rPr>
          <w:rFonts w:ascii="Arial" w:hAnsi="Arial" w:cs="Arial"/>
          <w:color w:val="000000"/>
          <w:sz w:val="24"/>
          <w:szCs w:val="24"/>
        </w:rPr>
      </w:pPr>
      <w:r w:rsidRPr="008B7F9B">
        <w:rPr>
          <w:rFonts w:ascii="Arial" w:hAnsi="Arial" w:cs="Arial"/>
          <w:color w:val="000000"/>
          <w:sz w:val="24"/>
          <w:szCs w:val="24"/>
        </w:rPr>
        <w:t>5. Zmiana osób oraz nr do kontaktu, o których mowa w ust. 3 i 4 nie powoduje zmiany umowy. Zmiana następuje poprzez pisemne oświadczenie złożone drugiej Stronie umowy.</w:t>
      </w:r>
    </w:p>
    <w:p w14:paraId="4E4DED21" w14:textId="77777777" w:rsidR="00D86209" w:rsidRPr="008B7F9B" w:rsidRDefault="00D86209" w:rsidP="00D86209">
      <w:pPr>
        <w:numPr>
          <w:ilvl w:val="0"/>
          <w:numId w:val="4"/>
        </w:numPr>
        <w:tabs>
          <w:tab w:val="clear" w:pos="0"/>
          <w:tab w:val="num" w:pos="720"/>
          <w:tab w:val="left" w:pos="1185"/>
        </w:tabs>
        <w:suppressAutoHyphens/>
        <w:spacing w:after="0" w:line="100" w:lineRule="atLeast"/>
        <w:ind w:left="-15" w:firstLine="15"/>
        <w:jc w:val="both"/>
        <w:rPr>
          <w:rFonts w:ascii="Arial" w:hAnsi="Arial" w:cs="Arial"/>
          <w:color w:val="000000"/>
          <w:sz w:val="24"/>
          <w:szCs w:val="24"/>
        </w:rPr>
      </w:pPr>
      <w:r w:rsidRPr="008B7F9B">
        <w:rPr>
          <w:rFonts w:ascii="Arial" w:hAnsi="Arial" w:cs="Arial"/>
          <w:color w:val="000000"/>
          <w:sz w:val="24"/>
          <w:szCs w:val="24"/>
        </w:rPr>
        <w:t>6. Dostawy wraz z rozładunkiem do magazynu apteki odbywać się będą na ryzyko i koszt Wykonawcy w oparciu o bieżące zamówienia Zamawiającego w dni robocze w godzinach 8:00-14:00.</w:t>
      </w:r>
      <w:r w:rsidRPr="008B7F9B">
        <w:rPr>
          <w:rFonts w:ascii="Arial" w:hAnsi="Arial" w:cs="Arial"/>
        </w:rPr>
        <w:t xml:space="preserve"> </w:t>
      </w:r>
      <w:r w:rsidRPr="008B7F9B">
        <w:rPr>
          <w:rFonts w:ascii="Arial" w:hAnsi="Arial" w:cs="Arial"/>
          <w:sz w:val="24"/>
          <w:szCs w:val="24"/>
        </w:rPr>
        <w:t>Miejscem dostawy jest Magazyn Leków w Kętach, ul. Sobieskiego 35a.</w:t>
      </w:r>
    </w:p>
    <w:p w14:paraId="1E8ED8D7" w14:textId="77777777" w:rsidR="00D86209" w:rsidRPr="008B7F9B" w:rsidRDefault="00D86209" w:rsidP="00D86209">
      <w:pPr>
        <w:numPr>
          <w:ilvl w:val="0"/>
          <w:numId w:val="4"/>
        </w:numPr>
        <w:tabs>
          <w:tab w:val="clear" w:pos="0"/>
          <w:tab w:val="num" w:pos="720"/>
          <w:tab w:val="left" w:pos="1185"/>
        </w:tabs>
        <w:suppressAutoHyphens/>
        <w:spacing w:after="0" w:line="100" w:lineRule="atLeast"/>
        <w:ind w:left="-15" w:firstLine="15"/>
        <w:jc w:val="both"/>
        <w:rPr>
          <w:rFonts w:ascii="Arial" w:hAnsi="Arial" w:cs="Arial"/>
          <w:color w:val="000000"/>
          <w:sz w:val="24"/>
          <w:szCs w:val="24"/>
        </w:rPr>
      </w:pPr>
      <w:r w:rsidRPr="008B7F9B">
        <w:rPr>
          <w:rFonts w:ascii="Arial" w:hAnsi="Arial" w:cs="Arial"/>
          <w:color w:val="000000"/>
          <w:sz w:val="24"/>
          <w:szCs w:val="24"/>
        </w:rPr>
        <w:t xml:space="preserve">7. Wykonawca gwarantuje, że dostarczone produkty zgodne są z ofertą pod względem jakościowym oraz nie mają żadnych wad fizycznych i prawnych. </w:t>
      </w:r>
    </w:p>
    <w:p w14:paraId="69217F61" w14:textId="77777777" w:rsidR="00D86209" w:rsidRPr="008B7F9B" w:rsidRDefault="00D86209" w:rsidP="00D86209">
      <w:pPr>
        <w:tabs>
          <w:tab w:val="left" w:pos="1440"/>
        </w:tabs>
        <w:spacing w:line="100" w:lineRule="atLeast"/>
        <w:jc w:val="both"/>
        <w:rPr>
          <w:rFonts w:ascii="Arial" w:hAnsi="Arial" w:cs="Arial"/>
          <w:color w:val="000000"/>
          <w:sz w:val="24"/>
          <w:szCs w:val="24"/>
        </w:rPr>
      </w:pPr>
    </w:p>
    <w:p w14:paraId="45208CD2" w14:textId="77777777" w:rsidR="00D86209" w:rsidRPr="008B7F9B" w:rsidRDefault="00D86209" w:rsidP="00D86209">
      <w:pPr>
        <w:spacing w:line="100" w:lineRule="atLeast"/>
        <w:jc w:val="center"/>
        <w:rPr>
          <w:rFonts w:ascii="Arial" w:hAnsi="Arial" w:cs="Arial"/>
          <w:b/>
          <w:bCs/>
          <w:color w:val="000000"/>
          <w:sz w:val="24"/>
          <w:szCs w:val="24"/>
        </w:rPr>
      </w:pPr>
      <w:r w:rsidRPr="008B7F9B">
        <w:rPr>
          <w:rFonts w:ascii="Arial" w:hAnsi="Arial" w:cs="Arial"/>
          <w:b/>
          <w:bCs/>
          <w:color w:val="000000"/>
          <w:sz w:val="24"/>
          <w:szCs w:val="24"/>
        </w:rPr>
        <w:t>§ 3</w:t>
      </w:r>
    </w:p>
    <w:p w14:paraId="0CC7334D" w14:textId="77777777" w:rsidR="00D86209" w:rsidRPr="008B7F9B" w:rsidRDefault="00D86209" w:rsidP="00D86209">
      <w:pPr>
        <w:pStyle w:val="Akapitzlist"/>
        <w:numPr>
          <w:ilvl w:val="0"/>
          <w:numId w:val="24"/>
        </w:numPr>
        <w:suppressAutoHyphens/>
        <w:spacing w:after="0" w:line="100" w:lineRule="atLeast"/>
        <w:jc w:val="both"/>
        <w:rPr>
          <w:rFonts w:ascii="Arial" w:hAnsi="Arial" w:cs="Arial"/>
          <w:color w:val="000000"/>
          <w:sz w:val="24"/>
          <w:szCs w:val="24"/>
        </w:rPr>
      </w:pPr>
      <w:r w:rsidRPr="008B7F9B">
        <w:rPr>
          <w:rFonts w:ascii="Arial" w:hAnsi="Arial" w:cs="Arial"/>
          <w:color w:val="000000"/>
          <w:sz w:val="24"/>
          <w:szCs w:val="24"/>
        </w:rPr>
        <w:t>Zapłata</w:t>
      </w:r>
      <w:r w:rsidRPr="005C0639">
        <w:rPr>
          <w:rFonts w:ascii="Arial" w:hAnsi="Arial" w:cs="Arial"/>
          <w:color w:val="000000" w:themeColor="text1"/>
          <w:sz w:val="24"/>
          <w:szCs w:val="24"/>
        </w:rPr>
        <w:t xml:space="preserve"> za </w:t>
      </w:r>
      <w:r w:rsidRPr="008B7F9B">
        <w:rPr>
          <w:rFonts w:ascii="Arial" w:hAnsi="Arial" w:cs="Arial"/>
          <w:color w:val="000000"/>
          <w:sz w:val="24"/>
          <w:szCs w:val="24"/>
        </w:rPr>
        <w:t>dostarczony i przyjęty towar nastąpi poleceniem przelewu na rachunek bankowy Wykonawcy w ciągu</w:t>
      </w:r>
      <w:r w:rsidRPr="008B7F9B">
        <w:rPr>
          <w:rFonts w:ascii="Arial" w:hAnsi="Arial" w:cs="Arial"/>
          <w:b/>
          <w:bCs/>
          <w:color w:val="000000"/>
          <w:sz w:val="24"/>
          <w:szCs w:val="24"/>
        </w:rPr>
        <w:t xml:space="preserve"> </w:t>
      </w:r>
      <w:r w:rsidRPr="008B7F9B">
        <w:rPr>
          <w:rFonts w:ascii="Arial" w:hAnsi="Arial" w:cs="Arial"/>
          <w:color w:val="000000"/>
          <w:sz w:val="24"/>
          <w:szCs w:val="24"/>
        </w:rPr>
        <w:t>30 dni od daty</w:t>
      </w:r>
      <w:r>
        <w:rPr>
          <w:rFonts w:ascii="Arial" w:hAnsi="Arial" w:cs="Arial"/>
          <w:color w:val="000000"/>
          <w:sz w:val="24"/>
          <w:szCs w:val="24"/>
        </w:rPr>
        <w:t xml:space="preserve"> </w:t>
      </w:r>
      <w:r w:rsidRPr="008B7F9B">
        <w:rPr>
          <w:rFonts w:ascii="Arial" w:hAnsi="Arial" w:cs="Arial"/>
          <w:color w:val="000000"/>
          <w:sz w:val="24"/>
          <w:szCs w:val="24"/>
        </w:rPr>
        <w:t xml:space="preserve"> poprawnie wystawionej faktury VAT Zamawiającemu.</w:t>
      </w:r>
    </w:p>
    <w:p w14:paraId="5107D0BC" w14:textId="77777777" w:rsidR="00D86209" w:rsidRPr="008B7F9B" w:rsidRDefault="00D86209" w:rsidP="00D86209">
      <w:pPr>
        <w:numPr>
          <w:ilvl w:val="0"/>
          <w:numId w:val="24"/>
        </w:numPr>
        <w:tabs>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Za dzień zapłaty uznaje się datę obciążenia rachunku bankowego Zamawiającego.</w:t>
      </w:r>
    </w:p>
    <w:p w14:paraId="33DFAC3E" w14:textId="77777777" w:rsidR="00D86209" w:rsidRPr="008B7F9B" w:rsidRDefault="00D86209" w:rsidP="00D86209">
      <w:pPr>
        <w:numPr>
          <w:ilvl w:val="0"/>
          <w:numId w:val="24"/>
        </w:numPr>
        <w:tabs>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Wykonawca wystawia każdorazowo jedną fakturę obejmującą całość przedmiotu umowy objętego każdorazowym (jednym) zamówieniem, o którym mowa w §2 ust. 1 umowy.</w:t>
      </w:r>
    </w:p>
    <w:p w14:paraId="26DF883D" w14:textId="77777777" w:rsidR="00D86209" w:rsidRPr="008B7F9B" w:rsidRDefault="00D86209" w:rsidP="00D86209">
      <w:pPr>
        <w:numPr>
          <w:ilvl w:val="0"/>
          <w:numId w:val="24"/>
        </w:numPr>
        <w:tabs>
          <w:tab w:val="num" w:pos="720"/>
        </w:tabs>
        <w:suppressAutoHyphens/>
        <w:spacing w:after="0" w:line="100" w:lineRule="atLeast"/>
        <w:ind w:left="720" w:hanging="360"/>
        <w:jc w:val="both"/>
        <w:rPr>
          <w:rStyle w:val="Domylnaczcionkaakapitu1"/>
          <w:rFonts w:ascii="Arial" w:hAnsi="Arial" w:cs="Arial"/>
          <w:color w:val="000000"/>
          <w:sz w:val="24"/>
          <w:szCs w:val="24"/>
        </w:rPr>
      </w:pPr>
      <w:r w:rsidRPr="008B7F9B">
        <w:rPr>
          <w:rStyle w:val="Domylnaczcionkaakapitu1"/>
          <w:rFonts w:ascii="Arial" w:hAnsi="Arial" w:cs="Arial"/>
          <w:color w:val="000000"/>
          <w:sz w:val="24"/>
          <w:szCs w:val="24"/>
        </w:rPr>
        <w:t>Czynność prawna mająca na celu zmianę wierzyciela samodzielnego publicznego zakładu opieki zdrowotnej może nastąpić po wyrażeniu zgody przez podmiot tworzący. Podmiot tworzący wydaje zgodę albo odmawia jej wydania, biorąc pod uwagę konieczność zapewnienia ciągłości udzielania świadczeń zdrowotnych oraz w oparciu o analizę sytuacji finansowej i wynik finansowy samodzielnego publicznego zakładu opieki zdrowotnej za rok poprzedni. Zgodę wydaje się po zasięgnięciu opinii kierownika samodzielnego publicznego zakładu opieki zdrowotnej.</w:t>
      </w:r>
    </w:p>
    <w:p w14:paraId="687A4B19" w14:textId="77777777" w:rsidR="00D86209" w:rsidRPr="008B7F9B" w:rsidRDefault="00D86209" w:rsidP="00D86209">
      <w:pPr>
        <w:spacing w:line="100" w:lineRule="atLeast"/>
        <w:jc w:val="center"/>
        <w:rPr>
          <w:rFonts w:ascii="Arial" w:hAnsi="Arial" w:cs="Arial"/>
          <w:b/>
          <w:bCs/>
          <w:color w:val="000000"/>
          <w:sz w:val="24"/>
          <w:szCs w:val="24"/>
        </w:rPr>
      </w:pPr>
    </w:p>
    <w:p w14:paraId="369FEE1A" w14:textId="77777777" w:rsidR="00D86209" w:rsidRPr="008B7F9B" w:rsidRDefault="00D86209" w:rsidP="00D86209">
      <w:pPr>
        <w:spacing w:line="100" w:lineRule="atLeast"/>
        <w:jc w:val="center"/>
        <w:rPr>
          <w:rFonts w:ascii="Arial" w:hAnsi="Arial" w:cs="Arial"/>
          <w:b/>
          <w:bCs/>
          <w:color w:val="000000"/>
          <w:sz w:val="24"/>
          <w:szCs w:val="24"/>
        </w:rPr>
      </w:pPr>
      <w:r w:rsidRPr="008B7F9B">
        <w:rPr>
          <w:rFonts w:ascii="Arial" w:hAnsi="Arial" w:cs="Arial"/>
          <w:b/>
          <w:bCs/>
          <w:color w:val="000000"/>
          <w:sz w:val="24"/>
          <w:szCs w:val="24"/>
        </w:rPr>
        <w:t>§ 4</w:t>
      </w:r>
    </w:p>
    <w:p w14:paraId="307E2421" w14:textId="77777777" w:rsidR="00D86209" w:rsidRPr="008B7F9B" w:rsidRDefault="00D86209" w:rsidP="00D86209">
      <w:pPr>
        <w:autoSpaceDE w:val="0"/>
        <w:spacing w:line="100" w:lineRule="atLeast"/>
        <w:ind w:left="692"/>
        <w:jc w:val="both"/>
        <w:rPr>
          <w:rFonts w:ascii="Arial" w:hAnsi="Arial" w:cs="Arial"/>
          <w:sz w:val="24"/>
          <w:szCs w:val="24"/>
        </w:rPr>
      </w:pPr>
      <w:r w:rsidRPr="008B7F9B">
        <w:rPr>
          <w:rFonts w:ascii="Arial" w:hAnsi="Arial" w:cs="Arial"/>
          <w:color w:val="000000"/>
          <w:sz w:val="24"/>
          <w:szCs w:val="24"/>
        </w:rPr>
        <w:t>1. Wykonawca dostarczy towar o wysokim standardzie pod względem norm jakościowych jak i o odpowiednim terminie ważności</w:t>
      </w:r>
      <w:r w:rsidRPr="008B7F9B">
        <w:rPr>
          <w:rFonts w:ascii="Arial" w:hAnsi="Arial" w:cs="Arial"/>
          <w:sz w:val="24"/>
          <w:szCs w:val="24"/>
        </w:rPr>
        <w:t>. Dostarczany przez Wykonawcę asortyment będzie posiadał okres ważności, pozwalający Zamawiającemu na jego zastosowanie w okresie nie krótszym niż 12 miesięcy od dnia otrzymania dostawy. Dostawa asortymentu z krótszymi terminami będzie każdorazowo uzgadniana z Zamawiającym, a ewentualne zastrzeżenia Zamawiającego dotyczące tych terminów będą uwzględniane przez Wykonawcę.</w:t>
      </w:r>
    </w:p>
    <w:p w14:paraId="723CC0CE" w14:textId="77777777" w:rsidR="00D86209" w:rsidRPr="008B7F9B" w:rsidRDefault="00D86209" w:rsidP="00D86209">
      <w:pPr>
        <w:autoSpaceDE w:val="0"/>
        <w:spacing w:line="100" w:lineRule="atLeast"/>
        <w:ind w:left="692"/>
        <w:jc w:val="both"/>
        <w:rPr>
          <w:rFonts w:ascii="Arial" w:hAnsi="Arial" w:cs="Arial"/>
          <w:color w:val="000000"/>
          <w:sz w:val="24"/>
          <w:szCs w:val="24"/>
        </w:rPr>
      </w:pPr>
      <w:r w:rsidRPr="008B7F9B">
        <w:rPr>
          <w:rFonts w:ascii="Arial" w:hAnsi="Arial" w:cs="Arial"/>
          <w:color w:val="000000"/>
          <w:sz w:val="24"/>
          <w:szCs w:val="24"/>
        </w:rPr>
        <w:t>2. Na każdej partii towaru muszą znajdować się etykiety umożliwiające oznaczenie towaru co do tożsamości.</w:t>
      </w:r>
    </w:p>
    <w:p w14:paraId="1FBD8F3B" w14:textId="77777777" w:rsidR="00D86209" w:rsidRPr="008B7F9B" w:rsidRDefault="00D86209" w:rsidP="00D86209">
      <w:pPr>
        <w:autoSpaceDE w:val="0"/>
        <w:spacing w:line="100" w:lineRule="atLeast"/>
        <w:ind w:left="692"/>
        <w:jc w:val="both"/>
        <w:rPr>
          <w:rFonts w:ascii="Arial" w:hAnsi="Arial" w:cs="Arial"/>
          <w:color w:val="000000"/>
          <w:sz w:val="24"/>
          <w:szCs w:val="24"/>
        </w:rPr>
      </w:pPr>
      <w:r w:rsidRPr="008B7F9B">
        <w:rPr>
          <w:rFonts w:ascii="Arial" w:hAnsi="Arial" w:cs="Arial"/>
          <w:color w:val="000000"/>
          <w:sz w:val="24"/>
          <w:szCs w:val="24"/>
        </w:rPr>
        <w:t>3. Strony ustalają, że na opakowaniach zbiorczych będą znajdować się następujące informacje: nazwa producenta, adres siedziby, nazwa asortymentu, liczba sztuk znajdujących się w opakowaniu, termin przydatności do użycia.</w:t>
      </w:r>
    </w:p>
    <w:p w14:paraId="462C8F98" w14:textId="77777777" w:rsidR="00D86209" w:rsidRPr="008B7F9B" w:rsidRDefault="00D86209" w:rsidP="00D86209">
      <w:pPr>
        <w:autoSpaceDE w:val="0"/>
        <w:spacing w:line="100" w:lineRule="atLeast"/>
        <w:ind w:left="692"/>
        <w:jc w:val="both"/>
        <w:rPr>
          <w:rFonts w:ascii="Arial" w:hAnsi="Arial" w:cs="Arial"/>
          <w:color w:val="000000"/>
          <w:sz w:val="24"/>
          <w:szCs w:val="24"/>
        </w:rPr>
      </w:pPr>
      <w:r w:rsidRPr="008B7F9B">
        <w:rPr>
          <w:rFonts w:ascii="Arial" w:hAnsi="Arial" w:cs="Arial"/>
          <w:color w:val="000000"/>
          <w:sz w:val="24"/>
          <w:szCs w:val="24"/>
        </w:rPr>
        <w:t>4. Zamawiający ma prawo do złożenia reklamacji w przypadku stwierdzenia, iż towar jest wadliwy.</w:t>
      </w:r>
    </w:p>
    <w:p w14:paraId="368D86CC" w14:textId="77777777" w:rsidR="00D86209" w:rsidRPr="008B7F9B" w:rsidRDefault="00D86209" w:rsidP="00D86209">
      <w:pPr>
        <w:autoSpaceDE w:val="0"/>
        <w:spacing w:line="100" w:lineRule="atLeast"/>
        <w:ind w:left="692"/>
        <w:jc w:val="both"/>
        <w:rPr>
          <w:rFonts w:ascii="Arial" w:hAnsi="Arial" w:cs="Arial"/>
          <w:color w:val="000000"/>
          <w:sz w:val="24"/>
          <w:szCs w:val="24"/>
        </w:rPr>
      </w:pPr>
      <w:r w:rsidRPr="008B7F9B">
        <w:rPr>
          <w:rFonts w:ascii="Arial" w:hAnsi="Arial" w:cs="Arial"/>
          <w:color w:val="000000"/>
          <w:sz w:val="24"/>
          <w:szCs w:val="24"/>
        </w:rPr>
        <w:t>5. Zamawiający ma prawo do złożenia reklamacji w przypadku ujawnienia wad ukrytych towaru.</w:t>
      </w:r>
    </w:p>
    <w:p w14:paraId="6E790C02" w14:textId="77777777" w:rsidR="00D86209" w:rsidRPr="008B7F9B" w:rsidRDefault="00D86209" w:rsidP="00D86209">
      <w:pPr>
        <w:autoSpaceDE w:val="0"/>
        <w:spacing w:line="100" w:lineRule="atLeast"/>
        <w:ind w:left="692"/>
        <w:jc w:val="both"/>
        <w:rPr>
          <w:rFonts w:ascii="Arial" w:hAnsi="Arial" w:cs="Arial"/>
          <w:color w:val="000000"/>
          <w:sz w:val="24"/>
          <w:szCs w:val="24"/>
        </w:rPr>
      </w:pPr>
      <w:r w:rsidRPr="008B7F9B">
        <w:rPr>
          <w:rFonts w:ascii="Arial" w:hAnsi="Arial" w:cs="Arial"/>
          <w:color w:val="000000"/>
          <w:sz w:val="24"/>
          <w:szCs w:val="24"/>
        </w:rPr>
        <w:t>6. Reklamacja będzie przesłana faxem bądź e-mailem przez pracownika wyznaczonego przez Zamawiającego.</w:t>
      </w:r>
    </w:p>
    <w:p w14:paraId="34CEA901" w14:textId="77777777" w:rsidR="00D86209" w:rsidRPr="008B7F9B" w:rsidRDefault="00D86209" w:rsidP="00D86209">
      <w:pPr>
        <w:autoSpaceDE w:val="0"/>
        <w:spacing w:line="100" w:lineRule="atLeast"/>
        <w:ind w:left="692"/>
        <w:jc w:val="both"/>
        <w:rPr>
          <w:rFonts w:ascii="Arial" w:hAnsi="Arial" w:cs="Arial"/>
          <w:color w:val="000000"/>
          <w:sz w:val="24"/>
          <w:szCs w:val="24"/>
        </w:rPr>
      </w:pPr>
      <w:r w:rsidRPr="008B7F9B">
        <w:rPr>
          <w:rFonts w:ascii="Arial" w:hAnsi="Arial" w:cs="Arial"/>
          <w:color w:val="000000"/>
          <w:sz w:val="24"/>
          <w:szCs w:val="24"/>
        </w:rPr>
        <w:t>7. Towarem wadliwym jest w szczególności towar nie spełniający wymogów określonych w ust. 1, 2 i 3.</w:t>
      </w:r>
    </w:p>
    <w:p w14:paraId="77366400" w14:textId="77777777" w:rsidR="00D86209" w:rsidRPr="008B7F9B" w:rsidRDefault="00D86209" w:rsidP="00D86209">
      <w:pPr>
        <w:autoSpaceDE w:val="0"/>
        <w:spacing w:line="100" w:lineRule="atLeast"/>
        <w:ind w:left="692"/>
        <w:jc w:val="both"/>
        <w:rPr>
          <w:rFonts w:ascii="Arial" w:hAnsi="Arial" w:cs="Arial"/>
          <w:color w:val="000000"/>
          <w:sz w:val="24"/>
          <w:szCs w:val="24"/>
        </w:rPr>
      </w:pPr>
      <w:r w:rsidRPr="008B7F9B">
        <w:rPr>
          <w:rFonts w:ascii="Arial" w:hAnsi="Arial" w:cs="Arial"/>
          <w:color w:val="000000"/>
          <w:sz w:val="24"/>
          <w:szCs w:val="24"/>
        </w:rPr>
        <w:t>8. Wykonawca zobowiązuje się do wymiany towaru wadliwego na towar bez wad w ciąg</w:t>
      </w:r>
      <w:r w:rsidRPr="008B7F9B">
        <w:rPr>
          <w:rFonts w:ascii="Arial" w:hAnsi="Arial" w:cs="Arial"/>
          <w:sz w:val="24"/>
          <w:szCs w:val="24"/>
        </w:rPr>
        <w:t>u 7 dni</w:t>
      </w:r>
      <w:r w:rsidRPr="008B7F9B">
        <w:rPr>
          <w:rFonts w:ascii="Arial" w:hAnsi="Arial" w:cs="Arial"/>
          <w:color w:val="000000"/>
          <w:sz w:val="24"/>
          <w:szCs w:val="24"/>
        </w:rPr>
        <w:t xml:space="preserve"> roboczych od dnia otrzymania informacji o reklamacji Zamawiającego.</w:t>
      </w:r>
    </w:p>
    <w:p w14:paraId="7CA74FA1" w14:textId="77777777" w:rsidR="00D86209" w:rsidRPr="008B7F9B" w:rsidRDefault="00D86209" w:rsidP="00D86209">
      <w:pPr>
        <w:autoSpaceDE w:val="0"/>
        <w:spacing w:line="100" w:lineRule="atLeast"/>
        <w:ind w:left="707"/>
        <w:jc w:val="both"/>
        <w:rPr>
          <w:rFonts w:ascii="Arial" w:hAnsi="Arial" w:cs="Arial"/>
          <w:color w:val="000000"/>
          <w:sz w:val="24"/>
          <w:szCs w:val="24"/>
        </w:rPr>
      </w:pPr>
      <w:r w:rsidRPr="008B7F9B">
        <w:rPr>
          <w:rFonts w:ascii="Arial" w:hAnsi="Arial" w:cs="Arial"/>
          <w:color w:val="000000"/>
          <w:sz w:val="24"/>
          <w:szCs w:val="24"/>
        </w:rPr>
        <w:t>9. W przypadku dostarczenia towarów nie zamówionych przez Zamawiającego zostaną one zwrócone Wykonawcy na jego koszt.</w:t>
      </w:r>
    </w:p>
    <w:p w14:paraId="39A6C89A" w14:textId="77777777" w:rsidR="00D86209" w:rsidRPr="008B7F9B" w:rsidRDefault="00D86209" w:rsidP="00D86209">
      <w:pPr>
        <w:spacing w:line="100" w:lineRule="atLeast"/>
        <w:jc w:val="center"/>
        <w:rPr>
          <w:rFonts w:ascii="Arial" w:hAnsi="Arial" w:cs="Arial"/>
          <w:b/>
          <w:bCs/>
          <w:color w:val="000000"/>
          <w:sz w:val="24"/>
          <w:szCs w:val="24"/>
        </w:rPr>
      </w:pPr>
    </w:p>
    <w:p w14:paraId="4E6A9230" w14:textId="77777777" w:rsidR="00D86209" w:rsidRPr="008B7F9B" w:rsidRDefault="00D86209" w:rsidP="00D86209">
      <w:pPr>
        <w:spacing w:line="100" w:lineRule="atLeast"/>
        <w:jc w:val="center"/>
        <w:rPr>
          <w:rFonts w:ascii="Arial" w:hAnsi="Arial" w:cs="Arial"/>
          <w:b/>
          <w:bCs/>
          <w:color w:val="000000"/>
          <w:sz w:val="24"/>
          <w:szCs w:val="24"/>
        </w:rPr>
      </w:pPr>
      <w:r w:rsidRPr="008B7F9B">
        <w:rPr>
          <w:rFonts w:ascii="Arial" w:hAnsi="Arial" w:cs="Arial"/>
          <w:b/>
          <w:bCs/>
          <w:color w:val="000000"/>
          <w:sz w:val="24"/>
          <w:szCs w:val="24"/>
        </w:rPr>
        <w:t xml:space="preserve">§ 5 </w:t>
      </w:r>
    </w:p>
    <w:p w14:paraId="697717E6" w14:textId="77777777" w:rsidR="00D86209" w:rsidRPr="008B7F9B" w:rsidRDefault="00D86209" w:rsidP="00D86209">
      <w:pPr>
        <w:spacing w:line="100" w:lineRule="atLeast"/>
        <w:ind w:left="-30"/>
        <w:jc w:val="both"/>
        <w:rPr>
          <w:rFonts w:ascii="Arial" w:hAnsi="Arial" w:cs="Arial"/>
          <w:b/>
          <w:bCs/>
          <w:color w:val="000000"/>
          <w:sz w:val="24"/>
          <w:szCs w:val="24"/>
        </w:rPr>
      </w:pPr>
      <w:r w:rsidRPr="008B7F9B">
        <w:rPr>
          <w:rFonts w:ascii="Arial" w:hAnsi="Arial" w:cs="Arial"/>
          <w:color w:val="000000"/>
          <w:sz w:val="24"/>
          <w:szCs w:val="24"/>
        </w:rPr>
        <w:t xml:space="preserve">Umowa obowiązuje </w:t>
      </w:r>
      <w:r w:rsidRPr="008B7F9B">
        <w:rPr>
          <w:rFonts w:ascii="Arial" w:hAnsi="Arial" w:cs="Arial"/>
          <w:b/>
          <w:bCs/>
          <w:color w:val="000000"/>
          <w:sz w:val="24"/>
          <w:szCs w:val="24"/>
        </w:rPr>
        <w:t>od dnia podpisania do dnia 31.12.202</w:t>
      </w:r>
      <w:r>
        <w:rPr>
          <w:rFonts w:ascii="Arial" w:hAnsi="Arial" w:cs="Arial"/>
          <w:b/>
          <w:bCs/>
          <w:color w:val="000000"/>
          <w:sz w:val="24"/>
          <w:szCs w:val="24"/>
        </w:rPr>
        <w:t>6</w:t>
      </w:r>
      <w:r w:rsidRPr="008B7F9B">
        <w:rPr>
          <w:rFonts w:ascii="Arial" w:hAnsi="Arial" w:cs="Arial"/>
          <w:b/>
          <w:bCs/>
          <w:color w:val="000000"/>
          <w:sz w:val="24"/>
          <w:szCs w:val="24"/>
        </w:rPr>
        <w:t xml:space="preserve"> r., bądź wcześniejszego wyczerpania kwoty, o której mowa w § 1 ust. 4 (w zakresie danej części/pakietu).</w:t>
      </w:r>
    </w:p>
    <w:p w14:paraId="18DCB1F1" w14:textId="77777777" w:rsidR="00D86209" w:rsidRPr="008B7F9B" w:rsidRDefault="00D86209" w:rsidP="00D86209">
      <w:pPr>
        <w:spacing w:line="100" w:lineRule="atLeast"/>
        <w:jc w:val="center"/>
        <w:rPr>
          <w:rFonts w:ascii="Arial" w:hAnsi="Arial" w:cs="Arial"/>
          <w:b/>
          <w:bCs/>
          <w:color w:val="000000"/>
          <w:sz w:val="24"/>
          <w:szCs w:val="24"/>
        </w:rPr>
      </w:pPr>
    </w:p>
    <w:p w14:paraId="65A326CB" w14:textId="77777777" w:rsidR="00D86209" w:rsidRPr="00730191" w:rsidRDefault="00D86209" w:rsidP="00D86209">
      <w:pPr>
        <w:spacing w:line="100" w:lineRule="atLeast"/>
        <w:jc w:val="center"/>
        <w:rPr>
          <w:rFonts w:ascii="Arial" w:hAnsi="Arial" w:cs="Arial"/>
          <w:b/>
          <w:bCs/>
          <w:color w:val="000000" w:themeColor="text1"/>
          <w:sz w:val="24"/>
          <w:szCs w:val="24"/>
        </w:rPr>
      </w:pPr>
      <w:r w:rsidRPr="00730191">
        <w:rPr>
          <w:rFonts w:ascii="Arial" w:hAnsi="Arial" w:cs="Arial"/>
          <w:b/>
          <w:bCs/>
          <w:color w:val="000000" w:themeColor="text1"/>
          <w:sz w:val="24"/>
          <w:szCs w:val="24"/>
        </w:rPr>
        <w:t>§ 6</w:t>
      </w:r>
    </w:p>
    <w:p w14:paraId="3F141516" w14:textId="77777777" w:rsidR="00D86209" w:rsidRPr="008B7F9B" w:rsidRDefault="00D86209" w:rsidP="00D86209">
      <w:pPr>
        <w:numPr>
          <w:ilvl w:val="0"/>
          <w:numId w:val="5"/>
        </w:numPr>
        <w:tabs>
          <w:tab w:val="clear" w:pos="0"/>
          <w:tab w:val="left" w:pos="-13"/>
          <w:tab w:val="left" w:pos="271"/>
          <w:tab w:val="num" w:pos="720"/>
          <w:tab w:val="left" w:pos="1001"/>
        </w:tabs>
        <w:suppressAutoHyphens/>
        <w:spacing w:after="0" w:line="100" w:lineRule="atLeast"/>
        <w:ind w:left="720" w:hanging="360"/>
        <w:jc w:val="both"/>
        <w:rPr>
          <w:rStyle w:val="Domylnaczcionkaakapitu1"/>
          <w:rFonts w:ascii="Arial" w:hAnsi="Arial" w:cs="Arial"/>
          <w:color w:val="000000"/>
          <w:sz w:val="24"/>
          <w:szCs w:val="24"/>
        </w:rPr>
      </w:pPr>
      <w:r>
        <w:rPr>
          <w:rFonts w:ascii="Arial" w:hAnsi="Arial" w:cs="Arial"/>
          <w:sz w:val="24"/>
          <w:szCs w:val="24"/>
        </w:rPr>
        <w:t xml:space="preserve">1. </w:t>
      </w:r>
      <w:r w:rsidRPr="008B7F9B">
        <w:rPr>
          <w:rFonts w:ascii="Arial" w:hAnsi="Arial" w:cs="Arial"/>
          <w:sz w:val="24"/>
          <w:szCs w:val="24"/>
        </w:rPr>
        <w:t xml:space="preserve">Zamawiającemu  przysługuje prawo </w:t>
      </w:r>
      <w:r w:rsidRPr="008B7F9B">
        <w:rPr>
          <w:rFonts w:ascii="Arial" w:hAnsi="Arial" w:cs="Arial"/>
          <w:color w:val="000000"/>
          <w:sz w:val="24"/>
          <w:szCs w:val="24"/>
        </w:rPr>
        <w:t xml:space="preserve">rozwiązania umowy </w:t>
      </w:r>
      <w:r w:rsidRPr="008B7F9B">
        <w:rPr>
          <w:rStyle w:val="Domylnaczcionkaakapitu1"/>
          <w:rFonts w:ascii="Arial" w:hAnsi="Arial" w:cs="Arial"/>
          <w:color w:val="000000"/>
          <w:sz w:val="24"/>
          <w:szCs w:val="24"/>
        </w:rPr>
        <w:t>bez okresu wypowiedzenia w następujących przypadkach:</w:t>
      </w:r>
    </w:p>
    <w:p w14:paraId="0079B095" w14:textId="77777777" w:rsidR="00D86209" w:rsidRPr="008B7F9B" w:rsidRDefault="00D86209" w:rsidP="00D86209">
      <w:pPr>
        <w:spacing w:line="100" w:lineRule="atLeast"/>
        <w:jc w:val="both"/>
        <w:rPr>
          <w:rStyle w:val="Domylnaczcionkaakapitu1"/>
          <w:rFonts w:ascii="Arial" w:hAnsi="Arial" w:cs="Arial"/>
          <w:color w:val="000000"/>
          <w:sz w:val="24"/>
          <w:szCs w:val="24"/>
        </w:rPr>
      </w:pPr>
      <w:r w:rsidRPr="008B7F9B">
        <w:rPr>
          <w:rStyle w:val="Domylnaczcionkaakapitu1"/>
          <w:rFonts w:ascii="Arial" w:hAnsi="Arial" w:cs="Arial"/>
          <w:sz w:val="24"/>
          <w:szCs w:val="24"/>
        </w:rPr>
        <w:t xml:space="preserve">Wykonawca dopuszcza się niewykonania lub nienależytego wykonania umowy, w szczególności w przypadku trzykrotnego nie dotrzymania terminów dostaw przedmiotu umowy </w:t>
      </w:r>
      <w:r w:rsidRPr="008B7F9B">
        <w:rPr>
          <w:rStyle w:val="Domylnaczcionkaakapitu1"/>
          <w:rFonts w:ascii="Arial" w:hAnsi="Arial" w:cs="Arial"/>
          <w:color w:val="000000"/>
          <w:sz w:val="24"/>
          <w:szCs w:val="24"/>
        </w:rPr>
        <w:t>w trybie zwykłym.</w:t>
      </w:r>
    </w:p>
    <w:p w14:paraId="5777F176" w14:textId="77777777" w:rsidR="00D86209" w:rsidRPr="008B7F9B" w:rsidRDefault="00D86209" w:rsidP="00D86209">
      <w:pPr>
        <w:numPr>
          <w:ilvl w:val="0"/>
          <w:numId w:val="5"/>
        </w:numPr>
        <w:tabs>
          <w:tab w:val="clear" w:pos="0"/>
          <w:tab w:val="left" w:pos="-13"/>
          <w:tab w:val="left" w:pos="271"/>
          <w:tab w:val="num" w:pos="720"/>
          <w:tab w:val="left" w:pos="1001"/>
        </w:tabs>
        <w:suppressAutoHyphens/>
        <w:spacing w:after="0" w:line="100" w:lineRule="atLeast"/>
        <w:ind w:left="720" w:hanging="360"/>
        <w:jc w:val="both"/>
        <w:rPr>
          <w:rFonts w:ascii="Arial" w:hAnsi="Arial" w:cs="Arial"/>
          <w:sz w:val="24"/>
          <w:szCs w:val="24"/>
        </w:rPr>
      </w:pPr>
      <w:r>
        <w:rPr>
          <w:rFonts w:ascii="Arial" w:hAnsi="Arial" w:cs="Arial"/>
          <w:sz w:val="24"/>
          <w:szCs w:val="24"/>
        </w:rPr>
        <w:t xml:space="preserve">2.  </w:t>
      </w:r>
      <w:r w:rsidRPr="008B7F9B">
        <w:rPr>
          <w:rFonts w:ascii="Arial" w:hAnsi="Arial" w:cs="Arial"/>
          <w:sz w:val="24"/>
          <w:szCs w:val="24"/>
        </w:rPr>
        <w:t xml:space="preserve">W przypadku, o którym mowa w </w:t>
      </w:r>
      <w:r w:rsidRPr="008B7F9B">
        <w:rPr>
          <w:rFonts w:ascii="Arial" w:hAnsi="Arial" w:cs="Arial"/>
          <w:color w:val="000000"/>
          <w:sz w:val="24"/>
          <w:szCs w:val="24"/>
        </w:rPr>
        <w:t xml:space="preserve">§ 6 ust. 1, </w:t>
      </w:r>
      <w:r>
        <w:rPr>
          <w:rFonts w:ascii="Arial" w:hAnsi="Arial" w:cs="Arial"/>
          <w:color w:val="000000"/>
          <w:sz w:val="24"/>
          <w:szCs w:val="24"/>
        </w:rPr>
        <w:t>W</w:t>
      </w:r>
      <w:r w:rsidRPr="008B7F9B">
        <w:rPr>
          <w:rFonts w:ascii="Arial" w:hAnsi="Arial" w:cs="Arial"/>
          <w:color w:val="000000"/>
          <w:sz w:val="24"/>
          <w:szCs w:val="24"/>
        </w:rPr>
        <w:t>ykonawca może żądać wyłącznie wynagrodzenia należnego z tytułu części umowy.</w:t>
      </w:r>
    </w:p>
    <w:p w14:paraId="2F771196" w14:textId="77777777" w:rsidR="00D86209" w:rsidRPr="008B7F9B" w:rsidRDefault="00D86209" w:rsidP="00D86209">
      <w:pPr>
        <w:numPr>
          <w:ilvl w:val="0"/>
          <w:numId w:val="5"/>
        </w:numPr>
        <w:tabs>
          <w:tab w:val="clear" w:pos="0"/>
          <w:tab w:val="left" w:pos="-13"/>
          <w:tab w:val="left" w:pos="271"/>
          <w:tab w:val="num" w:pos="720"/>
          <w:tab w:val="left" w:pos="1001"/>
        </w:tabs>
        <w:suppressAutoHyphens/>
        <w:spacing w:after="0" w:line="100" w:lineRule="atLeast"/>
        <w:ind w:left="720" w:hanging="360"/>
        <w:jc w:val="both"/>
        <w:rPr>
          <w:rFonts w:ascii="Arial" w:eastAsia="TimesNewRomanPSMT" w:hAnsi="Arial" w:cs="Arial"/>
          <w:color w:val="000000"/>
          <w:sz w:val="24"/>
          <w:szCs w:val="24"/>
        </w:rPr>
      </w:pPr>
      <w:r>
        <w:rPr>
          <w:rFonts w:ascii="Arial" w:eastAsia="TimesNewRomanPSMT" w:hAnsi="Arial" w:cs="Arial"/>
          <w:color w:val="000000"/>
          <w:sz w:val="24"/>
          <w:szCs w:val="24"/>
        </w:rPr>
        <w:t xml:space="preserve">3. </w:t>
      </w:r>
      <w:r w:rsidRPr="008B7F9B">
        <w:rPr>
          <w:rFonts w:ascii="Arial" w:eastAsia="TimesNewRomanPSMT" w:hAnsi="Arial" w:cs="Arial"/>
          <w:color w:val="000000"/>
          <w:sz w:val="24"/>
          <w:szCs w:val="24"/>
        </w:rPr>
        <w:t>Wypowiedzenie składa się w formie pisemnej pod rygorem nieważności i zawiera uzasadnienie.</w:t>
      </w:r>
    </w:p>
    <w:p w14:paraId="05EA8502" w14:textId="77777777" w:rsidR="00D86209" w:rsidRPr="008B7F9B" w:rsidRDefault="00D86209" w:rsidP="00D86209">
      <w:pPr>
        <w:numPr>
          <w:ilvl w:val="0"/>
          <w:numId w:val="5"/>
        </w:numPr>
        <w:tabs>
          <w:tab w:val="clear" w:pos="0"/>
          <w:tab w:val="left" w:pos="-13"/>
          <w:tab w:val="left" w:pos="271"/>
          <w:tab w:val="num" w:pos="720"/>
          <w:tab w:val="left" w:pos="1001"/>
        </w:tabs>
        <w:suppressAutoHyphens/>
        <w:spacing w:after="0" w:line="100" w:lineRule="atLeast"/>
        <w:ind w:left="720" w:hanging="360"/>
        <w:jc w:val="both"/>
        <w:rPr>
          <w:rFonts w:ascii="Arial" w:eastAsia="TimesNewRomanPSMT" w:hAnsi="Arial" w:cs="Arial"/>
          <w:color w:val="000000"/>
          <w:sz w:val="24"/>
          <w:szCs w:val="24"/>
        </w:rPr>
      </w:pPr>
    </w:p>
    <w:p w14:paraId="10FD4538" w14:textId="77777777" w:rsidR="00D86209" w:rsidRPr="008B7F9B" w:rsidRDefault="00D86209" w:rsidP="00D86209">
      <w:pPr>
        <w:spacing w:line="100" w:lineRule="atLeast"/>
        <w:jc w:val="center"/>
        <w:rPr>
          <w:rFonts w:ascii="Arial" w:hAnsi="Arial" w:cs="Arial"/>
          <w:b/>
          <w:bCs/>
          <w:color w:val="000000"/>
          <w:sz w:val="24"/>
          <w:szCs w:val="24"/>
        </w:rPr>
      </w:pPr>
      <w:r w:rsidRPr="008B7F9B">
        <w:rPr>
          <w:rFonts w:ascii="Arial" w:hAnsi="Arial" w:cs="Arial"/>
          <w:b/>
          <w:bCs/>
          <w:color w:val="000000"/>
          <w:sz w:val="24"/>
          <w:szCs w:val="24"/>
        </w:rPr>
        <w:t>§ 7</w:t>
      </w:r>
    </w:p>
    <w:p w14:paraId="5F551E41" w14:textId="77777777" w:rsidR="00D86209" w:rsidRPr="008B7F9B" w:rsidRDefault="00D86209" w:rsidP="00D86209">
      <w:pPr>
        <w:pStyle w:val="Tekstpodstawowy"/>
        <w:tabs>
          <w:tab w:val="left" w:pos="1414"/>
        </w:tabs>
        <w:spacing w:line="100" w:lineRule="atLeast"/>
        <w:jc w:val="both"/>
        <w:rPr>
          <w:rFonts w:ascii="Arial" w:hAnsi="Arial" w:cs="Arial"/>
          <w:color w:val="000000"/>
          <w:szCs w:val="24"/>
        </w:rPr>
      </w:pPr>
      <w:r w:rsidRPr="008B7F9B">
        <w:rPr>
          <w:rFonts w:ascii="Arial" w:hAnsi="Arial" w:cs="Arial"/>
          <w:color w:val="000000"/>
          <w:szCs w:val="24"/>
        </w:rPr>
        <w:t>1. Zamawiający może żądać od Wykonawcy zapłaty kary umownej w przypadku nieterminowych dostaw w wysokości 0,2 % wartości niezrealizowanej części zamówienia brutto za każdy dzień zwłoki ponad termin określony w § 2 ust. 1 umowy.</w:t>
      </w:r>
    </w:p>
    <w:p w14:paraId="5F768432" w14:textId="77777777" w:rsidR="00D86209" w:rsidRPr="008B7F9B" w:rsidRDefault="00D86209" w:rsidP="00D86209">
      <w:pPr>
        <w:pStyle w:val="Tekstpodstawowy"/>
        <w:tabs>
          <w:tab w:val="left" w:pos="1414"/>
        </w:tabs>
        <w:spacing w:line="100" w:lineRule="atLeast"/>
        <w:jc w:val="both"/>
        <w:rPr>
          <w:rFonts w:ascii="Arial" w:hAnsi="Arial" w:cs="Arial"/>
          <w:color w:val="000000"/>
          <w:szCs w:val="24"/>
        </w:rPr>
      </w:pPr>
      <w:r w:rsidRPr="008B7F9B">
        <w:rPr>
          <w:rFonts w:ascii="Arial" w:hAnsi="Arial" w:cs="Arial"/>
          <w:color w:val="000000"/>
          <w:szCs w:val="24"/>
        </w:rPr>
        <w:t>2.Zamawiający może żądać od Wykonawcy zapłaty kary umownej w przypadku nie dokonania wymiany towaru wadliwego na towar bez wad w wysokości 0,2 % wartości towaru wadliwego brutto za każdy dzień zwłoki ponad termin określony w § 4 ust. 8 umowy.</w:t>
      </w:r>
    </w:p>
    <w:p w14:paraId="60BA512C" w14:textId="77777777" w:rsidR="00D86209" w:rsidRPr="008B7F9B" w:rsidRDefault="00D86209" w:rsidP="00D86209">
      <w:pPr>
        <w:tabs>
          <w:tab w:val="left" w:pos="1414"/>
        </w:tabs>
        <w:spacing w:after="0" w:line="100" w:lineRule="atLeast"/>
        <w:jc w:val="both"/>
        <w:rPr>
          <w:rFonts w:ascii="Arial" w:hAnsi="Arial" w:cs="Arial"/>
          <w:sz w:val="24"/>
          <w:szCs w:val="24"/>
        </w:rPr>
      </w:pPr>
      <w:r w:rsidRPr="008B7F9B">
        <w:rPr>
          <w:rFonts w:ascii="Arial" w:hAnsi="Arial" w:cs="Arial"/>
          <w:sz w:val="24"/>
          <w:szCs w:val="24"/>
        </w:rPr>
        <w:t>3.W przypadku zwłoki w dostawach towaru ponad termin określony w § 2 ust. 1 umowy oraz w przypadku zwłoki w wymianie towaru na wolny od wad, Zamawiający, po uprzednim zawiadomieniu Wykonawcy, ma prawo dokonać zakupu towaru na rynku i odmówić przyjęcia spóźnionej dostawy. W tym przypadku Wykonawca zobowiązany jest do pokrycia ewentualnej udokumentowanej różnicy pomiędzy cenami wynikającymi z niniejszej umowy a cenami towarów zakupionymi przez Zamawiającego.</w:t>
      </w:r>
    </w:p>
    <w:p w14:paraId="66C8EB1C" w14:textId="77777777" w:rsidR="00D86209" w:rsidRPr="008B7F9B" w:rsidRDefault="00D86209" w:rsidP="00D86209">
      <w:pPr>
        <w:tabs>
          <w:tab w:val="left" w:pos="1414"/>
        </w:tabs>
        <w:spacing w:after="0" w:line="100" w:lineRule="atLeast"/>
        <w:jc w:val="both"/>
        <w:rPr>
          <w:rFonts w:ascii="Arial" w:hAnsi="Arial" w:cs="Arial"/>
          <w:sz w:val="24"/>
          <w:szCs w:val="24"/>
        </w:rPr>
      </w:pPr>
      <w:r w:rsidRPr="008B7F9B">
        <w:rPr>
          <w:rFonts w:ascii="Arial" w:hAnsi="Arial" w:cs="Arial"/>
          <w:sz w:val="24"/>
          <w:szCs w:val="24"/>
        </w:rPr>
        <w:t>4.Zamawiający może naliczyć Wykonawcy karę umowną w wysokości 5 % brutto wartości części umowy pozostałej do realizacji, określonej w § 1 ust. 4 umowy w przypadku odstąpienia od umowy przez Zamawiającego z przyczyn leżących po stronie Wykonawcy.</w:t>
      </w:r>
    </w:p>
    <w:p w14:paraId="44F0811D" w14:textId="77777777" w:rsidR="00D86209" w:rsidRPr="008B7F9B" w:rsidRDefault="00D86209" w:rsidP="00D86209">
      <w:pPr>
        <w:pStyle w:val="Tekstpodstawowy"/>
        <w:tabs>
          <w:tab w:val="left" w:pos="1414"/>
        </w:tabs>
        <w:spacing w:line="100" w:lineRule="atLeast"/>
        <w:jc w:val="both"/>
        <w:rPr>
          <w:rFonts w:ascii="Arial" w:hAnsi="Arial" w:cs="Arial"/>
          <w:szCs w:val="24"/>
        </w:rPr>
      </w:pPr>
      <w:r w:rsidRPr="008B7F9B">
        <w:rPr>
          <w:rFonts w:ascii="Arial" w:hAnsi="Arial" w:cs="Arial"/>
          <w:szCs w:val="24"/>
        </w:rPr>
        <w:t xml:space="preserve">5.Zamawiający ma prawo potrącić kary umowne z wynagrodzenia Wykonawcy. </w:t>
      </w:r>
    </w:p>
    <w:p w14:paraId="59961D9C" w14:textId="77777777" w:rsidR="00D86209" w:rsidRPr="008B7F9B" w:rsidRDefault="00D86209" w:rsidP="00D86209">
      <w:pPr>
        <w:pStyle w:val="Tekstpodstawowy"/>
        <w:tabs>
          <w:tab w:val="left" w:pos="1414"/>
        </w:tabs>
        <w:spacing w:line="100" w:lineRule="atLeast"/>
        <w:jc w:val="both"/>
        <w:rPr>
          <w:rFonts w:ascii="Arial" w:hAnsi="Arial" w:cs="Arial"/>
          <w:b/>
          <w:color w:val="000000"/>
          <w:szCs w:val="24"/>
        </w:rPr>
      </w:pPr>
    </w:p>
    <w:p w14:paraId="6EFACEF9" w14:textId="77777777" w:rsidR="00D86209" w:rsidRPr="008B7F9B" w:rsidRDefault="00D86209" w:rsidP="00D86209">
      <w:pPr>
        <w:spacing w:line="100" w:lineRule="atLeast"/>
        <w:jc w:val="center"/>
        <w:rPr>
          <w:rFonts w:ascii="Arial" w:hAnsi="Arial" w:cs="Arial"/>
          <w:b/>
          <w:bCs/>
          <w:color w:val="000000"/>
          <w:sz w:val="24"/>
          <w:szCs w:val="24"/>
        </w:rPr>
      </w:pPr>
      <w:r w:rsidRPr="008B7F9B">
        <w:rPr>
          <w:rFonts w:ascii="Arial" w:hAnsi="Arial" w:cs="Arial"/>
          <w:b/>
          <w:bCs/>
          <w:color w:val="000000"/>
          <w:sz w:val="24"/>
          <w:szCs w:val="24"/>
        </w:rPr>
        <w:t>§ 8</w:t>
      </w:r>
    </w:p>
    <w:p w14:paraId="26E3167A" w14:textId="77777777" w:rsidR="00D86209" w:rsidRPr="008B7F9B" w:rsidRDefault="00D86209" w:rsidP="00D86209">
      <w:pPr>
        <w:autoSpaceDE w:val="0"/>
        <w:spacing w:line="100" w:lineRule="atLeast"/>
        <w:ind w:firstLine="360"/>
        <w:jc w:val="both"/>
        <w:rPr>
          <w:rFonts w:ascii="Arial" w:eastAsia="ArialMT" w:hAnsi="Arial" w:cs="Arial"/>
          <w:color w:val="000000"/>
          <w:spacing w:val="-3"/>
          <w:sz w:val="24"/>
          <w:szCs w:val="24"/>
        </w:rPr>
      </w:pPr>
      <w:r w:rsidRPr="008B7F9B">
        <w:rPr>
          <w:rFonts w:ascii="Arial" w:eastAsia="ArialMT" w:hAnsi="Arial" w:cs="Arial"/>
          <w:color w:val="000000"/>
          <w:spacing w:val="-3"/>
          <w:sz w:val="24"/>
          <w:szCs w:val="24"/>
        </w:rPr>
        <w:t>Zakazuje się zmian postanowień zawartej umowy w stosunku do treści oferty, na podstawie której dokonano wyboru Wykonawcy, z zastrzeżeniem:</w:t>
      </w:r>
    </w:p>
    <w:p w14:paraId="70E20F13" w14:textId="77777777" w:rsidR="00D86209" w:rsidRPr="008B7F9B" w:rsidRDefault="00D86209" w:rsidP="00D86209">
      <w:pPr>
        <w:numPr>
          <w:ilvl w:val="0"/>
          <w:numId w:val="21"/>
        </w:numPr>
        <w:tabs>
          <w:tab w:val="clear" w:pos="357"/>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w przypadku stosowania przez Wykonawcę/ producenta czasowych lub jednorazowych cen promocyjnych bądź upustów obniżenie cen następuje za pisemnym powiadomieniem Zamawiającego i nie wymaga zawarcia aneksu do umowy,</w:t>
      </w:r>
    </w:p>
    <w:p w14:paraId="2B69340E" w14:textId="77777777" w:rsidR="00D86209" w:rsidRPr="008B7F9B" w:rsidRDefault="00D86209" w:rsidP="00D86209">
      <w:pPr>
        <w:numPr>
          <w:ilvl w:val="0"/>
          <w:numId w:val="21"/>
        </w:numPr>
        <w:tabs>
          <w:tab w:val="clear" w:pos="357"/>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w przypadku obniżki cen urzędowych Wykonawca zobowiązany jest uwzględnić je od dnia obowiązywania nowych cen. Powyższe następuje za pisemnym powiadomieniem Zamawiającego i nie wymaga zawarcia aneksu do umowy. Korekta cen w przypadku obniżenia  cen urzędowych nie ma zastosowania, jeśli w ramach Umowy towar oferowany jest po niższej cenie,</w:t>
      </w:r>
    </w:p>
    <w:p w14:paraId="7DFEC324" w14:textId="77777777" w:rsidR="00D86209" w:rsidRPr="008B7F9B" w:rsidRDefault="00D86209" w:rsidP="00D86209">
      <w:pPr>
        <w:numPr>
          <w:ilvl w:val="0"/>
          <w:numId w:val="21"/>
        </w:numPr>
        <w:tabs>
          <w:tab w:val="clear" w:pos="357"/>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w przypadku wstrzymania produkcji lub wycofania z obrotu przedmiotu umowy i jednoczesnym braku możliwości dostarczenia zamiennika w cenie nie wyższej niż produktu podanego w załączniku do umowy, Zamawiający wyraża zgodę w formie aneksu na wyłączenie tego produktu z umowy bez konieczności ponoszenia kary przez Wykonawcę,</w:t>
      </w:r>
    </w:p>
    <w:p w14:paraId="319135EA" w14:textId="77777777" w:rsidR="00D86209" w:rsidRPr="008B7F9B" w:rsidRDefault="00D86209" w:rsidP="00D86209">
      <w:pPr>
        <w:numPr>
          <w:ilvl w:val="0"/>
          <w:numId w:val="21"/>
        </w:numPr>
        <w:tabs>
          <w:tab w:val="clear" w:pos="357"/>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zmiana wielkości opakowania i w konsekwencji ceny jednostkowej, w przypadkach, w których jest to korzystne dla Zamawiającego i nie można było przewidzieć w chwili zawierania umowy – w konsekwencji tej zmiany wartość całkowita umowy brutto nie wzrośnie. Powyższe następuje za pisemnym powiadomieniem Zamawiającego i nie wymaga zawarcia aneksu do umowy,</w:t>
      </w:r>
    </w:p>
    <w:p w14:paraId="2ACE12F9" w14:textId="77777777" w:rsidR="00D86209" w:rsidRPr="008B7F9B" w:rsidRDefault="00D86209" w:rsidP="00D86209">
      <w:pPr>
        <w:numPr>
          <w:ilvl w:val="0"/>
          <w:numId w:val="21"/>
        </w:numPr>
        <w:tabs>
          <w:tab w:val="clear" w:pos="357"/>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Zamawiający przewiduje możliwość aneksowania terminu obowiązywania umowy w przypadku jej niezrealizowania pod względem ilościowym w obowiązującym terminie umowy. Aneks zawarty będzie nie później niż w ostatnim dniu obowiązywania niniejszej umowy i wydłużać może okres jej obowiązywania nie dłużej niż o 3 miesiące,</w:t>
      </w:r>
    </w:p>
    <w:p w14:paraId="3EBAA071" w14:textId="77777777" w:rsidR="00D86209" w:rsidRPr="008B7F9B" w:rsidRDefault="00D86209" w:rsidP="00D86209">
      <w:pPr>
        <w:numPr>
          <w:ilvl w:val="0"/>
          <w:numId w:val="21"/>
        </w:numPr>
        <w:tabs>
          <w:tab w:val="clear" w:pos="357"/>
          <w:tab w:val="num" w:pos="720"/>
        </w:tabs>
        <w:suppressAutoHyphens/>
        <w:spacing w:after="0" w:line="100" w:lineRule="atLeast"/>
        <w:ind w:left="720" w:hanging="360"/>
        <w:jc w:val="both"/>
        <w:rPr>
          <w:rFonts w:ascii="Arial" w:eastAsia="Arial Unicode MS" w:hAnsi="Arial" w:cs="Arial"/>
          <w:color w:val="000000"/>
          <w:sz w:val="24"/>
          <w:szCs w:val="24"/>
        </w:rPr>
      </w:pPr>
      <w:r w:rsidRPr="008B7F9B">
        <w:rPr>
          <w:rFonts w:ascii="Arial" w:eastAsia="Arial Unicode MS" w:hAnsi="Arial" w:cs="Arial"/>
          <w:color w:val="000000"/>
          <w:sz w:val="24"/>
          <w:szCs w:val="24"/>
        </w:rPr>
        <w:t>Zmiany terminu wykonania przedmiotu umowy w przypadku, gdy konieczność wprowadzenia zmian wynika z okoliczności trudnych do przewidzenia, przy zachowaniu należytej staranności, w chwili zawarcia umowy, na które to okoliczności Strony nie miały wpływu, w tym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w:t>
      </w:r>
    </w:p>
    <w:p w14:paraId="18A9DB8E" w14:textId="77777777" w:rsidR="00D86209" w:rsidRPr="008B7F9B" w:rsidRDefault="00D86209" w:rsidP="00D86209">
      <w:pPr>
        <w:numPr>
          <w:ilvl w:val="0"/>
          <w:numId w:val="22"/>
        </w:numPr>
        <w:tabs>
          <w:tab w:val="num" w:pos="720"/>
        </w:tabs>
        <w:suppressAutoHyphens/>
        <w:autoSpaceDE w:val="0"/>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Strony umowy dopuszczają możliwość zmiany wysokości wynagrodzenia należnego Wykonawcy w przypadku zmiany:</w:t>
      </w:r>
    </w:p>
    <w:p w14:paraId="47589B85" w14:textId="77777777" w:rsidR="00D86209" w:rsidRPr="008B7F9B" w:rsidRDefault="00D86209" w:rsidP="00D86209">
      <w:pPr>
        <w:pStyle w:val="Tekstpodstawowy"/>
        <w:spacing w:line="100" w:lineRule="atLeast"/>
        <w:ind w:left="720"/>
        <w:jc w:val="both"/>
        <w:rPr>
          <w:rFonts w:ascii="Arial" w:eastAsia="Arial Unicode MS" w:hAnsi="Arial" w:cs="Arial"/>
          <w:color w:val="000000"/>
          <w:szCs w:val="24"/>
        </w:rPr>
      </w:pPr>
      <w:r w:rsidRPr="008B7F9B">
        <w:rPr>
          <w:rFonts w:ascii="Arial" w:hAnsi="Arial" w:cs="Arial"/>
          <w:szCs w:val="24"/>
        </w:rPr>
        <w:t xml:space="preserve">- stawki podatku od towarów i usług. </w:t>
      </w:r>
      <w:r w:rsidRPr="008B7F9B">
        <w:rPr>
          <w:rFonts w:ascii="Arial" w:eastAsia="Arial Unicode MS" w:hAnsi="Arial" w:cs="Arial"/>
          <w:color w:val="000000"/>
          <w:szCs w:val="24"/>
        </w:rPr>
        <w:t xml:space="preserve">W takim przypadku ceny netto nie ulegną zmianie, a ceny brutto ulegną zmianie w wysokości i w terminie wynikającymi z aktu prawnego wprowadzającego nową stawkę podatku VAT. Zmiana cen brutto w tym przypadku będzie następowała z chwilą wejścia w życie nowych przepisów. </w:t>
      </w:r>
      <w:r w:rsidRPr="008B7F9B">
        <w:rPr>
          <w:rFonts w:ascii="Arial" w:eastAsia="Arial Unicode MS" w:hAnsi="Arial" w:cs="Arial"/>
          <w:color w:val="000000"/>
          <w:szCs w:val="24"/>
        </w:rPr>
        <w:tab/>
        <w:t>Powyższe następuje za pisemnym powiadomieniem Zamawiającego i nie wymaga zawarcia aneksu do umowy.</w:t>
      </w:r>
    </w:p>
    <w:p w14:paraId="2D531B5A" w14:textId="77777777" w:rsidR="00D86209" w:rsidRPr="008B7F9B" w:rsidRDefault="00D86209" w:rsidP="00D86209">
      <w:pPr>
        <w:numPr>
          <w:ilvl w:val="0"/>
          <w:numId w:val="22"/>
        </w:numPr>
        <w:tabs>
          <w:tab w:val="num" w:pos="720"/>
        </w:tabs>
        <w:suppressAutoHyphens/>
        <w:autoSpaceDE w:val="0"/>
        <w:spacing w:after="0" w:line="100" w:lineRule="atLeast"/>
        <w:ind w:left="720" w:hanging="360"/>
        <w:jc w:val="both"/>
        <w:rPr>
          <w:rFonts w:ascii="Arial" w:eastAsia="Tahoma" w:hAnsi="Arial" w:cs="Arial"/>
          <w:color w:val="000000"/>
          <w:sz w:val="24"/>
          <w:szCs w:val="24"/>
        </w:rPr>
      </w:pPr>
      <w:r w:rsidRPr="008B7F9B">
        <w:rPr>
          <w:rFonts w:ascii="Arial" w:eastAsia="Tahoma" w:hAnsi="Arial" w:cs="Arial"/>
          <w:color w:val="000000"/>
          <w:sz w:val="24"/>
          <w:szCs w:val="24"/>
        </w:rPr>
        <w:t>Zmiana zapisów umowy, może być inicjowana przez Zamawiającego i Wykonawcę z zachowaniem formy pisemnej. Zmiany zapisów umowy winno zostać udokumentowane właściwym uzasadnieniem.</w:t>
      </w:r>
    </w:p>
    <w:p w14:paraId="684D23F5" w14:textId="77777777" w:rsidR="00D86209" w:rsidRPr="008B7F9B" w:rsidRDefault="00D86209" w:rsidP="00D86209">
      <w:pPr>
        <w:suppressAutoHyphens/>
        <w:autoSpaceDE w:val="0"/>
        <w:spacing w:after="0" w:line="100" w:lineRule="atLeast"/>
        <w:ind w:left="720"/>
        <w:jc w:val="both"/>
        <w:rPr>
          <w:rFonts w:ascii="Arial" w:eastAsia="Tahoma" w:hAnsi="Arial" w:cs="Arial"/>
          <w:color w:val="000000"/>
          <w:sz w:val="24"/>
          <w:szCs w:val="24"/>
        </w:rPr>
      </w:pPr>
    </w:p>
    <w:p w14:paraId="72696D28" w14:textId="77777777" w:rsidR="00D86209" w:rsidRPr="008B7F9B" w:rsidRDefault="00D86209" w:rsidP="00D86209">
      <w:pPr>
        <w:spacing w:line="100" w:lineRule="atLeast"/>
        <w:jc w:val="center"/>
        <w:rPr>
          <w:rFonts w:ascii="Arial" w:hAnsi="Arial" w:cs="Arial"/>
          <w:b/>
          <w:bCs/>
          <w:color w:val="000000"/>
          <w:sz w:val="24"/>
          <w:szCs w:val="24"/>
        </w:rPr>
      </w:pPr>
      <w:r w:rsidRPr="008B7F9B">
        <w:rPr>
          <w:rFonts w:ascii="Arial" w:hAnsi="Arial" w:cs="Arial"/>
          <w:b/>
          <w:bCs/>
          <w:color w:val="000000"/>
          <w:sz w:val="24"/>
          <w:szCs w:val="24"/>
        </w:rPr>
        <w:t>§ 9</w:t>
      </w:r>
    </w:p>
    <w:p w14:paraId="518D7ABC" w14:textId="77777777" w:rsidR="00D86209" w:rsidRPr="008B7F9B" w:rsidRDefault="00D86209" w:rsidP="00D86209">
      <w:pPr>
        <w:numPr>
          <w:ilvl w:val="0"/>
          <w:numId w:val="23"/>
        </w:numPr>
        <w:tabs>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Do spraw nieuregulowanych niniejszą umową mają zastosowanie przepisy ustawy  Kodeksu cywilnego.</w:t>
      </w:r>
    </w:p>
    <w:p w14:paraId="3BAA6B05" w14:textId="77777777" w:rsidR="00D86209" w:rsidRPr="008B7F9B" w:rsidRDefault="00D86209" w:rsidP="00D86209">
      <w:pPr>
        <w:numPr>
          <w:ilvl w:val="0"/>
          <w:numId w:val="23"/>
        </w:numPr>
        <w:tabs>
          <w:tab w:val="num" w:pos="720"/>
        </w:tabs>
        <w:suppressAutoHyphens/>
        <w:spacing w:after="0" w:line="100" w:lineRule="atLeast"/>
        <w:ind w:left="720" w:hanging="360"/>
        <w:jc w:val="both"/>
        <w:rPr>
          <w:rFonts w:ascii="Arial" w:hAnsi="Arial" w:cs="Arial"/>
          <w:color w:val="000000"/>
          <w:sz w:val="24"/>
          <w:szCs w:val="24"/>
        </w:rPr>
      </w:pPr>
      <w:r w:rsidRPr="008B7F9B">
        <w:rPr>
          <w:rFonts w:ascii="Arial" w:hAnsi="Arial" w:cs="Arial"/>
          <w:color w:val="000000"/>
          <w:sz w:val="24"/>
          <w:szCs w:val="24"/>
        </w:rPr>
        <w:t>Spory wynikające z treści niniejszej umowy rozstrzygane będą przez Sąd właściwy dla siedziby Zamawiającego.</w:t>
      </w:r>
    </w:p>
    <w:p w14:paraId="13D867CD" w14:textId="77777777" w:rsidR="00D86209" w:rsidRPr="008B7F9B" w:rsidRDefault="00D86209" w:rsidP="00D86209">
      <w:pPr>
        <w:numPr>
          <w:ilvl w:val="0"/>
          <w:numId w:val="23"/>
        </w:numPr>
        <w:tabs>
          <w:tab w:val="num" w:pos="720"/>
        </w:tabs>
        <w:suppressAutoHyphens/>
        <w:spacing w:after="0" w:line="100" w:lineRule="atLeast"/>
        <w:ind w:left="720" w:hanging="360"/>
        <w:jc w:val="both"/>
        <w:rPr>
          <w:rFonts w:ascii="Arial" w:hAnsi="Arial" w:cs="Arial"/>
          <w:sz w:val="24"/>
          <w:szCs w:val="24"/>
        </w:rPr>
      </w:pPr>
      <w:r w:rsidRPr="008B7F9B">
        <w:rPr>
          <w:rFonts w:ascii="Arial" w:hAnsi="Arial" w:cs="Arial"/>
          <w:sz w:val="24"/>
          <w:szCs w:val="24"/>
        </w:rPr>
        <w:t>Wszelkie zmiany i uzupełnienia niniejszej umowy wymagają dla swej ważności formy pisemnej pod rygorem nieważności z zastrzeżeniem wyjątków wskazanych postanowieniami niniejszej umowy.</w:t>
      </w:r>
    </w:p>
    <w:p w14:paraId="7012D3CC" w14:textId="77777777" w:rsidR="00D86209" w:rsidRPr="008B7F9B" w:rsidRDefault="00D86209" w:rsidP="00D86209">
      <w:pPr>
        <w:suppressAutoHyphens/>
        <w:spacing w:after="0" w:line="100" w:lineRule="atLeast"/>
        <w:ind w:left="720"/>
        <w:jc w:val="both"/>
        <w:rPr>
          <w:rFonts w:ascii="Arial" w:hAnsi="Arial" w:cs="Arial"/>
          <w:sz w:val="24"/>
          <w:szCs w:val="24"/>
        </w:rPr>
      </w:pPr>
    </w:p>
    <w:p w14:paraId="1D543F62" w14:textId="77777777" w:rsidR="00D86209" w:rsidRPr="008B7F9B" w:rsidRDefault="00D86209" w:rsidP="00D86209">
      <w:pPr>
        <w:spacing w:line="100" w:lineRule="atLeast"/>
        <w:jc w:val="center"/>
        <w:rPr>
          <w:rFonts w:ascii="Arial" w:hAnsi="Arial" w:cs="Arial"/>
          <w:b/>
          <w:bCs/>
          <w:color w:val="000000"/>
          <w:sz w:val="24"/>
          <w:szCs w:val="24"/>
        </w:rPr>
      </w:pPr>
      <w:r w:rsidRPr="008B7F9B">
        <w:rPr>
          <w:rFonts w:ascii="Arial" w:hAnsi="Arial" w:cs="Arial"/>
          <w:b/>
          <w:bCs/>
          <w:color w:val="000000"/>
          <w:sz w:val="24"/>
          <w:szCs w:val="24"/>
        </w:rPr>
        <w:t>§ 10</w:t>
      </w:r>
    </w:p>
    <w:p w14:paraId="44105942" w14:textId="77777777" w:rsidR="00D86209" w:rsidRPr="008B7F9B" w:rsidRDefault="00D86209" w:rsidP="00D86209">
      <w:pPr>
        <w:spacing w:line="100" w:lineRule="atLeast"/>
        <w:jc w:val="both"/>
        <w:rPr>
          <w:rFonts w:ascii="Arial" w:hAnsi="Arial" w:cs="Arial"/>
          <w:color w:val="000000"/>
          <w:sz w:val="24"/>
          <w:szCs w:val="24"/>
        </w:rPr>
      </w:pPr>
      <w:r w:rsidRPr="008B7F9B">
        <w:rPr>
          <w:rFonts w:ascii="Arial" w:hAnsi="Arial" w:cs="Arial"/>
          <w:color w:val="000000"/>
          <w:sz w:val="24"/>
          <w:szCs w:val="24"/>
        </w:rPr>
        <w:t>Umowę sporządzono w dwóch jednobrzmiących egzemplarzach, po jednym dla każdej ze stron.</w:t>
      </w:r>
    </w:p>
    <w:p w14:paraId="423D1DD5" w14:textId="77777777" w:rsidR="00D86209" w:rsidRPr="008B7F9B" w:rsidRDefault="00D86209" w:rsidP="00D86209">
      <w:pPr>
        <w:spacing w:line="100" w:lineRule="atLeast"/>
        <w:jc w:val="both"/>
        <w:rPr>
          <w:rFonts w:ascii="Arial" w:hAnsi="Arial" w:cs="Arial"/>
          <w:sz w:val="24"/>
          <w:szCs w:val="24"/>
        </w:rPr>
      </w:pPr>
    </w:p>
    <w:p w14:paraId="3DAE3A96" w14:textId="77777777" w:rsidR="00D86209" w:rsidRPr="008B7F9B" w:rsidRDefault="00D86209" w:rsidP="00D86209">
      <w:pPr>
        <w:spacing w:line="100" w:lineRule="atLeast"/>
        <w:jc w:val="both"/>
        <w:rPr>
          <w:rFonts w:ascii="Arial" w:hAnsi="Arial" w:cs="Arial"/>
          <w:sz w:val="24"/>
          <w:szCs w:val="24"/>
        </w:rPr>
      </w:pPr>
    </w:p>
    <w:p w14:paraId="600A6DE6" w14:textId="77777777" w:rsidR="00D86209" w:rsidRPr="008B7F9B" w:rsidRDefault="00D86209" w:rsidP="00D86209">
      <w:pPr>
        <w:spacing w:line="100" w:lineRule="atLeast"/>
        <w:jc w:val="both"/>
        <w:rPr>
          <w:rFonts w:ascii="Arial" w:eastAsia="TrebuchetMS" w:hAnsi="Arial" w:cs="Arial"/>
          <w:b/>
          <w:bCs/>
          <w:color w:val="000000"/>
          <w:sz w:val="24"/>
          <w:szCs w:val="24"/>
        </w:rPr>
      </w:pPr>
      <w:r w:rsidRPr="008B7F9B">
        <w:rPr>
          <w:rFonts w:ascii="Arial" w:eastAsia="TrebuchetMS" w:hAnsi="Arial" w:cs="Arial"/>
          <w:b/>
          <w:bCs/>
          <w:color w:val="000000"/>
          <w:sz w:val="24"/>
          <w:szCs w:val="24"/>
        </w:rPr>
        <w:tab/>
        <w:t xml:space="preserve">ZAMAWIAJĄCY </w:t>
      </w:r>
      <w:r w:rsidRPr="008B7F9B">
        <w:rPr>
          <w:rFonts w:ascii="Arial" w:eastAsia="TrebuchetMS" w:hAnsi="Arial" w:cs="Arial"/>
          <w:b/>
          <w:bCs/>
          <w:color w:val="000000"/>
          <w:sz w:val="24"/>
          <w:szCs w:val="24"/>
        </w:rPr>
        <w:tab/>
      </w:r>
      <w:r w:rsidRPr="008B7F9B">
        <w:rPr>
          <w:rFonts w:ascii="Arial" w:eastAsia="TrebuchetMS" w:hAnsi="Arial" w:cs="Arial"/>
          <w:b/>
          <w:bCs/>
          <w:color w:val="000000"/>
          <w:sz w:val="24"/>
          <w:szCs w:val="24"/>
        </w:rPr>
        <w:tab/>
      </w:r>
      <w:r w:rsidRPr="008B7F9B">
        <w:rPr>
          <w:rFonts w:ascii="Arial" w:eastAsia="TrebuchetMS" w:hAnsi="Arial" w:cs="Arial"/>
          <w:b/>
          <w:bCs/>
          <w:color w:val="000000"/>
          <w:sz w:val="24"/>
          <w:szCs w:val="24"/>
        </w:rPr>
        <w:tab/>
      </w:r>
      <w:r w:rsidRPr="008B7F9B">
        <w:rPr>
          <w:rFonts w:ascii="Arial" w:eastAsia="TrebuchetMS" w:hAnsi="Arial" w:cs="Arial"/>
          <w:b/>
          <w:bCs/>
          <w:color w:val="000000"/>
          <w:sz w:val="24"/>
          <w:szCs w:val="24"/>
        </w:rPr>
        <w:tab/>
      </w:r>
      <w:r w:rsidRPr="008B7F9B">
        <w:rPr>
          <w:rFonts w:ascii="Arial" w:eastAsia="TrebuchetMS" w:hAnsi="Arial" w:cs="Arial"/>
          <w:b/>
          <w:bCs/>
          <w:color w:val="000000"/>
          <w:sz w:val="24"/>
          <w:szCs w:val="24"/>
        </w:rPr>
        <w:tab/>
      </w:r>
      <w:r w:rsidRPr="008B7F9B">
        <w:rPr>
          <w:rFonts w:ascii="Arial" w:eastAsia="TrebuchetMS" w:hAnsi="Arial" w:cs="Arial"/>
          <w:b/>
          <w:bCs/>
          <w:color w:val="000000"/>
          <w:sz w:val="24"/>
          <w:szCs w:val="24"/>
        </w:rPr>
        <w:tab/>
        <w:t>WYKONAWCA</w:t>
      </w:r>
      <w:r w:rsidRPr="008B7F9B">
        <w:rPr>
          <w:rFonts w:ascii="Arial" w:eastAsia="TrebuchetMS" w:hAnsi="Arial" w:cs="Arial"/>
          <w:b/>
          <w:bCs/>
          <w:color w:val="000000"/>
          <w:sz w:val="24"/>
          <w:szCs w:val="24"/>
        </w:rPr>
        <w:tab/>
      </w:r>
    </w:p>
    <w:bookmarkEnd w:id="18"/>
    <w:p w14:paraId="0B26EF7E" w14:textId="77777777" w:rsidR="00D86209" w:rsidRPr="008B7F9B" w:rsidRDefault="00D86209" w:rsidP="00D86209">
      <w:pPr>
        <w:pStyle w:val="NormalnyWeb"/>
        <w:spacing w:before="0" w:after="0" w:line="100" w:lineRule="atLeast"/>
        <w:jc w:val="center"/>
        <w:rPr>
          <w:rFonts w:ascii="Arial" w:hAnsi="Arial" w:cs="Arial"/>
          <w:color w:val="000000"/>
        </w:rPr>
      </w:pPr>
    </w:p>
    <w:p w14:paraId="6FBE6D91" w14:textId="77777777" w:rsidR="00D86209" w:rsidRPr="008B7F9B" w:rsidRDefault="00D86209" w:rsidP="00D86209">
      <w:pPr>
        <w:spacing w:line="100" w:lineRule="atLeast"/>
        <w:rPr>
          <w:rFonts w:ascii="Arial" w:hAnsi="Arial" w:cs="Arial"/>
          <w:sz w:val="24"/>
          <w:szCs w:val="24"/>
        </w:rPr>
      </w:pPr>
    </w:p>
    <w:bookmarkEnd w:id="1"/>
    <w:p w14:paraId="777E47BD" w14:textId="77777777" w:rsidR="00D86209" w:rsidRPr="008B7F9B" w:rsidRDefault="00D86209" w:rsidP="00D86209">
      <w:pPr>
        <w:jc w:val="right"/>
        <w:rPr>
          <w:rFonts w:ascii="Arial" w:hAnsi="Arial" w:cs="Arial"/>
          <w:sz w:val="24"/>
          <w:szCs w:val="24"/>
        </w:rPr>
      </w:pPr>
    </w:p>
    <w:p w14:paraId="6F4B11F1" w14:textId="77777777" w:rsidR="00901EC9" w:rsidRPr="00D86209" w:rsidRDefault="00901EC9" w:rsidP="00D86209"/>
    <w:sectPr w:rsidR="00901EC9" w:rsidRPr="00D86209" w:rsidSect="00ED01DC">
      <w:pgSz w:w="11900" w:h="16838"/>
      <w:pgMar w:top="1413" w:right="1426" w:bottom="975" w:left="1420" w:header="0" w:footer="0" w:gutter="0"/>
      <w:cols w:space="0" w:equalWidth="0">
        <w:col w:w="90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C80BB" w14:textId="77777777" w:rsidR="003960D8" w:rsidRDefault="003960D8" w:rsidP="00ED01DC">
      <w:pPr>
        <w:spacing w:after="0" w:line="240" w:lineRule="auto"/>
      </w:pPr>
      <w:r>
        <w:separator/>
      </w:r>
    </w:p>
  </w:endnote>
  <w:endnote w:type="continuationSeparator" w:id="0">
    <w:p w14:paraId="5235E1C5" w14:textId="77777777" w:rsidR="003960D8" w:rsidRDefault="003960D8" w:rsidP="00ED0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roman"/>
    <w:pitch w:val="default"/>
  </w:font>
  <w:font w:name="ArialMT">
    <w:panose1 w:val="00000000000000000000"/>
    <w:charset w:val="80"/>
    <w:family w:val="auto"/>
    <w:notTrueType/>
    <w:pitch w:val="default"/>
    <w:sig w:usb0="00000007" w:usb1="08070000" w:usb2="00000010" w:usb3="00000000" w:csb0="00020003" w:csb1="00000000"/>
  </w:font>
  <w:font w:name="Arial Unicode MS">
    <w:panose1 w:val="020B0604020202020204"/>
    <w:charset w:val="00"/>
    <w:family w:val="roman"/>
    <w:pitch w:val="variable"/>
    <w:sig w:usb0="00000003" w:usb1="00000000" w:usb2="00000000" w:usb3="00000000" w:csb0="00000001" w:csb1="00000000"/>
  </w:font>
  <w:font w:name="TrebuchetMS">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459861"/>
      <w:docPartObj>
        <w:docPartGallery w:val="Page Numbers (Bottom of Page)"/>
        <w:docPartUnique/>
      </w:docPartObj>
    </w:sdtPr>
    <w:sdtContent>
      <w:p w14:paraId="3F0985B2" w14:textId="77777777" w:rsidR="00D86209" w:rsidRDefault="00D86209">
        <w:pPr>
          <w:pStyle w:val="Stopka"/>
          <w:jc w:val="right"/>
        </w:pPr>
        <w:r>
          <w:fldChar w:fldCharType="begin"/>
        </w:r>
        <w:r>
          <w:instrText>PAGE   \* MERGEFORMAT</w:instrText>
        </w:r>
        <w:r>
          <w:fldChar w:fldCharType="separate"/>
        </w:r>
        <w:r>
          <w:t>2</w:t>
        </w:r>
        <w:r>
          <w:fldChar w:fldCharType="end"/>
        </w:r>
      </w:p>
    </w:sdtContent>
  </w:sdt>
  <w:p w14:paraId="6B5ADAA6" w14:textId="77777777" w:rsidR="00D86209" w:rsidRDefault="00D86209">
    <w:pPr>
      <w:pStyle w:val="Stopka"/>
    </w:pPr>
  </w:p>
  <w:p w14:paraId="1782FC1B" w14:textId="77777777" w:rsidR="00D86209" w:rsidRDefault="00D862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63454" w14:textId="77777777" w:rsidR="003960D8" w:rsidRDefault="003960D8" w:rsidP="00ED01DC">
      <w:pPr>
        <w:spacing w:after="0" w:line="240" w:lineRule="auto"/>
      </w:pPr>
      <w:r>
        <w:separator/>
      </w:r>
    </w:p>
  </w:footnote>
  <w:footnote w:type="continuationSeparator" w:id="0">
    <w:p w14:paraId="6B230728" w14:textId="77777777" w:rsidR="003960D8" w:rsidRDefault="003960D8" w:rsidP="00ED01DC">
      <w:pPr>
        <w:spacing w:after="0" w:line="240" w:lineRule="auto"/>
      </w:pPr>
      <w:r>
        <w:continuationSeparator/>
      </w:r>
    </w:p>
  </w:footnote>
  <w:footnote w:id="1">
    <w:p w14:paraId="639E2FE8" w14:textId="77777777" w:rsidR="00D86209" w:rsidRDefault="00D86209" w:rsidP="00D86209">
      <w:pPr>
        <w:pStyle w:val="Tekstprzypisudolnego"/>
      </w:pPr>
      <w:r>
        <w:rPr>
          <w:rStyle w:val="Odwoanieprzypisudolnego"/>
        </w:rPr>
        <w:footnoteRef/>
      </w:r>
      <w:r>
        <w:t xml:space="preserve"> </w:t>
      </w:r>
      <w:r w:rsidRPr="00303528">
        <w:rPr>
          <w:rFonts w:ascii="Arial" w:hAnsi="Arial" w:cs="Arial"/>
        </w:rPr>
        <w:t>z</w:t>
      </w:r>
      <w:r w:rsidRPr="00303528">
        <w:rPr>
          <w:rFonts w:ascii="Arial" w:hAnsi="Arial" w:cs="Arial"/>
          <w:sz w:val="16"/>
          <w:szCs w:val="16"/>
        </w:rPr>
        <w:t>aznaczyć prawidłowe</w:t>
      </w:r>
      <w:r w:rsidRPr="00303528">
        <w:rPr>
          <w:rFonts w:ascii="Arial" w:hAnsi="Arial" w:cs="Arial"/>
        </w:rPr>
        <w:t>.</w:t>
      </w:r>
    </w:p>
  </w:footnote>
  <w:footnote w:id="2">
    <w:p w14:paraId="46A0C0B5" w14:textId="77777777" w:rsidR="00D86209" w:rsidRPr="00DA5F1A" w:rsidRDefault="00D86209" w:rsidP="00D86209">
      <w:pPr>
        <w:pStyle w:val="Tekstprzypisudolnego"/>
      </w:pPr>
      <w:r w:rsidRPr="00DA5F1A">
        <w:rPr>
          <w:rStyle w:val="Odwoanieprzypisudolnego"/>
        </w:rPr>
        <w:footnoteRef/>
      </w:r>
      <w:r w:rsidRPr="00DA5F1A">
        <w:t xml:space="preserve"> </w:t>
      </w:r>
      <w:r w:rsidRPr="00DA5F1A">
        <w:rPr>
          <w:sz w:val="16"/>
          <w:szCs w:val="16"/>
        </w:rPr>
        <w:t>niepotrzebne skreślić.</w:t>
      </w:r>
    </w:p>
  </w:footnote>
  <w:footnote w:id="3">
    <w:p w14:paraId="200DA909" w14:textId="77777777" w:rsidR="00D86209" w:rsidRPr="00DA5F1A" w:rsidRDefault="00D86209" w:rsidP="00D86209">
      <w:pPr>
        <w:pStyle w:val="Tekstprzypisudolnego"/>
        <w:jc w:val="both"/>
        <w:rPr>
          <w:sz w:val="16"/>
          <w:szCs w:val="16"/>
        </w:rPr>
      </w:pPr>
      <w:r w:rsidRPr="00DA5F1A">
        <w:rPr>
          <w:rStyle w:val="Odwoanieprzypisudolnego"/>
          <w:sz w:val="16"/>
          <w:szCs w:val="16"/>
        </w:rPr>
        <w:footnoteRef/>
      </w:r>
      <w:r w:rsidRPr="00DA5F1A">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4">
    <w:p w14:paraId="471A8A79" w14:textId="77777777" w:rsidR="00D86209" w:rsidRPr="00DA5F1A" w:rsidRDefault="00D86209" w:rsidP="00D86209">
      <w:pPr>
        <w:pStyle w:val="NormalnyWeb"/>
        <w:ind w:left="142" w:hanging="142"/>
        <w:jc w:val="both"/>
        <w:rPr>
          <w:sz w:val="16"/>
          <w:szCs w:val="16"/>
        </w:rPr>
      </w:pPr>
      <w:r w:rsidRPr="00DA5F1A">
        <w:rPr>
          <w:rStyle w:val="Odwoanieprzypisudolnego"/>
          <w:sz w:val="16"/>
          <w:szCs w:val="16"/>
        </w:rPr>
        <w:footnoteRef/>
      </w:r>
      <w:r w:rsidRPr="00DA5F1A">
        <w:rPr>
          <w:color w:val="000000"/>
          <w:sz w:val="16"/>
          <w:szCs w:val="16"/>
        </w:rPr>
        <w:t xml:space="preserve">W przypadku gdy wykonawca </w:t>
      </w:r>
      <w:r w:rsidRPr="00DA5F1A">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03F1361" w14:textId="77777777" w:rsidR="00D86209" w:rsidRPr="00303528" w:rsidRDefault="00D86209" w:rsidP="00D86209">
      <w:pPr>
        <w:pStyle w:val="Tekstprzypisudolnego"/>
        <w:rPr>
          <w:rFonts w:ascii="Arial" w:hAnsi="Arial" w:cs="Arial"/>
        </w:rPr>
      </w:pPr>
    </w:p>
  </w:footnote>
  <w:footnote w:id="5">
    <w:p w14:paraId="6ED75EC1" w14:textId="77777777" w:rsidR="00D86209" w:rsidRPr="00CD1447" w:rsidRDefault="00D86209" w:rsidP="00D86209">
      <w:pPr>
        <w:autoSpaceDE w:val="0"/>
        <w:autoSpaceDN w:val="0"/>
        <w:adjustRightInd w:val="0"/>
        <w:jc w:val="both"/>
        <w:rPr>
          <w:iCs/>
          <w:color w:val="000000"/>
          <w:sz w:val="18"/>
          <w:szCs w:val="18"/>
        </w:rPr>
      </w:pPr>
      <w:r w:rsidRPr="00CD1447">
        <w:rPr>
          <w:rStyle w:val="Odwoanieprzypisudolnego"/>
          <w:sz w:val="18"/>
          <w:szCs w:val="18"/>
        </w:rPr>
        <w:footnoteRef/>
      </w:r>
      <w:r w:rsidRPr="00CD1447">
        <w:rPr>
          <w:sz w:val="18"/>
          <w:szCs w:val="18"/>
        </w:rPr>
        <w:t xml:space="preserve"> w przypadku nie wypełnienia lub nie wykreślenia treści zobowiązania, Zamawiający uzna, że Wykonawca nie polega na </w:t>
      </w:r>
      <w:r>
        <w:rPr>
          <w:sz w:val="18"/>
          <w:szCs w:val="18"/>
        </w:rPr>
        <w:t>zdolnościach technicznych lub zawodowych</w:t>
      </w:r>
      <w:r w:rsidRPr="00CD1447">
        <w:rPr>
          <w:sz w:val="18"/>
          <w:szCs w:val="18"/>
        </w:rPr>
        <w:t xml:space="preserve"> innych podmiotów</w:t>
      </w:r>
    </w:p>
    <w:p w14:paraId="575B0F3E" w14:textId="77777777" w:rsidR="00D86209" w:rsidRDefault="00D86209" w:rsidP="00D86209">
      <w:pPr>
        <w:pStyle w:val="Tekstprzypisudolnego"/>
        <w:rPr>
          <w:sz w:val="18"/>
          <w:szCs w:val="18"/>
        </w:rPr>
      </w:pPr>
    </w:p>
    <w:p w14:paraId="5B64A48C" w14:textId="77777777" w:rsidR="00D86209" w:rsidRPr="00CD1447" w:rsidRDefault="00D86209" w:rsidP="00D86209">
      <w:pPr>
        <w:pStyle w:val="Tekstprzypisudolnego"/>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65DAF572"/>
    <w:name w:val="WW8Num2"/>
    <w:lvl w:ilvl="0">
      <w:start w:val="1"/>
      <w:numFmt w:val="decimal"/>
      <w:lvlText w:val="%1."/>
      <w:lvlJc w:val="left"/>
      <w:pPr>
        <w:tabs>
          <w:tab w:val="num" w:pos="567"/>
        </w:tabs>
        <w:ind w:left="850" w:hanging="283"/>
      </w:pPr>
      <w:rPr>
        <w:b w:val="0"/>
      </w:rPr>
    </w:lvl>
  </w:abstractNum>
  <w:abstractNum w:abstractNumId="1" w15:restartNumberingAfterBreak="0">
    <w:nsid w:val="00000003"/>
    <w:multiLevelType w:val="multilevel"/>
    <w:tmpl w:val="00000003"/>
    <w:name w:val="WW8Num3"/>
    <w:lvl w:ilvl="0">
      <w:start w:val="1"/>
      <w:numFmt w:val="none"/>
      <w:pStyle w:val="Lista-kontynuacja21"/>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1"/>
      <w:numFmt w:val="none"/>
      <w:pStyle w:val="Listapunktowana1"/>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14"/>
    <w:lvl w:ilvl="0">
      <w:start w:val="1"/>
      <w:numFmt w:val="decimal"/>
      <w:lvlText w:val="%1."/>
      <w:lvlJc w:val="left"/>
      <w:pPr>
        <w:tabs>
          <w:tab w:val="num" w:pos="-360"/>
        </w:tabs>
        <w:ind w:left="360" w:hanging="360"/>
      </w:pPr>
      <w:rPr>
        <w:rFonts w:ascii="Arial" w:hAnsi="Arial" w:cs="Arial"/>
        <w:b w:val="0"/>
        <w:sz w:val="20"/>
        <w:szCs w:val="20"/>
      </w:rPr>
    </w:lvl>
  </w:abstractNum>
  <w:abstractNum w:abstractNumId="4" w15:restartNumberingAfterBreak="0">
    <w:nsid w:val="00000006"/>
    <w:multiLevelType w:val="singleLevel"/>
    <w:tmpl w:val="DCBC9DFC"/>
    <w:name w:val="WW8Num12"/>
    <w:lvl w:ilvl="0">
      <w:start w:val="1"/>
      <w:numFmt w:val="decimal"/>
      <w:lvlText w:val="%1."/>
      <w:lvlJc w:val="center"/>
      <w:pPr>
        <w:tabs>
          <w:tab w:val="num" w:pos="357"/>
        </w:tabs>
        <w:ind w:left="510" w:hanging="150"/>
      </w:pPr>
      <w:rPr>
        <w:b w:val="0"/>
      </w:rPr>
    </w:lvl>
  </w:abstractNum>
  <w:abstractNum w:abstractNumId="5" w15:restartNumberingAfterBreak="0">
    <w:nsid w:val="00000007"/>
    <w:multiLevelType w:val="hybridMultilevel"/>
    <w:tmpl w:val="4E6AFB6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2006F0D0"/>
    <w:lvl w:ilvl="0" w:tplc="E17C02DE">
      <w:start w:val="1"/>
      <w:numFmt w:val="decimal"/>
      <w:lvlText w:val="%1."/>
      <w:lvlJc w:val="left"/>
      <w:rPr>
        <w:rFonts w:ascii="Arial" w:eastAsiaTheme="minorHAnsi" w:hAnsi="Arial" w:cs="Arial"/>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AE3CB750"/>
    <w:lvl w:ilvl="0" w:tplc="F44EF5A2">
      <w:start w:val="1"/>
      <w:numFmt w:val="decimal"/>
      <w:lvlText w:val="%1."/>
      <w:lvlJc w:val="left"/>
      <w:rPr>
        <w:rFonts w:ascii="Arial" w:eastAsiaTheme="minorHAnsi" w:hAnsi="Arial" w:cs="Arial"/>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431BD7B6"/>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7C83E458"/>
    <w:lvl w:ilvl="0" w:tplc="FFFFFFFF">
      <w:start w:val="1"/>
      <w:numFmt w:val="bullet"/>
      <w:lvlText w:val="-"/>
      <w:lvlJc w:val="left"/>
    </w:lvl>
    <w:lvl w:ilvl="1" w:tplc="FFFFFFFF">
      <w:start w:val="1"/>
      <w:numFmt w:val="lowerLetter"/>
      <w:lvlText w:val="%2)"/>
      <w:lvlJc w:val="left"/>
    </w:lvl>
    <w:lvl w:ilvl="2" w:tplc="FFFFFFFF">
      <w:start w:val="2"/>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257130A2"/>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62BBD95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436C6124"/>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628C895C"/>
    <w:lvl w:ilvl="0" w:tplc="FFFFFFFF">
      <w:start w:val="1"/>
      <w:numFmt w:val="decimal"/>
      <w:lvlText w:val="%1"/>
      <w:lvlJc w:val="left"/>
    </w:lvl>
    <w:lvl w:ilvl="1" w:tplc="FFFFFFFF">
      <w:start w:val="1"/>
      <w:numFmt w:val="lowerLetter"/>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333AB104"/>
    <w:lvl w:ilvl="0" w:tplc="FFFFFFFF">
      <w:start w:val="4"/>
      <w:numFmt w:val="decimal"/>
      <w:lvlText w:val="%1."/>
      <w:lvlJc w:val="left"/>
    </w:lvl>
    <w:lvl w:ilvl="1" w:tplc="FFFFFFFF">
      <w:start w:val="3"/>
      <w:numFmt w:val="lowerLetter"/>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721DA316"/>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2443A85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2D1D5AE8"/>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676384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75A2A8D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08EDBDA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79838CB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4353D0CC"/>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0B03E0C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DAA63EB"/>
    <w:multiLevelType w:val="hybridMultilevel"/>
    <w:tmpl w:val="E56027C6"/>
    <w:lvl w:ilvl="0" w:tplc="37B6CBD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423404"/>
    <w:multiLevelType w:val="hybridMultilevel"/>
    <w:tmpl w:val="4C6882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747CFC"/>
    <w:multiLevelType w:val="hybridMultilevel"/>
    <w:tmpl w:val="BA000594"/>
    <w:lvl w:ilvl="0" w:tplc="68F88E80">
      <w:start w:val="1"/>
      <w:numFmt w:val="upp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857EDF"/>
    <w:multiLevelType w:val="hybridMultilevel"/>
    <w:tmpl w:val="109EDE36"/>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9" w15:restartNumberingAfterBreak="0">
    <w:nsid w:val="37126E62"/>
    <w:multiLevelType w:val="hybridMultilevel"/>
    <w:tmpl w:val="4C6882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2B7CE0"/>
    <w:multiLevelType w:val="hybridMultilevel"/>
    <w:tmpl w:val="739214DA"/>
    <w:lvl w:ilvl="0" w:tplc="3614F70A">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922E8A"/>
    <w:multiLevelType w:val="hybridMultilevel"/>
    <w:tmpl w:val="4C6882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D936E4"/>
    <w:multiLevelType w:val="hybridMultilevel"/>
    <w:tmpl w:val="4C6882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B806F2"/>
    <w:multiLevelType w:val="hybridMultilevel"/>
    <w:tmpl w:val="4C6882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5E538D"/>
    <w:multiLevelType w:val="hybridMultilevel"/>
    <w:tmpl w:val="4C6882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3C4500"/>
    <w:multiLevelType w:val="hybridMultilevel"/>
    <w:tmpl w:val="6D1A1E1A"/>
    <w:lvl w:ilvl="0" w:tplc="80EA33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2E71631"/>
    <w:multiLevelType w:val="hybridMultilevel"/>
    <w:tmpl w:val="34366790"/>
    <w:lvl w:ilvl="0" w:tplc="72FA5C60">
      <w:start w:val="1"/>
      <w:numFmt w:val="decimal"/>
      <w:lvlText w:val="%1."/>
      <w:lvlJc w:val="left"/>
      <w:pPr>
        <w:ind w:left="1083" w:hanging="37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669F22B0"/>
    <w:multiLevelType w:val="hybridMultilevel"/>
    <w:tmpl w:val="CDD89364"/>
    <w:lvl w:ilvl="0" w:tplc="04A0CA48">
      <w:start w:val="1"/>
      <w:numFmt w:val="decimal"/>
      <w:lvlText w:val="%1)"/>
      <w:lvlJc w:val="left"/>
      <w:pPr>
        <w:ind w:left="1110" w:hanging="7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7953C5"/>
    <w:multiLevelType w:val="multilevel"/>
    <w:tmpl w:val="D6A88840"/>
    <w:styleLink w:val="WW8Num15"/>
    <w:lvl w:ilvl="0">
      <w:start w:val="1"/>
      <w:numFmt w:val="bullet"/>
      <w:lvlText w:val=""/>
      <w:lvlJc w:val="left"/>
      <w:pPr>
        <w:ind w:left="360" w:hanging="360"/>
      </w:pPr>
      <w:rPr>
        <w:rFonts w:ascii="Wingdings" w:hAnsi="Wingdings" w:hint="default"/>
        <w:color w:val="auto"/>
        <w:sz w:val="16"/>
        <w:szCs w:val="16"/>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9" w15:restartNumberingAfterBreak="0">
    <w:nsid w:val="6FC52CD7"/>
    <w:multiLevelType w:val="multilevel"/>
    <w:tmpl w:val="6FC52CD7"/>
    <w:lvl w:ilvl="0">
      <w:start w:val="1"/>
      <w:numFmt w:val="decimal"/>
      <w:lvlText w:val="%1."/>
      <w:lvlJc w:val="left"/>
      <w:pPr>
        <w:tabs>
          <w:tab w:val="left" w:pos="1068"/>
        </w:tabs>
        <w:ind w:left="1068" w:hanging="360"/>
      </w:pPr>
      <w:rPr>
        <w:rFonts w:ascii="Times New Roman" w:eastAsia="Times New Roman" w:hAnsi="Times New Roman"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0" w15:restartNumberingAfterBreak="0">
    <w:nsid w:val="7AE031F3"/>
    <w:multiLevelType w:val="hybridMultilevel"/>
    <w:tmpl w:val="F648ACC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7B136580"/>
    <w:multiLevelType w:val="hybridMultilevel"/>
    <w:tmpl w:val="534878D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C261D34"/>
    <w:multiLevelType w:val="hybridMultilevel"/>
    <w:tmpl w:val="4C6882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33605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9794776">
    <w:abstractNumId w:val="28"/>
  </w:num>
  <w:num w:numId="3" w16cid:durableId="1363240221">
    <w:abstractNumId w:val="25"/>
  </w:num>
  <w:num w:numId="4" w16cid:durableId="744185557">
    <w:abstractNumId w:val="1"/>
  </w:num>
  <w:num w:numId="5" w16cid:durableId="1960602121">
    <w:abstractNumId w:val="2"/>
  </w:num>
  <w:num w:numId="6" w16cid:durableId="216934396">
    <w:abstractNumId w:val="38"/>
  </w:num>
  <w:num w:numId="7" w16cid:durableId="15359230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2299460">
    <w:abstractNumId w:val="41"/>
  </w:num>
  <w:num w:numId="9" w16cid:durableId="829059716">
    <w:abstractNumId w:val="37"/>
  </w:num>
  <w:num w:numId="10" w16cid:durableId="7997218">
    <w:abstractNumId w:val="31"/>
  </w:num>
  <w:num w:numId="11" w16cid:durableId="1375807634">
    <w:abstractNumId w:val="35"/>
  </w:num>
  <w:num w:numId="12" w16cid:durableId="779565587">
    <w:abstractNumId w:val="30"/>
  </w:num>
  <w:num w:numId="13" w16cid:durableId="22632787">
    <w:abstractNumId w:val="42"/>
  </w:num>
  <w:num w:numId="14" w16cid:durableId="1631786295">
    <w:abstractNumId w:val="33"/>
  </w:num>
  <w:num w:numId="15" w16cid:durableId="454105829">
    <w:abstractNumId w:val="26"/>
  </w:num>
  <w:num w:numId="16" w16cid:durableId="595335003">
    <w:abstractNumId w:val="29"/>
  </w:num>
  <w:num w:numId="17" w16cid:durableId="574097759">
    <w:abstractNumId w:val="34"/>
  </w:num>
  <w:num w:numId="18" w16cid:durableId="58484037">
    <w:abstractNumId w:val="32"/>
  </w:num>
  <w:num w:numId="19" w16cid:durableId="906191351">
    <w:abstractNumId w:val="0"/>
  </w:num>
  <w:num w:numId="20" w16cid:durableId="2116099730">
    <w:abstractNumId w:val="3"/>
  </w:num>
  <w:num w:numId="21" w16cid:durableId="635261484">
    <w:abstractNumId w:val="4"/>
  </w:num>
  <w:num w:numId="22" w16cid:durableId="1281228850">
    <w:abstractNumId w:val="5"/>
  </w:num>
  <w:num w:numId="23" w16cid:durableId="85614759">
    <w:abstractNumId w:val="6"/>
  </w:num>
  <w:num w:numId="24" w16cid:durableId="2100758502">
    <w:abstractNumId w:val="7"/>
  </w:num>
  <w:num w:numId="25" w16cid:durableId="1602955400">
    <w:abstractNumId w:val="8"/>
  </w:num>
  <w:num w:numId="26" w16cid:durableId="1060443540">
    <w:abstractNumId w:val="9"/>
  </w:num>
  <w:num w:numId="27" w16cid:durableId="1879855439">
    <w:abstractNumId w:val="10"/>
  </w:num>
  <w:num w:numId="28" w16cid:durableId="160892952">
    <w:abstractNumId w:val="11"/>
  </w:num>
  <w:num w:numId="29" w16cid:durableId="1114902539">
    <w:abstractNumId w:val="12"/>
  </w:num>
  <w:num w:numId="30" w16cid:durableId="497698781">
    <w:abstractNumId w:val="13"/>
  </w:num>
  <w:num w:numId="31" w16cid:durableId="607011652">
    <w:abstractNumId w:val="14"/>
  </w:num>
  <w:num w:numId="32" w16cid:durableId="800418190">
    <w:abstractNumId w:val="15"/>
  </w:num>
  <w:num w:numId="33" w16cid:durableId="1155412974">
    <w:abstractNumId w:val="16"/>
  </w:num>
  <w:num w:numId="34" w16cid:durableId="92289700">
    <w:abstractNumId w:val="17"/>
  </w:num>
  <w:num w:numId="35" w16cid:durableId="642929678">
    <w:abstractNumId w:val="18"/>
  </w:num>
  <w:num w:numId="36" w16cid:durableId="226185712">
    <w:abstractNumId w:val="19"/>
  </w:num>
  <w:num w:numId="37" w16cid:durableId="734469182">
    <w:abstractNumId w:val="20"/>
  </w:num>
  <w:num w:numId="38" w16cid:durableId="1633438858">
    <w:abstractNumId w:val="21"/>
  </w:num>
  <w:num w:numId="39" w16cid:durableId="1383363091">
    <w:abstractNumId w:val="22"/>
  </w:num>
  <w:num w:numId="40" w16cid:durableId="168178371">
    <w:abstractNumId w:val="23"/>
  </w:num>
  <w:num w:numId="41" w16cid:durableId="921646914">
    <w:abstractNumId w:val="24"/>
  </w:num>
  <w:num w:numId="42" w16cid:durableId="1887332389">
    <w:abstractNumId w:val="36"/>
  </w:num>
  <w:num w:numId="43" w16cid:durableId="3867111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1DC"/>
    <w:rsid w:val="003960D8"/>
    <w:rsid w:val="004F6A08"/>
    <w:rsid w:val="00900870"/>
    <w:rsid w:val="00901EC9"/>
    <w:rsid w:val="00AF0D09"/>
    <w:rsid w:val="00D86209"/>
    <w:rsid w:val="00ED01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1887F"/>
  <w15:chartTrackingRefBased/>
  <w15:docId w15:val="{52E6AB06-B7DC-42E6-AD7A-945D394EF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1DC"/>
    <w:rPr>
      <w:kern w:val="0"/>
      <w14:ligatures w14:val="none"/>
    </w:rPr>
  </w:style>
  <w:style w:type="paragraph" w:styleId="Nagwek1">
    <w:name w:val="heading 1"/>
    <w:basedOn w:val="Normalny"/>
    <w:next w:val="Normalny"/>
    <w:link w:val="Nagwek1Znak"/>
    <w:qFormat/>
    <w:rsid w:val="00ED01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ED01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ED01D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ED01D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ED01D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ED01D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ED01D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ED01D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ED01D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D01D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ED01D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ED01D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ED01DC"/>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ED01DC"/>
    <w:rPr>
      <w:rFonts w:eastAsiaTheme="majorEastAsia" w:cstheme="majorBidi"/>
      <w:color w:val="2F5496" w:themeColor="accent1" w:themeShade="BF"/>
    </w:rPr>
  </w:style>
  <w:style w:type="character" w:customStyle="1" w:styleId="Nagwek6Znak">
    <w:name w:val="Nagłówek 6 Znak"/>
    <w:basedOn w:val="Domylnaczcionkaakapitu"/>
    <w:link w:val="Nagwek6"/>
    <w:rsid w:val="00ED01DC"/>
    <w:rPr>
      <w:rFonts w:eastAsiaTheme="majorEastAsia" w:cstheme="majorBidi"/>
      <w:i/>
      <w:iCs/>
      <w:color w:val="595959" w:themeColor="text1" w:themeTint="A6"/>
    </w:rPr>
  </w:style>
  <w:style w:type="character" w:customStyle="1" w:styleId="Nagwek7Znak">
    <w:name w:val="Nagłówek 7 Znak"/>
    <w:basedOn w:val="Domylnaczcionkaakapitu"/>
    <w:link w:val="Nagwek7"/>
    <w:rsid w:val="00ED01DC"/>
    <w:rPr>
      <w:rFonts w:eastAsiaTheme="majorEastAsia" w:cstheme="majorBidi"/>
      <w:color w:val="595959" w:themeColor="text1" w:themeTint="A6"/>
    </w:rPr>
  </w:style>
  <w:style w:type="character" w:customStyle="1" w:styleId="Nagwek8Znak">
    <w:name w:val="Nagłówek 8 Znak"/>
    <w:basedOn w:val="Domylnaczcionkaakapitu"/>
    <w:link w:val="Nagwek8"/>
    <w:rsid w:val="00ED01DC"/>
    <w:rPr>
      <w:rFonts w:eastAsiaTheme="majorEastAsia" w:cstheme="majorBidi"/>
      <w:i/>
      <w:iCs/>
      <w:color w:val="272727" w:themeColor="text1" w:themeTint="D8"/>
    </w:rPr>
  </w:style>
  <w:style w:type="character" w:customStyle="1" w:styleId="Nagwek9Znak">
    <w:name w:val="Nagłówek 9 Znak"/>
    <w:basedOn w:val="Domylnaczcionkaakapitu"/>
    <w:link w:val="Nagwek9"/>
    <w:rsid w:val="00ED01DC"/>
    <w:rPr>
      <w:rFonts w:eastAsiaTheme="majorEastAsia" w:cstheme="majorBidi"/>
      <w:color w:val="272727" w:themeColor="text1" w:themeTint="D8"/>
    </w:rPr>
  </w:style>
  <w:style w:type="paragraph" w:styleId="Tytu">
    <w:name w:val="Title"/>
    <w:basedOn w:val="Normalny"/>
    <w:next w:val="Normalny"/>
    <w:link w:val="TytuZnak"/>
    <w:qFormat/>
    <w:rsid w:val="00ED01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D01D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ED01D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ED01D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01DC"/>
    <w:pPr>
      <w:spacing w:before="160"/>
      <w:jc w:val="center"/>
    </w:pPr>
    <w:rPr>
      <w:i/>
      <w:iCs/>
      <w:color w:val="404040" w:themeColor="text1" w:themeTint="BF"/>
    </w:rPr>
  </w:style>
  <w:style w:type="character" w:customStyle="1" w:styleId="CytatZnak">
    <w:name w:val="Cytat Znak"/>
    <w:basedOn w:val="Domylnaczcionkaakapitu"/>
    <w:link w:val="Cytat"/>
    <w:uiPriority w:val="29"/>
    <w:rsid w:val="00ED01DC"/>
    <w:rPr>
      <w:i/>
      <w:iCs/>
      <w:color w:val="404040" w:themeColor="text1" w:themeTint="BF"/>
    </w:rPr>
  </w:style>
  <w:style w:type="paragraph" w:styleId="Akapitzlist">
    <w:name w:val="List Paragraph"/>
    <w:basedOn w:val="Normalny"/>
    <w:link w:val="AkapitzlistZnak"/>
    <w:uiPriority w:val="34"/>
    <w:qFormat/>
    <w:rsid w:val="00ED01DC"/>
    <w:pPr>
      <w:ind w:left="720"/>
      <w:contextualSpacing/>
    </w:pPr>
  </w:style>
  <w:style w:type="character" w:styleId="Wyrnienieintensywne">
    <w:name w:val="Intense Emphasis"/>
    <w:basedOn w:val="Domylnaczcionkaakapitu"/>
    <w:uiPriority w:val="21"/>
    <w:qFormat/>
    <w:rsid w:val="00ED01DC"/>
    <w:rPr>
      <w:i/>
      <w:iCs/>
      <w:color w:val="2F5496" w:themeColor="accent1" w:themeShade="BF"/>
    </w:rPr>
  </w:style>
  <w:style w:type="paragraph" w:styleId="Cytatintensywny">
    <w:name w:val="Intense Quote"/>
    <w:basedOn w:val="Normalny"/>
    <w:next w:val="Normalny"/>
    <w:link w:val="CytatintensywnyZnak"/>
    <w:uiPriority w:val="30"/>
    <w:qFormat/>
    <w:rsid w:val="00ED01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01DC"/>
    <w:rPr>
      <w:i/>
      <w:iCs/>
      <w:color w:val="2F5496" w:themeColor="accent1" w:themeShade="BF"/>
    </w:rPr>
  </w:style>
  <w:style w:type="character" w:styleId="Odwoanieintensywne">
    <w:name w:val="Intense Reference"/>
    <w:basedOn w:val="Domylnaczcionkaakapitu"/>
    <w:uiPriority w:val="32"/>
    <w:qFormat/>
    <w:rsid w:val="00ED01DC"/>
    <w:rPr>
      <w:b/>
      <w:bCs/>
      <w:smallCaps/>
      <w:color w:val="2F5496" w:themeColor="accent1" w:themeShade="BF"/>
      <w:spacing w:val="5"/>
    </w:rPr>
  </w:style>
  <w:style w:type="paragraph" w:customStyle="1" w:styleId="Default">
    <w:name w:val="Default"/>
    <w:rsid w:val="00ED01DC"/>
    <w:pPr>
      <w:autoSpaceDE w:val="0"/>
      <w:autoSpaceDN w:val="0"/>
      <w:adjustRightInd w:val="0"/>
      <w:spacing w:after="0" w:line="240" w:lineRule="auto"/>
    </w:pPr>
    <w:rPr>
      <w:rFonts w:ascii="Calibri" w:hAnsi="Calibri" w:cs="Calibri"/>
      <w:color w:val="000000"/>
      <w:kern w:val="0"/>
      <w:sz w:val="24"/>
      <w:szCs w:val="24"/>
      <w14:ligatures w14:val="none"/>
    </w:rPr>
  </w:style>
  <w:style w:type="character" w:styleId="Hipercze">
    <w:name w:val="Hyperlink"/>
    <w:basedOn w:val="Domylnaczcionkaakapitu"/>
    <w:unhideWhenUsed/>
    <w:rsid w:val="00ED01DC"/>
    <w:rPr>
      <w:color w:val="0563C1" w:themeColor="hyperlink"/>
      <w:u w:val="single"/>
    </w:rPr>
  </w:style>
  <w:style w:type="character" w:styleId="Nierozpoznanawzmianka">
    <w:name w:val="Unresolved Mention"/>
    <w:basedOn w:val="Domylnaczcionkaakapitu"/>
    <w:uiPriority w:val="99"/>
    <w:semiHidden/>
    <w:unhideWhenUsed/>
    <w:rsid w:val="00ED01DC"/>
    <w:rPr>
      <w:color w:val="605E5C"/>
      <w:shd w:val="clear" w:color="auto" w:fill="E1DFDD"/>
    </w:rPr>
  </w:style>
  <w:style w:type="character" w:styleId="Odwoaniedokomentarza">
    <w:name w:val="annotation reference"/>
    <w:basedOn w:val="Domylnaczcionkaakapitu"/>
    <w:uiPriority w:val="99"/>
    <w:semiHidden/>
    <w:unhideWhenUsed/>
    <w:rsid w:val="00ED01DC"/>
    <w:rPr>
      <w:sz w:val="16"/>
      <w:szCs w:val="16"/>
    </w:rPr>
  </w:style>
  <w:style w:type="paragraph" w:styleId="Tekstkomentarza">
    <w:name w:val="annotation text"/>
    <w:basedOn w:val="Normalny"/>
    <w:link w:val="TekstkomentarzaZnak"/>
    <w:uiPriority w:val="99"/>
    <w:unhideWhenUsed/>
    <w:rsid w:val="00ED01DC"/>
    <w:pPr>
      <w:spacing w:line="240" w:lineRule="auto"/>
    </w:pPr>
    <w:rPr>
      <w:sz w:val="20"/>
      <w:szCs w:val="20"/>
    </w:rPr>
  </w:style>
  <w:style w:type="character" w:customStyle="1" w:styleId="TekstkomentarzaZnak">
    <w:name w:val="Tekst komentarza Znak"/>
    <w:basedOn w:val="Domylnaczcionkaakapitu"/>
    <w:link w:val="Tekstkomentarza"/>
    <w:uiPriority w:val="99"/>
    <w:rsid w:val="00ED01D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D01DC"/>
    <w:rPr>
      <w:b/>
      <w:bCs/>
    </w:rPr>
  </w:style>
  <w:style w:type="character" w:customStyle="1" w:styleId="TematkomentarzaZnak">
    <w:name w:val="Temat komentarza Znak"/>
    <w:basedOn w:val="TekstkomentarzaZnak"/>
    <w:link w:val="Tematkomentarza"/>
    <w:uiPriority w:val="99"/>
    <w:semiHidden/>
    <w:rsid w:val="00ED01DC"/>
    <w:rPr>
      <w:b/>
      <w:bCs/>
      <w:kern w:val="0"/>
      <w:sz w:val="20"/>
      <w:szCs w:val="20"/>
      <w14:ligatures w14:val="none"/>
    </w:rPr>
  </w:style>
  <w:style w:type="paragraph" w:styleId="Nagwek">
    <w:name w:val="header"/>
    <w:basedOn w:val="Normalny"/>
    <w:link w:val="NagwekZnak"/>
    <w:unhideWhenUsed/>
    <w:rsid w:val="00ED01DC"/>
    <w:pPr>
      <w:tabs>
        <w:tab w:val="center" w:pos="4536"/>
        <w:tab w:val="right" w:pos="9072"/>
      </w:tabs>
      <w:spacing w:after="0" w:line="240" w:lineRule="auto"/>
    </w:pPr>
  </w:style>
  <w:style w:type="character" w:customStyle="1" w:styleId="NagwekZnak">
    <w:name w:val="Nagłówek Znak"/>
    <w:basedOn w:val="Domylnaczcionkaakapitu"/>
    <w:link w:val="Nagwek"/>
    <w:rsid w:val="00ED01DC"/>
    <w:rPr>
      <w:kern w:val="0"/>
      <w14:ligatures w14:val="none"/>
    </w:rPr>
  </w:style>
  <w:style w:type="paragraph" w:styleId="Stopka">
    <w:name w:val="footer"/>
    <w:basedOn w:val="Normalny"/>
    <w:link w:val="StopkaZnak"/>
    <w:unhideWhenUsed/>
    <w:rsid w:val="00ED01DC"/>
    <w:pPr>
      <w:tabs>
        <w:tab w:val="center" w:pos="4536"/>
        <w:tab w:val="right" w:pos="9072"/>
      </w:tabs>
      <w:spacing w:after="0" w:line="240" w:lineRule="auto"/>
    </w:pPr>
  </w:style>
  <w:style w:type="character" w:customStyle="1" w:styleId="StopkaZnak">
    <w:name w:val="Stopka Znak"/>
    <w:basedOn w:val="Domylnaczcionkaakapitu"/>
    <w:link w:val="Stopka"/>
    <w:rsid w:val="00ED01DC"/>
    <w:rPr>
      <w:kern w:val="0"/>
      <w14:ligatures w14:val="none"/>
    </w:rPr>
  </w:style>
  <w:style w:type="character" w:customStyle="1" w:styleId="AkapitzlistZnak">
    <w:name w:val="Akapit z listą Znak"/>
    <w:link w:val="Akapitzlist"/>
    <w:uiPriority w:val="34"/>
    <w:locked/>
    <w:rsid w:val="00ED01DC"/>
  </w:style>
  <w:style w:type="character" w:customStyle="1" w:styleId="WW8Num5z0">
    <w:name w:val="WW8Num5z0"/>
    <w:rsid w:val="00ED01DC"/>
    <w:rPr>
      <w:rFonts w:ascii="Times New Roman" w:hAnsi="Times New Roman" w:cs="Times New Roman"/>
    </w:rPr>
  </w:style>
  <w:style w:type="character" w:customStyle="1" w:styleId="WW8NumSt5z0">
    <w:name w:val="WW8NumSt5z0"/>
    <w:rsid w:val="00ED01DC"/>
    <w:rPr>
      <w:rFonts w:ascii="Helvetica" w:hAnsi="Helvetica" w:cs="Helvetica"/>
    </w:rPr>
  </w:style>
  <w:style w:type="character" w:customStyle="1" w:styleId="Domylnaczcionkaakapitu1">
    <w:name w:val="Domyślna czcionka akapitu1"/>
    <w:rsid w:val="00ED01DC"/>
  </w:style>
  <w:style w:type="character" w:styleId="Numerstrony">
    <w:name w:val="page number"/>
    <w:basedOn w:val="Domylnaczcionkaakapitu1"/>
    <w:rsid w:val="00ED01DC"/>
  </w:style>
  <w:style w:type="character" w:styleId="Pogrubienie">
    <w:name w:val="Strong"/>
    <w:basedOn w:val="Domylnaczcionkaakapitu1"/>
    <w:qFormat/>
    <w:rsid w:val="00ED01DC"/>
    <w:rPr>
      <w:b/>
    </w:rPr>
  </w:style>
  <w:style w:type="character" w:styleId="UyteHipercze">
    <w:name w:val="FollowedHyperlink"/>
    <w:basedOn w:val="Domylnaczcionkaakapitu1"/>
    <w:rsid w:val="00ED01DC"/>
    <w:rPr>
      <w:color w:val="800080"/>
      <w:u w:val="single"/>
    </w:rPr>
  </w:style>
  <w:style w:type="character" w:customStyle="1" w:styleId="WW8Num14z0">
    <w:name w:val="WW8Num14z0"/>
    <w:rsid w:val="00ED01DC"/>
    <w:rPr>
      <w:rFonts w:ascii="Arial" w:hAnsi="Arial" w:cs="Arial"/>
      <w:b w:val="0"/>
      <w:sz w:val="20"/>
      <w:szCs w:val="20"/>
    </w:rPr>
  </w:style>
  <w:style w:type="character" w:customStyle="1" w:styleId="medium-charcoal1">
    <w:name w:val="medium-charcoal1"/>
    <w:basedOn w:val="Domylnaczcionkaakapitu1"/>
    <w:rsid w:val="00ED01DC"/>
    <w:rPr>
      <w:rFonts w:cs="Times New Roman"/>
      <w:color w:val="333333"/>
      <w:sz w:val="22"/>
      <w:szCs w:val="22"/>
    </w:rPr>
  </w:style>
  <w:style w:type="paragraph" w:customStyle="1" w:styleId="Nagwek10">
    <w:name w:val="Nagłówek1"/>
    <w:basedOn w:val="Normalny"/>
    <w:next w:val="Tekstpodstawowy"/>
    <w:rsid w:val="00ED01DC"/>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
    <w:rsid w:val="00ED01DC"/>
    <w:pPr>
      <w:suppressAutoHyphens/>
      <w:spacing w:after="0" w:line="240" w:lineRule="auto"/>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D01DC"/>
    <w:rPr>
      <w:rFonts w:ascii="Times New Roman" w:eastAsia="Times New Roman" w:hAnsi="Times New Roman" w:cs="Times New Roman"/>
      <w:kern w:val="0"/>
      <w:sz w:val="24"/>
      <w:szCs w:val="20"/>
      <w:lang w:eastAsia="ar-SA"/>
      <w14:ligatures w14:val="none"/>
    </w:rPr>
  </w:style>
  <w:style w:type="paragraph" w:styleId="Lista">
    <w:name w:val="List"/>
    <w:basedOn w:val="Normalny"/>
    <w:rsid w:val="00ED01DC"/>
    <w:pPr>
      <w:suppressAutoHyphens/>
      <w:spacing w:after="0" w:line="240" w:lineRule="auto"/>
      <w:ind w:left="283" w:hanging="283"/>
    </w:pPr>
    <w:rPr>
      <w:rFonts w:ascii="Times New Roman" w:eastAsia="Times New Roman" w:hAnsi="Times New Roman" w:cs="Times New Roman"/>
      <w:sz w:val="20"/>
      <w:szCs w:val="20"/>
      <w:lang w:eastAsia="ar-SA"/>
    </w:rPr>
  </w:style>
  <w:style w:type="paragraph" w:customStyle="1" w:styleId="Podpis1">
    <w:name w:val="Podpis1"/>
    <w:basedOn w:val="Normalny"/>
    <w:rsid w:val="00ED01DC"/>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ED01DC"/>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Skrconyadreszwrotny">
    <w:name w:val="Skrócony adres zwrotny"/>
    <w:basedOn w:val="Normalny"/>
    <w:rsid w:val="00ED01DC"/>
    <w:pPr>
      <w:suppressAutoHyphens/>
      <w:spacing w:after="0" w:line="240" w:lineRule="auto"/>
    </w:pPr>
    <w:rPr>
      <w:rFonts w:ascii="Times New Roman" w:eastAsia="Times New Roman" w:hAnsi="Times New Roman" w:cs="Times New Roman"/>
      <w:sz w:val="24"/>
      <w:szCs w:val="20"/>
      <w:lang w:eastAsia="ar-SA"/>
    </w:rPr>
  </w:style>
  <w:style w:type="paragraph" w:customStyle="1" w:styleId="Lista-kontynuacja1">
    <w:name w:val="Lista - kontynuacja1"/>
    <w:basedOn w:val="Normalny"/>
    <w:rsid w:val="00ED01DC"/>
    <w:pPr>
      <w:suppressAutoHyphens/>
      <w:spacing w:after="120" w:line="240" w:lineRule="auto"/>
      <w:ind w:left="283"/>
    </w:pPr>
    <w:rPr>
      <w:rFonts w:ascii="Times New Roman" w:eastAsia="Times New Roman" w:hAnsi="Times New Roman" w:cs="Times New Roman"/>
      <w:sz w:val="20"/>
      <w:szCs w:val="20"/>
      <w:lang w:eastAsia="ar-SA"/>
    </w:rPr>
  </w:style>
  <w:style w:type="paragraph" w:customStyle="1" w:styleId="Lista-kontynuacja21">
    <w:name w:val="Lista - kontynuacja 21"/>
    <w:basedOn w:val="Lista-kontynuacja1"/>
    <w:rsid w:val="00ED01DC"/>
    <w:pPr>
      <w:numPr>
        <w:numId w:val="4"/>
      </w:numPr>
      <w:spacing w:after="160"/>
      <w:ind w:left="1080"/>
    </w:pPr>
  </w:style>
  <w:style w:type="paragraph" w:customStyle="1" w:styleId="Tekstpodstawowy21">
    <w:name w:val="Tekst podstawowy 21"/>
    <w:basedOn w:val="Normalny"/>
    <w:rsid w:val="00ED01DC"/>
    <w:pPr>
      <w:suppressAutoHyphens/>
      <w:spacing w:after="0" w:line="240" w:lineRule="auto"/>
      <w:ind w:right="-284"/>
    </w:pPr>
    <w:rPr>
      <w:rFonts w:ascii="Arial" w:eastAsia="Times New Roman" w:hAnsi="Arial" w:cs="Arial"/>
      <w:sz w:val="20"/>
      <w:szCs w:val="20"/>
      <w:lang w:eastAsia="ar-SA"/>
    </w:rPr>
  </w:style>
  <w:style w:type="paragraph" w:customStyle="1" w:styleId="Text0">
    <w:name w:val="_Text0"/>
    <w:rsid w:val="00ED01DC"/>
    <w:pPr>
      <w:tabs>
        <w:tab w:val="left" w:pos="680"/>
        <w:tab w:val="left" w:pos="1134"/>
        <w:tab w:val="left" w:pos="1701"/>
        <w:tab w:val="left" w:pos="2268"/>
        <w:tab w:val="left" w:pos="2835"/>
        <w:tab w:val="left" w:pos="3402"/>
      </w:tabs>
      <w:suppressAutoHyphens/>
      <w:spacing w:after="0" w:line="240" w:lineRule="auto"/>
      <w:jc w:val="both"/>
    </w:pPr>
    <w:rPr>
      <w:rFonts w:ascii="Arial" w:eastAsia="Times New Roman" w:hAnsi="Arial" w:cs="Arial"/>
      <w:kern w:val="0"/>
      <w:szCs w:val="20"/>
      <w:lang w:val="de-DE" w:eastAsia="ar-SA"/>
      <w14:ligatures w14:val="none"/>
    </w:rPr>
  </w:style>
  <w:style w:type="paragraph" w:customStyle="1" w:styleId="Tekstpodstawowy31">
    <w:name w:val="Tekst podstawowy 31"/>
    <w:basedOn w:val="Normalny"/>
    <w:rsid w:val="00ED01DC"/>
    <w:pPr>
      <w:suppressAutoHyphens/>
      <w:spacing w:before="40" w:after="0" w:line="240" w:lineRule="auto"/>
    </w:pPr>
    <w:rPr>
      <w:rFonts w:ascii="Arial" w:eastAsia="Times New Roman" w:hAnsi="Arial" w:cs="Arial"/>
      <w:b/>
      <w:sz w:val="20"/>
      <w:szCs w:val="20"/>
      <w:lang w:eastAsia="ar-SA"/>
    </w:rPr>
  </w:style>
  <w:style w:type="paragraph" w:customStyle="1" w:styleId="Listapunktowana1">
    <w:name w:val="Lista punktowana1"/>
    <w:basedOn w:val="Lista"/>
    <w:rsid w:val="00ED01DC"/>
    <w:pPr>
      <w:numPr>
        <w:numId w:val="5"/>
      </w:numPr>
      <w:spacing w:after="160"/>
      <w:ind w:left="720" w:hanging="360"/>
    </w:pPr>
    <w:rPr>
      <w:rFonts w:ascii="Garamond" w:hAnsi="Garamond" w:cs="Garamond"/>
      <w:sz w:val="24"/>
    </w:rPr>
  </w:style>
  <w:style w:type="paragraph" w:customStyle="1" w:styleId="Tekstkomentarza1">
    <w:name w:val="Tekst komentarza1"/>
    <w:basedOn w:val="Normalny"/>
    <w:rsid w:val="00ED01DC"/>
    <w:pPr>
      <w:tabs>
        <w:tab w:val="left" w:pos="187"/>
      </w:tabs>
      <w:suppressAutoHyphens/>
      <w:spacing w:after="120" w:line="220" w:lineRule="exact"/>
      <w:ind w:left="187" w:hanging="187"/>
    </w:pPr>
    <w:rPr>
      <w:rFonts w:ascii="Garamond" w:eastAsia="Times New Roman" w:hAnsi="Garamond" w:cs="Garamond"/>
      <w:sz w:val="20"/>
      <w:szCs w:val="20"/>
      <w:lang w:eastAsia="ar-SA"/>
    </w:rPr>
  </w:style>
  <w:style w:type="paragraph" w:customStyle="1" w:styleId="Zawartotabeli">
    <w:name w:val="Zawartość tabeli"/>
    <w:basedOn w:val="Normalny"/>
    <w:qFormat/>
    <w:rsid w:val="00ED01DC"/>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ED01DC"/>
    <w:pPr>
      <w:jc w:val="center"/>
    </w:pPr>
    <w:rPr>
      <w:b/>
      <w:bCs/>
    </w:rPr>
  </w:style>
  <w:style w:type="paragraph" w:customStyle="1" w:styleId="Zawartoramki">
    <w:name w:val="Zawartość ramki"/>
    <w:basedOn w:val="Tekstpodstawowy"/>
    <w:rsid w:val="00ED01DC"/>
  </w:style>
  <w:style w:type="paragraph" w:customStyle="1" w:styleId="AbsatzTableFormat">
    <w:name w:val="AbsatzTableFormat"/>
    <w:basedOn w:val="Normalny"/>
    <w:rsid w:val="00ED01DC"/>
    <w:pPr>
      <w:suppressAutoHyphens/>
      <w:spacing w:before="280" w:after="280" w:line="240" w:lineRule="auto"/>
    </w:pPr>
    <w:rPr>
      <w:rFonts w:ascii="Arial" w:eastAsia="Times New Roman" w:hAnsi="Arial" w:cs="Arial"/>
      <w:color w:val="000000"/>
      <w:sz w:val="16"/>
      <w:szCs w:val="16"/>
      <w:lang w:eastAsia="ar-SA"/>
    </w:rPr>
  </w:style>
  <w:style w:type="paragraph" w:customStyle="1" w:styleId="Akapitzlist1">
    <w:name w:val="Akapit z listą1"/>
    <w:basedOn w:val="Normalny"/>
    <w:rsid w:val="00ED01DC"/>
    <w:pPr>
      <w:suppressAutoHyphens/>
      <w:spacing w:after="200" w:line="276" w:lineRule="auto"/>
      <w:ind w:left="720"/>
    </w:pPr>
    <w:rPr>
      <w:rFonts w:ascii="Calibri" w:eastAsia="Times New Roman" w:hAnsi="Calibri" w:cs="Calibri"/>
      <w:lang w:eastAsia="ar-SA"/>
    </w:rPr>
  </w:style>
  <w:style w:type="paragraph" w:styleId="NormalnyWeb">
    <w:name w:val="Normal (Web)"/>
    <w:basedOn w:val="Normalny"/>
    <w:rsid w:val="00ED01DC"/>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FontStyle71">
    <w:name w:val="Font Style71"/>
    <w:basedOn w:val="Domylnaczcionkaakapitu"/>
    <w:uiPriority w:val="99"/>
    <w:rsid w:val="00ED01DC"/>
    <w:rPr>
      <w:rFonts w:ascii="Arial" w:hAnsi="Arial" w:cs="Arial"/>
      <w:sz w:val="18"/>
      <w:szCs w:val="18"/>
    </w:rPr>
  </w:style>
  <w:style w:type="paragraph" w:customStyle="1" w:styleId="Standard">
    <w:name w:val="Standard"/>
    <w:rsid w:val="00ED01D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numbering" w:customStyle="1" w:styleId="WW8Num15">
    <w:name w:val="WW8Num15"/>
    <w:basedOn w:val="Bezlisty"/>
    <w:rsid w:val="00ED01DC"/>
    <w:pPr>
      <w:numPr>
        <w:numId w:val="6"/>
      </w:numPr>
    </w:pPr>
  </w:style>
  <w:style w:type="paragraph" w:styleId="Tekstprzypisudolnego">
    <w:name w:val="footnote text"/>
    <w:aliases w:val="Podrozdział,Footnote,Podrozdzia3"/>
    <w:basedOn w:val="Normalny"/>
    <w:link w:val="TekstprzypisudolnegoZnak"/>
    <w:uiPriority w:val="99"/>
    <w:qFormat/>
    <w:rsid w:val="00ED01D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ED01DC"/>
    <w:rPr>
      <w:rFonts w:ascii="Times New Roman" w:eastAsia="Times New Roman" w:hAnsi="Times New Roman" w:cs="Times New Roman"/>
      <w:kern w:val="0"/>
      <w:sz w:val="20"/>
      <w:szCs w:val="20"/>
      <w:lang w:eastAsia="pl-PL"/>
      <w14:ligatures w14:val="none"/>
    </w:rPr>
  </w:style>
  <w:style w:type="character" w:styleId="Odwoanieprzypisudolnego">
    <w:name w:val="footnote reference"/>
    <w:qFormat/>
    <w:rsid w:val="00ED01DC"/>
    <w:rPr>
      <w:vertAlign w:val="superscript"/>
    </w:rPr>
  </w:style>
  <w:style w:type="table" w:customStyle="1" w:styleId="Tabela-Siatka1">
    <w:name w:val="Tabela - Siatka1"/>
    <w:basedOn w:val="Standardowy"/>
    <w:next w:val="Tabela-Siatka"/>
    <w:uiPriority w:val="59"/>
    <w:qFormat/>
    <w:rsid w:val="00ED01DC"/>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ED01D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zdzia">
    <w:name w:val="rozdział"/>
    <w:basedOn w:val="Normalny"/>
    <w:uiPriority w:val="99"/>
    <w:rsid w:val="00ED01DC"/>
    <w:pPr>
      <w:suppressAutoHyphens/>
      <w:spacing w:after="0" w:line="240" w:lineRule="auto"/>
      <w:ind w:left="540" w:hanging="540"/>
      <w:jc w:val="both"/>
    </w:pPr>
    <w:rPr>
      <w:rFonts w:ascii="Verdana" w:eastAsia="Times New Roman" w:hAnsi="Verdana" w:cs="Times New Roman"/>
      <w:b/>
      <w:iCs/>
      <w:sz w:val="20"/>
      <w:szCs w:val="20"/>
      <w:lang w:eastAsia="ar-SA"/>
    </w:rPr>
  </w:style>
  <w:style w:type="character" w:customStyle="1" w:styleId="WW8Num1z0">
    <w:name w:val="WW8Num1z0"/>
    <w:rsid w:val="00ED01DC"/>
  </w:style>
  <w:style w:type="character" w:customStyle="1" w:styleId="WW8Num1z1">
    <w:name w:val="WW8Num1z1"/>
    <w:rsid w:val="00ED01DC"/>
  </w:style>
  <w:style w:type="character" w:customStyle="1" w:styleId="WW8Num1z2">
    <w:name w:val="WW8Num1z2"/>
    <w:rsid w:val="00ED01DC"/>
  </w:style>
  <w:style w:type="character" w:customStyle="1" w:styleId="WW8Num1z3">
    <w:name w:val="WW8Num1z3"/>
    <w:rsid w:val="00ED01DC"/>
  </w:style>
  <w:style w:type="character" w:customStyle="1" w:styleId="WW8Num1z4">
    <w:name w:val="WW8Num1z4"/>
    <w:rsid w:val="00ED01DC"/>
  </w:style>
  <w:style w:type="character" w:customStyle="1" w:styleId="WW8Num1z5">
    <w:name w:val="WW8Num1z5"/>
    <w:rsid w:val="00ED01DC"/>
  </w:style>
  <w:style w:type="character" w:customStyle="1" w:styleId="WW8Num1z6">
    <w:name w:val="WW8Num1z6"/>
    <w:rsid w:val="00ED01DC"/>
  </w:style>
  <w:style w:type="character" w:customStyle="1" w:styleId="WW8Num1z7">
    <w:name w:val="WW8Num1z7"/>
    <w:rsid w:val="00ED01DC"/>
  </w:style>
  <w:style w:type="character" w:customStyle="1" w:styleId="WW8Num1z8">
    <w:name w:val="WW8Num1z8"/>
    <w:rsid w:val="00ED01DC"/>
  </w:style>
  <w:style w:type="character" w:customStyle="1" w:styleId="WW8Num2z0">
    <w:name w:val="WW8Num2z0"/>
    <w:rsid w:val="00ED01DC"/>
    <w:rPr>
      <w:rFonts w:ascii="Symbol" w:eastAsia="Times New Roman" w:hAnsi="Symbol" w:cs="Times New Roman" w:hint="default"/>
    </w:rPr>
  </w:style>
  <w:style w:type="character" w:customStyle="1" w:styleId="WW8Num3z0">
    <w:name w:val="WW8Num3z0"/>
    <w:rsid w:val="00ED01DC"/>
  </w:style>
  <w:style w:type="character" w:customStyle="1" w:styleId="WW8Num4z0">
    <w:name w:val="WW8Num4z0"/>
    <w:rsid w:val="00ED01DC"/>
  </w:style>
  <w:style w:type="character" w:customStyle="1" w:styleId="WW8Num4z1">
    <w:name w:val="WW8Num4z1"/>
    <w:rsid w:val="00ED01DC"/>
  </w:style>
  <w:style w:type="character" w:customStyle="1" w:styleId="WW8Num4z2">
    <w:name w:val="WW8Num4z2"/>
    <w:rsid w:val="00ED01DC"/>
  </w:style>
  <w:style w:type="character" w:customStyle="1" w:styleId="WW8Num4z3">
    <w:name w:val="WW8Num4z3"/>
    <w:rsid w:val="00ED01DC"/>
  </w:style>
  <w:style w:type="character" w:customStyle="1" w:styleId="WW8Num4z4">
    <w:name w:val="WW8Num4z4"/>
    <w:rsid w:val="00ED01DC"/>
  </w:style>
  <w:style w:type="character" w:customStyle="1" w:styleId="WW8Num4z5">
    <w:name w:val="WW8Num4z5"/>
    <w:rsid w:val="00ED01DC"/>
  </w:style>
  <w:style w:type="character" w:customStyle="1" w:styleId="WW8Num4z6">
    <w:name w:val="WW8Num4z6"/>
    <w:rsid w:val="00ED01DC"/>
  </w:style>
  <w:style w:type="character" w:customStyle="1" w:styleId="WW8Num4z7">
    <w:name w:val="WW8Num4z7"/>
    <w:rsid w:val="00ED01DC"/>
  </w:style>
  <w:style w:type="character" w:customStyle="1" w:styleId="WW8Num4z8">
    <w:name w:val="WW8Num4z8"/>
    <w:rsid w:val="00ED01DC"/>
  </w:style>
  <w:style w:type="character" w:customStyle="1" w:styleId="WW8Num5z1">
    <w:name w:val="WW8Num5z1"/>
    <w:rsid w:val="00ED01DC"/>
  </w:style>
  <w:style w:type="character" w:customStyle="1" w:styleId="WW8Num5z2">
    <w:name w:val="WW8Num5z2"/>
    <w:rsid w:val="00ED01DC"/>
  </w:style>
  <w:style w:type="character" w:customStyle="1" w:styleId="WW8Num5z3">
    <w:name w:val="WW8Num5z3"/>
    <w:rsid w:val="00ED01DC"/>
  </w:style>
  <w:style w:type="character" w:customStyle="1" w:styleId="WW8Num5z4">
    <w:name w:val="WW8Num5z4"/>
    <w:rsid w:val="00ED01DC"/>
  </w:style>
  <w:style w:type="character" w:customStyle="1" w:styleId="WW8Num5z5">
    <w:name w:val="WW8Num5z5"/>
    <w:rsid w:val="00ED01DC"/>
  </w:style>
  <w:style w:type="character" w:customStyle="1" w:styleId="WW8Num5z6">
    <w:name w:val="WW8Num5z6"/>
    <w:rsid w:val="00ED01DC"/>
  </w:style>
  <w:style w:type="character" w:customStyle="1" w:styleId="WW8Num5z7">
    <w:name w:val="WW8Num5z7"/>
    <w:rsid w:val="00ED01DC"/>
  </w:style>
  <w:style w:type="character" w:customStyle="1" w:styleId="WW8Num5z8">
    <w:name w:val="WW8Num5z8"/>
    <w:rsid w:val="00ED01DC"/>
  </w:style>
  <w:style w:type="character" w:customStyle="1" w:styleId="WW8Num6z0">
    <w:name w:val="WW8Num6z0"/>
    <w:rsid w:val="00ED01DC"/>
    <w:rPr>
      <w:b w:val="0"/>
      <w:i w:val="0"/>
    </w:rPr>
  </w:style>
  <w:style w:type="character" w:customStyle="1" w:styleId="WW8Num6z1">
    <w:name w:val="WW8Num6z1"/>
    <w:rsid w:val="00ED01DC"/>
  </w:style>
  <w:style w:type="character" w:customStyle="1" w:styleId="WW8Num6z2">
    <w:name w:val="WW8Num6z2"/>
    <w:rsid w:val="00ED01DC"/>
  </w:style>
  <w:style w:type="character" w:customStyle="1" w:styleId="WW8Num6z3">
    <w:name w:val="WW8Num6z3"/>
    <w:rsid w:val="00ED01DC"/>
  </w:style>
  <w:style w:type="character" w:customStyle="1" w:styleId="WW8Num6z4">
    <w:name w:val="WW8Num6z4"/>
    <w:rsid w:val="00ED01DC"/>
  </w:style>
  <w:style w:type="character" w:customStyle="1" w:styleId="WW8Num6z5">
    <w:name w:val="WW8Num6z5"/>
    <w:rsid w:val="00ED01DC"/>
  </w:style>
  <w:style w:type="character" w:customStyle="1" w:styleId="WW8Num6z6">
    <w:name w:val="WW8Num6z6"/>
    <w:rsid w:val="00ED01DC"/>
  </w:style>
  <w:style w:type="character" w:customStyle="1" w:styleId="WW8Num6z7">
    <w:name w:val="WW8Num6z7"/>
    <w:rsid w:val="00ED01DC"/>
  </w:style>
  <w:style w:type="character" w:customStyle="1" w:styleId="WW8Num6z8">
    <w:name w:val="WW8Num6z8"/>
    <w:rsid w:val="00ED01DC"/>
  </w:style>
  <w:style w:type="character" w:customStyle="1" w:styleId="WW8Num7z0">
    <w:name w:val="WW8Num7z0"/>
    <w:rsid w:val="00ED01DC"/>
    <w:rPr>
      <w:b w:val="0"/>
      <w:i w:val="0"/>
      <w:sz w:val="24"/>
      <w:szCs w:val="24"/>
    </w:rPr>
  </w:style>
  <w:style w:type="character" w:customStyle="1" w:styleId="WW8Num7z1">
    <w:name w:val="WW8Num7z1"/>
    <w:rsid w:val="00ED01DC"/>
  </w:style>
  <w:style w:type="character" w:customStyle="1" w:styleId="WW8Num7z2">
    <w:name w:val="WW8Num7z2"/>
    <w:rsid w:val="00ED01DC"/>
  </w:style>
  <w:style w:type="character" w:customStyle="1" w:styleId="WW8Num7z3">
    <w:name w:val="WW8Num7z3"/>
    <w:rsid w:val="00ED01DC"/>
  </w:style>
  <w:style w:type="character" w:customStyle="1" w:styleId="WW8Num7z4">
    <w:name w:val="WW8Num7z4"/>
    <w:rsid w:val="00ED01DC"/>
  </w:style>
  <w:style w:type="character" w:customStyle="1" w:styleId="WW8Num7z5">
    <w:name w:val="WW8Num7z5"/>
    <w:rsid w:val="00ED01DC"/>
  </w:style>
  <w:style w:type="character" w:customStyle="1" w:styleId="WW8Num7z6">
    <w:name w:val="WW8Num7z6"/>
    <w:rsid w:val="00ED01DC"/>
  </w:style>
  <w:style w:type="character" w:customStyle="1" w:styleId="WW8Num7z7">
    <w:name w:val="WW8Num7z7"/>
    <w:rsid w:val="00ED01DC"/>
  </w:style>
  <w:style w:type="character" w:customStyle="1" w:styleId="WW8Num7z8">
    <w:name w:val="WW8Num7z8"/>
    <w:rsid w:val="00ED01DC"/>
  </w:style>
  <w:style w:type="character" w:customStyle="1" w:styleId="WW8Num2z1">
    <w:name w:val="WW8Num2z1"/>
    <w:rsid w:val="00ED01DC"/>
    <w:rPr>
      <w:rFonts w:ascii="Courier New" w:hAnsi="Courier New" w:cs="Courier New" w:hint="default"/>
    </w:rPr>
  </w:style>
  <w:style w:type="character" w:customStyle="1" w:styleId="WW8Num2z2">
    <w:name w:val="WW8Num2z2"/>
    <w:rsid w:val="00ED01DC"/>
    <w:rPr>
      <w:rFonts w:ascii="Wingdings" w:hAnsi="Wingdings" w:cs="Wingdings" w:hint="default"/>
    </w:rPr>
  </w:style>
  <w:style w:type="character" w:customStyle="1" w:styleId="WW8Num2z3">
    <w:name w:val="WW8Num2z3"/>
    <w:rsid w:val="00ED01DC"/>
    <w:rPr>
      <w:rFonts w:ascii="Symbol" w:hAnsi="Symbol" w:cs="Symbol" w:hint="default"/>
    </w:rPr>
  </w:style>
  <w:style w:type="character" w:customStyle="1" w:styleId="WW8Num3z1">
    <w:name w:val="WW8Num3z1"/>
    <w:rsid w:val="00ED01DC"/>
  </w:style>
  <w:style w:type="character" w:customStyle="1" w:styleId="WW8Num3z2">
    <w:name w:val="WW8Num3z2"/>
    <w:rsid w:val="00ED01DC"/>
  </w:style>
  <w:style w:type="character" w:customStyle="1" w:styleId="WW8Num3z3">
    <w:name w:val="WW8Num3z3"/>
    <w:rsid w:val="00ED01DC"/>
  </w:style>
  <w:style w:type="character" w:customStyle="1" w:styleId="WW8Num3z4">
    <w:name w:val="WW8Num3z4"/>
    <w:rsid w:val="00ED01DC"/>
  </w:style>
  <w:style w:type="character" w:customStyle="1" w:styleId="WW8Num3z5">
    <w:name w:val="WW8Num3z5"/>
    <w:rsid w:val="00ED01DC"/>
  </w:style>
  <w:style w:type="character" w:customStyle="1" w:styleId="WW8Num3z6">
    <w:name w:val="WW8Num3z6"/>
    <w:rsid w:val="00ED01DC"/>
  </w:style>
  <w:style w:type="character" w:customStyle="1" w:styleId="WW8Num3z7">
    <w:name w:val="WW8Num3z7"/>
    <w:rsid w:val="00ED01DC"/>
  </w:style>
  <w:style w:type="character" w:customStyle="1" w:styleId="WW8Num3z8">
    <w:name w:val="WW8Num3z8"/>
    <w:rsid w:val="00ED01DC"/>
  </w:style>
  <w:style w:type="character" w:customStyle="1" w:styleId="WW8Num8z0">
    <w:name w:val="WW8Num8z0"/>
    <w:rsid w:val="00ED01DC"/>
    <w:rPr>
      <w:rFonts w:hint="default"/>
      <w:sz w:val="24"/>
      <w:szCs w:val="24"/>
    </w:rPr>
  </w:style>
  <w:style w:type="character" w:customStyle="1" w:styleId="WW8Num8z1">
    <w:name w:val="WW8Num8z1"/>
    <w:rsid w:val="00ED01DC"/>
  </w:style>
  <w:style w:type="character" w:customStyle="1" w:styleId="WW8Num8z2">
    <w:name w:val="WW8Num8z2"/>
    <w:rsid w:val="00ED01DC"/>
  </w:style>
  <w:style w:type="character" w:customStyle="1" w:styleId="WW8Num8z3">
    <w:name w:val="WW8Num8z3"/>
    <w:rsid w:val="00ED01DC"/>
  </w:style>
  <w:style w:type="character" w:customStyle="1" w:styleId="WW8Num8z4">
    <w:name w:val="WW8Num8z4"/>
    <w:rsid w:val="00ED01DC"/>
  </w:style>
  <w:style w:type="character" w:customStyle="1" w:styleId="WW8Num8z5">
    <w:name w:val="WW8Num8z5"/>
    <w:rsid w:val="00ED01DC"/>
  </w:style>
  <w:style w:type="character" w:customStyle="1" w:styleId="WW8Num8z6">
    <w:name w:val="WW8Num8z6"/>
    <w:rsid w:val="00ED01DC"/>
  </w:style>
  <w:style w:type="character" w:customStyle="1" w:styleId="WW8Num8z7">
    <w:name w:val="WW8Num8z7"/>
    <w:rsid w:val="00ED01DC"/>
  </w:style>
  <w:style w:type="character" w:customStyle="1" w:styleId="WW8Num8z8">
    <w:name w:val="WW8Num8z8"/>
    <w:rsid w:val="00ED01DC"/>
  </w:style>
  <w:style w:type="character" w:customStyle="1" w:styleId="WW8Num9z0">
    <w:name w:val="WW8Num9z0"/>
    <w:rsid w:val="00ED01DC"/>
  </w:style>
  <w:style w:type="character" w:customStyle="1" w:styleId="TekstdymkaZnak">
    <w:name w:val="Tekst dymka Znak"/>
    <w:rsid w:val="00ED01DC"/>
    <w:rPr>
      <w:rFonts w:ascii="Tahoma" w:hAnsi="Tahoma" w:cs="Tahoma"/>
      <w:sz w:val="16"/>
      <w:szCs w:val="16"/>
    </w:rPr>
  </w:style>
  <w:style w:type="paragraph" w:customStyle="1" w:styleId="Legenda1">
    <w:name w:val="Legenda1"/>
    <w:basedOn w:val="Normalny"/>
    <w:next w:val="Normalny"/>
    <w:rsid w:val="00ED01DC"/>
    <w:pPr>
      <w:suppressAutoHyphens/>
      <w:spacing w:after="0" w:line="240" w:lineRule="auto"/>
    </w:pPr>
    <w:rPr>
      <w:rFonts w:ascii="Times New Roman" w:eastAsia="Times New Roman" w:hAnsi="Times New Roman" w:cs="Times New Roman"/>
      <w:b/>
      <w:sz w:val="28"/>
      <w:szCs w:val="20"/>
      <w:lang w:eastAsia="ar-SA"/>
    </w:rPr>
  </w:style>
  <w:style w:type="paragraph" w:styleId="Tekstdymka">
    <w:name w:val="Balloon Text"/>
    <w:basedOn w:val="Normalny"/>
    <w:link w:val="TekstdymkaZnak1"/>
    <w:rsid w:val="00ED01DC"/>
    <w:pPr>
      <w:suppressAutoHyphens/>
      <w:spacing w:after="0" w:line="240" w:lineRule="auto"/>
    </w:pPr>
    <w:rPr>
      <w:rFonts w:ascii="Tahoma" w:eastAsia="Times New Roman" w:hAnsi="Tahoma" w:cs="Tahoma"/>
      <w:sz w:val="16"/>
      <w:szCs w:val="16"/>
      <w:lang w:eastAsia="ar-SA"/>
    </w:rPr>
  </w:style>
  <w:style w:type="character" w:customStyle="1" w:styleId="TekstdymkaZnak1">
    <w:name w:val="Tekst dymka Znak1"/>
    <w:basedOn w:val="Domylnaczcionkaakapitu"/>
    <w:link w:val="Tekstdymka"/>
    <w:rsid w:val="00ED01DC"/>
    <w:rPr>
      <w:rFonts w:ascii="Tahoma" w:eastAsia="Times New Roman" w:hAnsi="Tahoma" w:cs="Tahoma"/>
      <w:kern w:val="0"/>
      <w:sz w:val="16"/>
      <w:szCs w:val="16"/>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41</Pages>
  <Words>6458</Words>
  <Characters>38751</Characters>
  <Application>Microsoft Office Word</Application>
  <DocSecurity>0</DocSecurity>
  <Lines>322</Lines>
  <Paragraphs>90</Paragraphs>
  <ScaleCrop>false</ScaleCrop>
  <Company/>
  <LinksUpToDate>false</LinksUpToDate>
  <CharactersWithSpaces>45119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WJ. Jarominek</dc:creator>
  <cp:keywords/>
  <dc:description/>
  <cp:lastModifiedBy>Witold WJ. Jarominek</cp:lastModifiedBy>
  <cp:revision>2</cp:revision>
  <dcterms:created xsi:type="dcterms:W3CDTF">2025-11-21T10:31:00Z</dcterms:created>
  <dcterms:modified xsi:type="dcterms:W3CDTF">2025-11-21T10:42:00Z</dcterms:modified>
</cp:coreProperties>
</file>